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4136E" w:rsidRDefault="00CE5200" w:rsidP="0024136E">
      <w:pPr>
        <w:ind w:left="6180" w:right="-567" w:hanging="226"/>
        <w:jc w:val="left"/>
        <w:rPr>
          <w:lang w:eastAsia="ru-RU"/>
        </w:rPr>
      </w:pPr>
      <w:bookmarkStart w:id="0" w:name="_GoBack"/>
      <w:bookmarkEnd w:id="0"/>
      <w:r>
        <w:rPr>
          <w:lang w:eastAsia="ru-RU"/>
        </w:rPr>
        <w:t>Утверждены</w:t>
      </w:r>
    </w:p>
    <w:p w:rsidR="00CE5200" w:rsidRDefault="0024136E" w:rsidP="0024136E">
      <w:pPr>
        <w:ind w:left="5954" w:right="-567" w:firstLine="0"/>
        <w:jc w:val="left"/>
      </w:pPr>
      <w:r>
        <w:rPr>
          <w:lang w:eastAsia="ru-RU"/>
        </w:rPr>
        <w:t>п</w:t>
      </w:r>
      <w:r w:rsidR="00CE5200">
        <w:rPr>
          <w:lang w:eastAsia="ru-RU"/>
        </w:rPr>
        <w:t>остановлением</w:t>
      </w:r>
      <w:r>
        <w:t xml:space="preserve"> </w:t>
      </w:r>
      <w:r w:rsidR="00CE5200">
        <w:rPr>
          <w:lang w:eastAsia="ru-RU"/>
        </w:rPr>
        <w:t>главного управления архитектуры</w:t>
      </w:r>
      <w:r>
        <w:t xml:space="preserve"> </w:t>
      </w:r>
      <w:r w:rsidR="00CE5200">
        <w:rPr>
          <w:lang w:eastAsia="ru-RU"/>
        </w:rPr>
        <w:t>и градостроительства</w:t>
      </w:r>
    </w:p>
    <w:p w:rsidR="00CE5200" w:rsidRDefault="00CE5200" w:rsidP="0024136E">
      <w:pPr>
        <w:ind w:left="6180" w:right="-567" w:hanging="226"/>
        <w:jc w:val="left"/>
      </w:pPr>
      <w:r>
        <w:rPr>
          <w:lang w:eastAsia="ru-RU"/>
        </w:rPr>
        <w:t>Рязанской области</w:t>
      </w:r>
    </w:p>
    <w:p w:rsidR="00CE5200" w:rsidRDefault="00CE5200" w:rsidP="0024136E">
      <w:pPr>
        <w:suppressAutoHyphens w:val="0"/>
        <w:autoSpaceDE w:val="0"/>
        <w:ind w:left="6180" w:right="-567" w:hanging="226"/>
        <w:jc w:val="left"/>
      </w:pPr>
      <w:r w:rsidRPr="0024136E">
        <w:rPr>
          <w:color w:val="000000"/>
          <w:lang w:eastAsia="ru-RU"/>
        </w:rPr>
        <w:t xml:space="preserve">от </w:t>
      </w:r>
      <w:r w:rsidR="008B281A">
        <w:rPr>
          <w:color w:val="000000"/>
          <w:lang w:eastAsia="ru-RU"/>
        </w:rPr>
        <w:t>07 апреля 2022 г.</w:t>
      </w:r>
      <w:r w:rsidRPr="0024136E">
        <w:rPr>
          <w:color w:val="000000"/>
          <w:lang w:eastAsia="ru-RU"/>
        </w:rPr>
        <w:t xml:space="preserve"> №</w:t>
      </w:r>
      <w:r w:rsidR="008B281A">
        <w:rPr>
          <w:color w:val="000000"/>
          <w:lang w:eastAsia="ru-RU"/>
        </w:rPr>
        <w:t xml:space="preserve"> 171-п</w:t>
      </w:r>
    </w:p>
    <w:p w:rsidR="00CE5200" w:rsidRDefault="00CE5200">
      <w:pPr>
        <w:ind w:left="3606" w:firstLine="0"/>
      </w:pPr>
    </w:p>
    <w:p w:rsidR="00CE5200" w:rsidRDefault="00CE5200"/>
    <w:p w:rsidR="00CE5200" w:rsidRDefault="00CE5200"/>
    <w:p w:rsidR="00CE5200" w:rsidRDefault="00CE5200"/>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
      </w:pPr>
    </w:p>
    <w:p w:rsidR="00CE5200" w:rsidRDefault="00CE5200">
      <w:pPr>
        <w:spacing w:before="18"/>
        <w:ind w:left="997" w:right="999" w:firstLine="0"/>
        <w:jc w:val="center"/>
      </w:pPr>
      <w:r>
        <w:rPr>
          <w:spacing w:val="-1"/>
          <w:sz w:val="32"/>
          <w:szCs w:val="32"/>
        </w:rPr>
        <w:t>П</w:t>
      </w:r>
      <w:r>
        <w:rPr>
          <w:sz w:val="32"/>
          <w:szCs w:val="32"/>
        </w:rPr>
        <w:t>р</w:t>
      </w:r>
      <w:r>
        <w:rPr>
          <w:spacing w:val="1"/>
          <w:sz w:val="32"/>
          <w:szCs w:val="32"/>
        </w:rPr>
        <w:t>а</w:t>
      </w:r>
      <w:r>
        <w:rPr>
          <w:sz w:val="32"/>
          <w:szCs w:val="32"/>
        </w:rPr>
        <w:t>в</w:t>
      </w:r>
      <w:r>
        <w:rPr>
          <w:spacing w:val="1"/>
          <w:sz w:val="32"/>
          <w:szCs w:val="32"/>
        </w:rPr>
        <w:t>и</w:t>
      </w:r>
      <w:r>
        <w:rPr>
          <w:spacing w:val="2"/>
          <w:sz w:val="32"/>
          <w:szCs w:val="32"/>
        </w:rPr>
        <w:t>л</w:t>
      </w:r>
      <w:r>
        <w:rPr>
          <w:sz w:val="32"/>
          <w:szCs w:val="32"/>
        </w:rPr>
        <w:t>а</w:t>
      </w:r>
      <w:r>
        <w:rPr>
          <w:spacing w:val="-13"/>
          <w:sz w:val="32"/>
          <w:szCs w:val="32"/>
        </w:rPr>
        <w:t xml:space="preserve"> </w:t>
      </w:r>
      <w:r>
        <w:rPr>
          <w:spacing w:val="-1"/>
          <w:sz w:val="32"/>
          <w:szCs w:val="32"/>
        </w:rPr>
        <w:t>з</w:t>
      </w:r>
      <w:r>
        <w:rPr>
          <w:sz w:val="32"/>
          <w:szCs w:val="32"/>
        </w:rPr>
        <w:t>ем</w:t>
      </w:r>
      <w:r>
        <w:rPr>
          <w:spacing w:val="2"/>
          <w:sz w:val="32"/>
          <w:szCs w:val="32"/>
        </w:rPr>
        <w:t>л</w:t>
      </w:r>
      <w:r>
        <w:rPr>
          <w:sz w:val="32"/>
          <w:szCs w:val="32"/>
        </w:rPr>
        <w:t>еп</w:t>
      </w:r>
      <w:r>
        <w:rPr>
          <w:spacing w:val="2"/>
          <w:sz w:val="32"/>
          <w:szCs w:val="32"/>
        </w:rPr>
        <w:t>о</w:t>
      </w:r>
      <w:r>
        <w:rPr>
          <w:sz w:val="32"/>
          <w:szCs w:val="32"/>
        </w:rPr>
        <w:t>л</w:t>
      </w:r>
      <w:r>
        <w:rPr>
          <w:spacing w:val="2"/>
          <w:sz w:val="32"/>
          <w:szCs w:val="32"/>
        </w:rPr>
        <w:t>ь</w:t>
      </w:r>
      <w:r>
        <w:rPr>
          <w:spacing w:val="-1"/>
          <w:sz w:val="32"/>
          <w:szCs w:val="32"/>
        </w:rPr>
        <w:t>з</w:t>
      </w:r>
      <w:r>
        <w:rPr>
          <w:spacing w:val="1"/>
          <w:sz w:val="32"/>
          <w:szCs w:val="32"/>
        </w:rPr>
        <w:t>о</w:t>
      </w:r>
      <w:r>
        <w:rPr>
          <w:sz w:val="32"/>
          <w:szCs w:val="32"/>
        </w:rPr>
        <w:t>в</w:t>
      </w:r>
      <w:r>
        <w:rPr>
          <w:spacing w:val="1"/>
          <w:sz w:val="32"/>
          <w:szCs w:val="32"/>
        </w:rPr>
        <w:t>а</w:t>
      </w:r>
      <w:r>
        <w:rPr>
          <w:sz w:val="32"/>
          <w:szCs w:val="32"/>
        </w:rPr>
        <w:t>н</w:t>
      </w:r>
      <w:r>
        <w:rPr>
          <w:spacing w:val="2"/>
          <w:sz w:val="32"/>
          <w:szCs w:val="32"/>
        </w:rPr>
        <w:t>и</w:t>
      </w:r>
      <w:r>
        <w:rPr>
          <w:sz w:val="32"/>
          <w:szCs w:val="32"/>
        </w:rPr>
        <w:t>я</w:t>
      </w:r>
      <w:r>
        <w:rPr>
          <w:spacing w:val="-27"/>
          <w:sz w:val="32"/>
          <w:szCs w:val="32"/>
        </w:rPr>
        <w:t xml:space="preserve"> </w:t>
      </w:r>
      <w:r>
        <w:rPr>
          <w:sz w:val="32"/>
          <w:szCs w:val="32"/>
        </w:rPr>
        <w:t>и</w:t>
      </w:r>
      <w:r>
        <w:rPr>
          <w:spacing w:val="-2"/>
          <w:sz w:val="32"/>
          <w:szCs w:val="32"/>
        </w:rPr>
        <w:t xml:space="preserve"> </w:t>
      </w:r>
      <w:r>
        <w:rPr>
          <w:spacing w:val="-1"/>
          <w:sz w:val="32"/>
          <w:szCs w:val="32"/>
        </w:rPr>
        <w:t>з</w:t>
      </w:r>
      <w:r>
        <w:rPr>
          <w:spacing w:val="1"/>
          <w:sz w:val="32"/>
          <w:szCs w:val="32"/>
        </w:rPr>
        <w:t>а</w:t>
      </w:r>
      <w:r>
        <w:rPr>
          <w:sz w:val="32"/>
          <w:szCs w:val="32"/>
        </w:rPr>
        <w:t>с</w:t>
      </w:r>
      <w:r>
        <w:rPr>
          <w:spacing w:val="-3"/>
          <w:sz w:val="32"/>
          <w:szCs w:val="32"/>
        </w:rPr>
        <w:t>т</w:t>
      </w:r>
      <w:r>
        <w:rPr>
          <w:sz w:val="32"/>
          <w:szCs w:val="32"/>
        </w:rPr>
        <w:t>р</w:t>
      </w:r>
      <w:r>
        <w:rPr>
          <w:spacing w:val="1"/>
          <w:sz w:val="32"/>
          <w:szCs w:val="32"/>
        </w:rPr>
        <w:t>о</w:t>
      </w:r>
      <w:r>
        <w:rPr>
          <w:sz w:val="32"/>
          <w:szCs w:val="32"/>
        </w:rPr>
        <w:t>й</w:t>
      </w:r>
      <w:r>
        <w:rPr>
          <w:spacing w:val="2"/>
          <w:sz w:val="32"/>
          <w:szCs w:val="32"/>
        </w:rPr>
        <w:t>к</w:t>
      </w:r>
      <w:r>
        <w:rPr>
          <w:sz w:val="32"/>
          <w:szCs w:val="32"/>
        </w:rPr>
        <w:t>и</w:t>
      </w:r>
      <w:r>
        <w:rPr>
          <w:spacing w:val="-15"/>
          <w:sz w:val="32"/>
          <w:szCs w:val="32"/>
        </w:rPr>
        <w:t xml:space="preserve"> </w:t>
      </w:r>
    </w:p>
    <w:p w:rsidR="00CE5200" w:rsidRPr="008B281A" w:rsidRDefault="00CE5200">
      <w:pPr>
        <w:ind w:left="70" w:right="68" w:firstLine="0"/>
        <w:jc w:val="center"/>
      </w:pPr>
      <w:r>
        <w:rPr>
          <w:spacing w:val="1"/>
          <w:sz w:val="32"/>
          <w:szCs w:val="32"/>
        </w:rPr>
        <w:t>муниципально</w:t>
      </w:r>
      <w:r>
        <w:rPr>
          <w:spacing w:val="-1"/>
          <w:sz w:val="32"/>
          <w:szCs w:val="32"/>
        </w:rPr>
        <w:t>г</w:t>
      </w:r>
      <w:r>
        <w:rPr>
          <w:sz w:val="32"/>
          <w:szCs w:val="32"/>
        </w:rPr>
        <w:t>о</w:t>
      </w:r>
      <w:r>
        <w:rPr>
          <w:spacing w:val="-25"/>
          <w:sz w:val="32"/>
          <w:szCs w:val="32"/>
        </w:rPr>
        <w:t xml:space="preserve"> </w:t>
      </w:r>
      <w:r>
        <w:rPr>
          <w:spacing w:val="1"/>
          <w:sz w:val="32"/>
          <w:szCs w:val="32"/>
        </w:rPr>
        <w:t>обра</w:t>
      </w:r>
      <w:r>
        <w:rPr>
          <w:spacing w:val="-2"/>
          <w:sz w:val="32"/>
          <w:szCs w:val="32"/>
        </w:rPr>
        <w:t>з</w:t>
      </w:r>
      <w:r>
        <w:rPr>
          <w:spacing w:val="1"/>
          <w:sz w:val="32"/>
          <w:szCs w:val="32"/>
        </w:rPr>
        <w:t>овани</w:t>
      </w:r>
      <w:r>
        <w:rPr>
          <w:sz w:val="32"/>
          <w:szCs w:val="32"/>
        </w:rPr>
        <w:t>я</w:t>
      </w:r>
      <w:r>
        <w:rPr>
          <w:spacing w:val="-18"/>
          <w:sz w:val="32"/>
          <w:szCs w:val="32"/>
        </w:rPr>
        <w:t xml:space="preserve"> -</w:t>
      </w:r>
      <w:r>
        <w:rPr>
          <w:spacing w:val="-2"/>
          <w:sz w:val="32"/>
          <w:szCs w:val="32"/>
        </w:rPr>
        <w:t xml:space="preserve"> </w:t>
      </w:r>
      <w:proofErr w:type="spellStart"/>
      <w:r>
        <w:rPr>
          <w:spacing w:val="-1"/>
          <w:sz w:val="32"/>
          <w:szCs w:val="32"/>
        </w:rPr>
        <w:t>Ухоловское</w:t>
      </w:r>
      <w:proofErr w:type="spellEnd"/>
      <w:r>
        <w:rPr>
          <w:spacing w:val="-20"/>
          <w:sz w:val="32"/>
          <w:szCs w:val="32"/>
        </w:rPr>
        <w:t xml:space="preserve"> </w:t>
      </w:r>
      <w:r w:rsidRPr="008B281A">
        <w:rPr>
          <w:sz w:val="32"/>
          <w:szCs w:val="32"/>
        </w:rPr>
        <w:t>городское</w:t>
      </w:r>
      <w:r w:rsidRPr="008B281A">
        <w:rPr>
          <w:spacing w:val="-13"/>
          <w:sz w:val="32"/>
          <w:szCs w:val="32"/>
        </w:rPr>
        <w:t xml:space="preserve"> </w:t>
      </w:r>
      <w:r w:rsidRPr="008B281A">
        <w:rPr>
          <w:w w:val="99"/>
          <w:sz w:val="32"/>
          <w:szCs w:val="32"/>
        </w:rPr>
        <w:t>п</w:t>
      </w:r>
      <w:r w:rsidRPr="008B281A">
        <w:rPr>
          <w:spacing w:val="1"/>
          <w:w w:val="99"/>
          <w:sz w:val="32"/>
          <w:szCs w:val="32"/>
        </w:rPr>
        <w:t>о</w:t>
      </w:r>
      <w:r w:rsidRPr="008B281A">
        <w:rPr>
          <w:w w:val="99"/>
          <w:sz w:val="32"/>
          <w:szCs w:val="32"/>
        </w:rPr>
        <w:t>селе</w:t>
      </w:r>
      <w:r w:rsidRPr="008B281A">
        <w:rPr>
          <w:spacing w:val="1"/>
          <w:w w:val="99"/>
          <w:sz w:val="32"/>
          <w:szCs w:val="32"/>
        </w:rPr>
        <w:t>н</w:t>
      </w:r>
      <w:r w:rsidRPr="008B281A">
        <w:rPr>
          <w:w w:val="99"/>
          <w:sz w:val="32"/>
          <w:szCs w:val="32"/>
        </w:rPr>
        <w:t>ие</w:t>
      </w:r>
    </w:p>
    <w:p w:rsidR="00CE5200" w:rsidRDefault="00CE5200">
      <w:pPr>
        <w:ind w:firstLine="0"/>
        <w:jc w:val="center"/>
      </w:pPr>
      <w:proofErr w:type="spellStart"/>
      <w:r w:rsidRPr="008B281A">
        <w:rPr>
          <w:sz w:val="32"/>
          <w:szCs w:val="32"/>
        </w:rPr>
        <w:t>Ухоловского</w:t>
      </w:r>
      <w:proofErr w:type="spellEnd"/>
      <w:r w:rsidRPr="008B281A">
        <w:rPr>
          <w:sz w:val="32"/>
          <w:szCs w:val="32"/>
        </w:rPr>
        <w:t xml:space="preserve"> </w:t>
      </w:r>
      <w:r w:rsidRPr="008B281A">
        <w:rPr>
          <w:spacing w:val="1"/>
          <w:sz w:val="32"/>
          <w:szCs w:val="32"/>
        </w:rPr>
        <w:t>муниципальн</w:t>
      </w:r>
      <w:r w:rsidRPr="008B281A">
        <w:rPr>
          <w:spacing w:val="2"/>
          <w:sz w:val="32"/>
          <w:szCs w:val="32"/>
        </w:rPr>
        <w:t>о</w:t>
      </w:r>
      <w:r w:rsidRPr="008B281A">
        <w:rPr>
          <w:spacing w:val="-1"/>
          <w:sz w:val="32"/>
          <w:szCs w:val="32"/>
        </w:rPr>
        <w:t>г</w:t>
      </w:r>
      <w:r w:rsidRPr="008B281A">
        <w:rPr>
          <w:sz w:val="32"/>
          <w:szCs w:val="32"/>
        </w:rPr>
        <w:t>о</w:t>
      </w:r>
      <w:r w:rsidRPr="008B281A">
        <w:rPr>
          <w:spacing w:val="-25"/>
          <w:sz w:val="32"/>
          <w:szCs w:val="32"/>
        </w:rPr>
        <w:t xml:space="preserve"> </w:t>
      </w:r>
      <w:r w:rsidRPr="008B281A">
        <w:rPr>
          <w:w w:val="99"/>
          <w:sz w:val="32"/>
          <w:szCs w:val="32"/>
        </w:rPr>
        <w:t>р</w:t>
      </w:r>
      <w:r w:rsidRPr="008B281A">
        <w:rPr>
          <w:spacing w:val="1"/>
          <w:w w:val="99"/>
          <w:sz w:val="32"/>
          <w:szCs w:val="32"/>
        </w:rPr>
        <w:t>а</w:t>
      </w:r>
      <w:r w:rsidRPr="008B281A">
        <w:rPr>
          <w:w w:val="99"/>
          <w:sz w:val="32"/>
          <w:szCs w:val="32"/>
        </w:rPr>
        <w:t>й</w:t>
      </w:r>
      <w:r w:rsidRPr="008B281A">
        <w:rPr>
          <w:spacing w:val="2"/>
          <w:w w:val="99"/>
          <w:sz w:val="32"/>
          <w:szCs w:val="32"/>
        </w:rPr>
        <w:t>о</w:t>
      </w:r>
      <w:r w:rsidRPr="008B281A">
        <w:rPr>
          <w:w w:val="99"/>
          <w:sz w:val="32"/>
          <w:szCs w:val="32"/>
        </w:rPr>
        <w:t xml:space="preserve">на </w:t>
      </w:r>
      <w:r w:rsidRPr="008B281A">
        <w:rPr>
          <w:sz w:val="32"/>
          <w:szCs w:val="32"/>
        </w:rPr>
        <w:t>Ря</w:t>
      </w:r>
      <w:r w:rsidRPr="008B281A">
        <w:rPr>
          <w:spacing w:val="-2"/>
          <w:sz w:val="32"/>
          <w:szCs w:val="32"/>
        </w:rPr>
        <w:t>з</w:t>
      </w:r>
      <w:r w:rsidRPr="008B281A">
        <w:rPr>
          <w:spacing w:val="1"/>
          <w:sz w:val="32"/>
          <w:szCs w:val="32"/>
        </w:rPr>
        <w:t>а</w:t>
      </w:r>
      <w:r w:rsidRPr="008B281A">
        <w:rPr>
          <w:sz w:val="32"/>
          <w:szCs w:val="32"/>
        </w:rPr>
        <w:t>нс</w:t>
      </w:r>
      <w:r w:rsidRPr="008B281A">
        <w:rPr>
          <w:spacing w:val="2"/>
          <w:sz w:val="32"/>
          <w:szCs w:val="32"/>
        </w:rPr>
        <w:t>к</w:t>
      </w:r>
      <w:r w:rsidRPr="008B281A">
        <w:rPr>
          <w:spacing w:val="1"/>
          <w:sz w:val="32"/>
          <w:szCs w:val="32"/>
        </w:rPr>
        <w:t>о</w:t>
      </w:r>
      <w:r w:rsidRPr="008B281A">
        <w:rPr>
          <w:sz w:val="32"/>
          <w:szCs w:val="32"/>
        </w:rPr>
        <w:t>й</w:t>
      </w:r>
      <w:r w:rsidRPr="008B281A">
        <w:rPr>
          <w:spacing w:val="-15"/>
          <w:sz w:val="32"/>
          <w:szCs w:val="32"/>
        </w:rPr>
        <w:t xml:space="preserve"> </w:t>
      </w:r>
      <w:r w:rsidRPr="008B281A">
        <w:rPr>
          <w:spacing w:val="1"/>
          <w:w w:val="99"/>
          <w:sz w:val="32"/>
          <w:szCs w:val="32"/>
        </w:rPr>
        <w:t>об</w:t>
      </w:r>
      <w:r w:rsidRPr="008B281A">
        <w:rPr>
          <w:w w:val="99"/>
          <w:sz w:val="32"/>
          <w:szCs w:val="32"/>
        </w:rPr>
        <w:t>л</w:t>
      </w:r>
      <w:r w:rsidRPr="008B281A">
        <w:rPr>
          <w:spacing w:val="2"/>
          <w:w w:val="99"/>
          <w:sz w:val="32"/>
          <w:szCs w:val="32"/>
        </w:rPr>
        <w:t>а</w:t>
      </w:r>
      <w:r w:rsidRPr="008B281A">
        <w:rPr>
          <w:w w:val="99"/>
          <w:sz w:val="32"/>
          <w:szCs w:val="32"/>
        </w:rPr>
        <w:t>с</w:t>
      </w:r>
      <w:r w:rsidRPr="008B281A">
        <w:rPr>
          <w:spacing w:val="-3"/>
          <w:w w:val="99"/>
          <w:sz w:val="32"/>
          <w:szCs w:val="32"/>
        </w:rPr>
        <w:t>т</w:t>
      </w:r>
      <w:r w:rsidRPr="008B281A">
        <w:rPr>
          <w:w w:val="99"/>
          <w:sz w:val="32"/>
          <w:szCs w:val="32"/>
        </w:rPr>
        <w:t>и</w:t>
      </w:r>
    </w:p>
    <w:p w:rsidR="00CE5200" w:rsidRDefault="00CE5200">
      <w:pPr>
        <w:ind w:left="6096" w:firstLine="0"/>
        <w:rPr>
          <w:rFonts w:eastAsia="Times New Roman"/>
          <w:sz w:val="32"/>
          <w:szCs w:val="32"/>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pPr>
        <w:pStyle w:val="Main0"/>
        <w:rPr>
          <w:rFonts w:eastAsia="Times New Roman"/>
          <w:b/>
          <w:sz w:val="36"/>
          <w:szCs w:val="36"/>
          <w:lang w:val="ru-RU"/>
        </w:rPr>
      </w:pPr>
    </w:p>
    <w:p w:rsidR="00CE5200" w:rsidRDefault="00CE5200" w:rsidP="00230653">
      <w:pPr>
        <w:pStyle w:val="Main0"/>
        <w:ind w:firstLine="737"/>
        <w:jc w:val="center"/>
      </w:pPr>
      <w:r>
        <w:t>Оглавление</w:t>
      </w:r>
    </w:p>
    <w:p w:rsidR="00CE5200" w:rsidRDefault="00CE5200">
      <w:pPr>
        <w:pStyle w:val="Main0"/>
        <w:ind w:firstLine="737"/>
      </w:pPr>
    </w:p>
    <w:p w:rsidR="003564C6" w:rsidRPr="002D2B9B" w:rsidRDefault="002D2B9B" w:rsidP="003564C6">
      <w:pPr>
        <w:pStyle w:val="1b"/>
        <w:tabs>
          <w:tab w:val="right" w:leader="dot" w:pos="9911"/>
        </w:tabs>
        <w:ind w:firstLine="0"/>
        <w:rPr>
          <w:rFonts w:ascii="Calibri" w:eastAsia="Times New Roman" w:hAnsi="Calibri"/>
          <w:noProof/>
          <w:sz w:val="22"/>
          <w:szCs w:val="22"/>
          <w:lang w:val="ru-RU" w:eastAsia="ru-RU"/>
        </w:rPr>
      </w:pPr>
      <w:r>
        <w:fldChar w:fldCharType="begin"/>
      </w:r>
      <w:r>
        <w:instrText xml:space="preserve"> TOC \o "1-3" \h</w:instrText>
      </w:r>
      <w:r>
        <w:fldChar w:fldCharType="separate"/>
      </w:r>
      <w:hyperlink w:anchor="_Toc99969562" w:history="1">
        <w:r w:rsidR="003564C6" w:rsidRPr="003564C6">
          <w:rPr>
            <w:rStyle w:val="a6"/>
            <w:rFonts w:eastAsia="Arial"/>
            <w:bCs/>
            <w:noProof/>
            <w:shd w:val="clear" w:color="auto" w:fill="FFFFFF"/>
            <w:lang w:val="ru-RU" w:eastAsia="en-US"/>
          </w:rPr>
          <w:t>Раздел 1. Порядок применения и внесения изменений в правила землепользования и застройки муниципального образования - Ухоловское городское поселение Ухоловского муниципального района Рязанской области.</w:t>
        </w:r>
        <w:r w:rsidR="003564C6" w:rsidRPr="003564C6">
          <w:rPr>
            <w:noProof/>
          </w:rPr>
          <w:tab/>
        </w:r>
        <w:r w:rsidR="003564C6" w:rsidRPr="003564C6">
          <w:rPr>
            <w:noProof/>
          </w:rPr>
          <w:fldChar w:fldCharType="begin"/>
        </w:r>
        <w:r w:rsidR="003564C6" w:rsidRPr="003564C6">
          <w:rPr>
            <w:noProof/>
          </w:rPr>
          <w:instrText xml:space="preserve"> PAGEREF _Toc99969562 \h </w:instrText>
        </w:r>
        <w:r w:rsidR="003564C6" w:rsidRPr="003564C6">
          <w:rPr>
            <w:noProof/>
          </w:rPr>
        </w:r>
        <w:r w:rsidR="003564C6" w:rsidRPr="003564C6">
          <w:rPr>
            <w:noProof/>
          </w:rPr>
          <w:fldChar w:fldCharType="separate"/>
        </w:r>
        <w:r w:rsidR="00AD1EDA">
          <w:rPr>
            <w:noProof/>
          </w:rPr>
          <w:t>4</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63" w:history="1">
        <w:r w:rsidR="003564C6" w:rsidRPr="003564C6">
          <w:rPr>
            <w:rStyle w:val="a6"/>
            <w:bCs/>
            <w:noProof/>
          </w:rPr>
          <w:t xml:space="preserve">Статья 1. Основные понятия, используемые в </w:t>
        </w:r>
        <w:r w:rsidR="003564C6" w:rsidRPr="003564C6">
          <w:rPr>
            <w:rStyle w:val="a6"/>
            <w:bCs/>
            <w:noProof/>
            <w:lang w:val="ru-RU"/>
          </w:rPr>
          <w:t>п</w:t>
        </w:r>
        <w:r w:rsidR="003564C6" w:rsidRPr="003564C6">
          <w:rPr>
            <w:rStyle w:val="a6"/>
            <w:bCs/>
            <w:noProof/>
          </w:rPr>
          <w:t>равилах землепользования и застройки.</w:t>
        </w:r>
        <w:r w:rsidR="003564C6" w:rsidRPr="003564C6">
          <w:rPr>
            <w:noProof/>
          </w:rPr>
          <w:tab/>
        </w:r>
        <w:r w:rsidR="003564C6" w:rsidRPr="003564C6">
          <w:rPr>
            <w:noProof/>
          </w:rPr>
          <w:fldChar w:fldCharType="begin"/>
        </w:r>
        <w:r w:rsidR="003564C6" w:rsidRPr="003564C6">
          <w:rPr>
            <w:noProof/>
          </w:rPr>
          <w:instrText xml:space="preserve"> PAGEREF _Toc99969563 \h </w:instrText>
        </w:r>
        <w:r w:rsidR="003564C6" w:rsidRPr="003564C6">
          <w:rPr>
            <w:noProof/>
          </w:rPr>
        </w:r>
        <w:r w:rsidR="003564C6" w:rsidRPr="003564C6">
          <w:rPr>
            <w:noProof/>
          </w:rPr>
          <w:fldChar w:fldCharType="separate"/>
        </w:r>
        <w:r w:rsidR="00AD1EDA">
          <w:rPr>
            <w:noProof/>
          </w:rPr>
          <w:t>4</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64" w:history="1">
        <w:r w:rsidR="003564C6" w:rsidRPr="003564C6">
          <w:rPr>
            <w:rStyle w:val="a6"/>
            <w:bCs/>
            <w:noProof/>
          </w:rPr>
          <w:t>Статья 2. Положение о регулировании землепользования и застройки.</w:t>
        </w:r>
        <w:r w:rsidR="003564C6" w:rsidRPr="003564C6">
          <w:rPr>
            <w:noProof/>
          </w:rPr>
          <w:tab/>
        </w:r>
        <w:r w:rsidR="003564C6" w:rsidRPr="003564C6">
          <w:rPr>
            <w:noProof/>
          </w:rPr>
          <w:fldChar w:fldCharType="begin"/>
        </w:r>
        <w:r w:rsidR="003564C6" w:rsidRPr="003564C6">
          <w:rPr>
            <w:noProof/>
          </w:rPr>
          <w:instrText xml:space="preserve"> PAGEREF _Toc99969564 \h </w:instrText>
        </w:r>
        <w:r w:rsidR="003564C6" w:rsidRPr="003564C6">
          <w:rPr>
            <w:noProof/>
          </w:rPr>
        </w:r>
        <w:r w:rsidR="003564C6" w:rsidRPr="003564C6">
          <w:rPr>
            <w:noProof/>
          </w:rPr>
          <w:fldChar w:fldCharType="separate"/>
        </w:r>
        <w:r w:rsidR="00AD1EDA">
          <w:rPr>
            <w:noProof/>
          </w:rPr>
          <w:t>4</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65" w:history="1">
        <w:r w:rsidR="003564C6" w:rsidRPr="003564C6">
          <w:rPr>
            <w:rStyle w:val="a6"/>
            <w:bCs/>
            <w:noProof/>
          </w:rPr>
          <w:t>Статья 3.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003564C6" w:rsidRPr="003564C6">
          <w:rPr>
            <w:noProof/>
          </w:rPr>
          <w:tab/>
        </w:r>
        <w:r w:rsidR="003564C6" w:rsidRPr="003564C6">
          <w:rPr>
            <w:noProof/>
          </w:rPr>
          <w:fldChar w:fldCharType="begin"/>
        </w:r>
        <w:r w:rsidR="003564C6" w:rsidRPr="003564C6">
          <w:rPr>
            <w:noProof/>
          </w:rPr>
          <w:instrText xml:space="preserve"> PAGEREF _Toc99969565 \h </w:instrText>
        </w:r>
        <w:r w:rsidR="003564C6" w:rsidRPr="003564C6">
          <w:rPr>
            <w:noProof/>
          </w:rPr>
        </w:r>
        <w:r w:rsidR="003564C6" w:rsidRPr="003564C6">
          <w:rPr>
            <w:noProof/>
          </w:rPr>
          <w:fldChar w:fldCharType="separate"/>
        </w:r>
        <w:r w:rsidR="00AD1EDA">
          <w:rPr>
            <w:noProof/>
          </w:rPr>
          <w:t>5</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66" w:history="1">
        <w:r w:rsidR="003564C6" w:rsidRPr="003564C6">
          <w:rPr>
            <w:rStyle w:val="a6"/>
            <w:bCs/>
            <w:noProof/>
          </w:rPr>
          <w:t>Статья 4. Положение о подготовке документации по планировке территории.</w:t>
        </w:r>
        <w:r w:rsidR="003564C6" w:rsidRPr="003564C6">
          <w:rPr>
            <w:noProof/>
          </w:rPr>
          <w:tab/>
        </w:r>
        <w:r w:rsidR="003564C6" w:rsidRPr="003564C6">
          <w:rPr>
            <w:noProof/>
          </w:rPr>
          <w:fldChar w:fldCharType="begin"/>
        </w:r>
        <w:r w:rsidR="003564C6" w:rsidRPr="003564C6">
          <w:rPr>
            <w:noProof/>
          </w:rPr>
          <w:instrText xml:space="preserve"> PAGEREF _Toc99969566 \h </w:instrText>
        </w:r>
        <w:r w:rsidR="003564C6" w:rsidRPr="003564C6">
          <w:rPr>
            <w:noProof/>
          </w:rPr>
        </w:r>
        <w:r w:rsidR="003564C6" w:rsidRPr="003564C6">
          <w:rPr>
            <w:noProof/>
          </w:rPr>
          <w:fldChar w:fldCharType="separate"/>
        </w:r>
        <w:r w:rsidR="00AD1EDA">
          <w:rPr>
            <w:noProof/>
          </w:rPr>
          <w:t>6</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67" w:history="1">
        <w:r w:rsidR="003564C6" w:rsidRPr="003564C6">
          <w:rPr>
            <w:rStyle w:val="a6"/>
            <w:bCs/>
            <w:noProof/>
          </w:rPr>
          <w:t>Статья 5. Положение о проведении общественных обсуждений или публичных слушаний по вопросам землепользования и застройки.</w:t>
        </w:r>
        <w:r w:rsidR="003564C6" w:rsidRPr="003564C6">
          <w:rPr>
            <w:noProof/>
          </w:rPr>
          <w:tab/>
        </w:r>
        <w:r w:rsidR="003564C6" w:rsidRPr="003564C6">
          <w:rPr>
            <w:noProof/>
          </w:rPr>
          <w:fldChar w:fldCharType="begin"/>
        </w:r>
        <w:r w:rsidR="003564C6" w:rsidRPr="003564C6">
          <w:rPr>
            <w:noProof/>
          </w:rPr>
          <w:instrText xml:space="preserve"> PAGEREF _Toc99969567 \h </w:instrText>
        </w:r>
        <w:r w:rsidR="003564C6" w:rsidRPr="003564C6">
          <w:rPr>
            <w:noProof/>
          </w:rPr>
        </w:r>
        <w:r w:rsidR="003564C6" w:rsidRPr="003564C6">
          <w:rPr>
            <w:noProof/>
          </w:rPr>
          <w:fldChar w:fldCharType="separate"/>
        </w:r>
        <w:r w:rsidR="00AD1EDA">
          <w:rPr>
            <w:noProof/>
          </w:rPr>
          <w:t>6</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68" w:history="1">
        <w:r w:rsidR="003564C6" w:rsidRPr="003564C6">
          <w:rPr>
            <w:rStyle w:val="a6"/>
            <w:bCs/>
            <w:noProof/>
          </w:rPr>
          <w:t>Статья 6. Положение о внесении изменений в правила землепользования и застройки.</w:t>
        </w:r>
        <w:r w:rsidR="003564C6" w:rsidRPr="003564C6">
          <w:rPr>
            <w:noProof/>
          </w:rPr>
          <w:tab/>
        </w:r>
        <w:r w:rsidR="003564C6" w:rsidRPr="003564C6">
          <w:rPr>
            <w:noProof/>
          </w:rPr>
          <w:fldChar w:fldCharType="begin"/>
        </w:r>
        <w:r w:rsidR="003564C6" w:rsidRPr="003564C6">
          <w:rPr>
            <w:noProof/>
          </w:rPr>
          <w:instrText xml:space="preserve"> PAGEREF _Toc99969568 \h </w:instrText>
        </w:r>
        <w:r w:rsidR="003564C6" w:rsidRPr="003564C6">
          <w:rPr>
            <w:noProof/>
          </w:rPr>
        </w:r>
        <w:r w:rsidR="003564C6" w:rsidRPr="003564C6">
          <w:rPr>
            <w:noProof/>
          </w:rPr>
          <w:fldChar w:fldCharType="separate"/>
        </w:r>
        <w:r w:rsidR="00AD1EDA">
          <w:rPr>
            <w:noProof/>
          </w:rPr>
          <w:t>7</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69" w:history="1">
        <w:r w:rsidR="003564C6" w:rsidRPr="003564C6">
          <w:rPr>
            <w:rStyle w:val="a6"/>
            <w:bCs/>
            <w:noProof/>
          </w:rPr>
          <w:t>Статья 7. Градостроительные планы земельных участков.</w:t>
        </w:r>
        <w:r w:rsidR="003564C6" w:rsidRPr="003564C6">
          <w:rPr>
            <w:noProof/>
          </w:rPr>
          <w:tab/>
        </w:r>
        <w:r w:rsidR="003564C6" w:rsidRPr="003564C6">
          <w:rPr>
            <w:noProof/>
          </w:rPr>
          <w:fldChar w:fldCharType="begin"/>
        </w:r>
        <w:r w:rsidR="003564C6" w:rsidRPr="003564C6">
          <w:rPr>
            <w:noProof/>
          </w:rPr>
          <w:instrText xml:space="preserve"> PAGEREF _Toc99969569 \h </w:instrText>
        </w:r>
        <w:r w:rsidR="003564C6" w:rsidRPr="003564C6">
          <w:rPr>
            <w:noProof/>
          </w:rPr>
        </w:r>
        <w:r w:rsidR="003564C6" w:rsidRPr="003564C6">
          <w:rPr>
            <w:noProof/>
          </w:rPr>
          <w:fldChar w:fldCharType="separate"/>
        </w:r>
        <w:r w:rsidR="00AD1EDA">
          <w:rPr>
            <w:noProof/>
          </w:rPr>
          <w:t>8</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70" w:history="1">
        <w:r w:rsidR="003564C6" w:rsidRPr="003564C6">
          <w:rPr>
            <w:rStyle w:val="a6"/>
            <w:bCs/>
            <w:noProof/>
          </w:rPr>
          <w:t>Статья 8. Разрешение на строительство, реконструкцию и ввод объектов капитального строительства в эксплуатацию.</w:t>
        </w:r>
        <w:r w:rsidR="003564C6" w:rsidRPr="003564C6">
          <w:rPr>
            <w:noProof/>
          </w:rPr>
          <w:tab/>
        </w:r>
        <w:r w:rsidR="003564C6" w:rsidRPr="003564C6">
          <w:rPr>
            <w:noProof/>
          </w:rPr>
          <w:fldChar w:fldCharType="begin"/>
        </w:r>
        <w:r w:rsidR="003564C6" w:rsidRPr="003564C6">
          <w:rPr>
            <w:noProof/>
          </w:rPr>
          <w:instrText xml:space="preserve"> PAGEREF _Toc99969570 \h </w:instrText>
        </w:r>
        <w:r w:rsidR="003564C6" w:rsidRPr="003564C6">
          <w:rPr>
            <w:noProof/>
          </w:rPr>
        </w:r>
        <w:r w:rsidR="003564C6" w:rsidRPr="003564C6">
          <w:rPr>
            <w:noProof/>
          </w:rPr>
          <w:fldChar w:fldCharType="separate"/>
        </w:r>
        <w:r w:rsidR="00AD1EDA">
          <w:rPr>
            <w:noProof/>
          </w:rPr>
          <w:t>9</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71" w:history="1">
        <w:r w:rsidR="003564C6" w:rsidRPr="003564C6">
          <w:rPr>
            <w:rStyle w:val="a6"/>
            <w:rFonts w:eastAsia="Arial"/>
            <w:bCs/>
            <w:noProof/>
            <w:shd w:val="clear" w:color="auto" w:fill="FFFFFF"/>
            <w:lang w:val="ru-RU" w:eastAsia="en-US"/>
          </w:rPr>
          <w:t>Раздел 2. Градостроительные регламенты.</w:t>
        </w:r>
        <w:r w:rsidR="003564C6" w:rsidRPr="003564C6">
          <w:rPr>
            <w:noProof/>
          </w:rPr>
          <w:tab/>
        </w:r>
        <w:r w:rsidR="003564C6" w:rsidRPr="003564C6">
          <w:rPr>
            <w:noProof/>
          </w:rPr>
          <w:fldChar w:fldCharType="begin"/>
        </w:r>
        <w:r w:rsidR="003564C6" w:rsidRPr="003564C6">
          <w:rPr>
            <w:noProof/>
          </w:rPr>
          <w:instrText xml:space="preserve"> PAGEREF _Toc99969571 \h </w:instrText>
        </w:r>
        <w:r w:rsidR="003564C6" w:rsidRPr="003564C6">
          <w:rPr>
            <w:noProof/>
          </w:rPr>
        </w:r>
        <w:r w:rsidR="003564C6" w:rsidRPr="003564C6">
          <w:rPr>
            <w:noProof/>
          </w:rPr>
          <w:fldChar w:fldCharType="separate"/>
        </w:r>
        <w:r w:rsidR="00AD1EDA">
          <w:rPr>
            <w:noProof/>
          </w:rPr>
          <w:t>9</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72" w:history="1">
        <w:r w:rsidR="003564C6" w:rsidRPr="003564C6">
          <w:rPr>
            <w:rStyle w:val="a6"/>
            <w:rFonts w:eastAsia="Arial"/>
            <w:bCs/>
            <w:noProof/>
            <w:shd w:val="clear" w:color="auto" w:fill="FFFFFF"/>
            <w:lang w:val="ru-RU" w:eastAsia="en-US"/>
          </w:rPr>
          <w:t>Статья 9. Градостроительные регламенты. Виды разрешённого использования земельных участков и объектов капитального строительства.</w:t>
        </w:r>
        <w:r w:rsidR="003564C6" w:rsidRPr="003564C6">
          <w:rPr>
            <w:noProof/>
          </w:rPr>
          <w:tab/>
        </w:r>
        <w:r w:rsidR="003564C6" w:rsidRPr="003564C6">
          <w:rPr>
            <w:noProof/>
          </w:rPr>
          <w:fldChar w:fldCharType="begin"/>
        </w:r>
        <w:r w:rsidR="003564C6" w:rsidRPr="003564C6">
          <w:rPr>
            <w:noProof/>
          </w:rPr>
          <w:instrText xml:space="preserve"> PAGEREF _Toc99969572 \h </w:instrText>
        </w:r>
        <w:r w:rsidR="003564C6" w:rsidRPr="003564C6">
          <w:rPr>
            <w:noProof/>
          </w:rPr>
        </w:r>
        <w:r w:rsidR="003564C6" w:rsidRPr="003564C6">
          <w:rPr>
            <w:noProof/>
          </w:rPr>
          <w:fldChar w:fldCharType="separate"/>
        </w:r>
        <w:r w:rsidR="00AD1EDA">
          <w:rPr>
            <w:noProof/>
          </w:rPr>
          <w:t>9</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73" w:history="1">
        <w:r w:rsidR="003564C6" w:rsidRPr="003564C6">
          <w:rPr>
            <w:rStyle w:val="a6"/>
            <w:rFonts w:eastAsia="Arial"/>
            <w:bCs/>
            <w:noProof/>
            <w:shd w:val="clear" w:color="auto" w:fill="FFFFFF"/>
            <w:lang w:val="ru-RU" w:eastAsia="en-US"/>
          </w:rPr>
          <w:t>Статья 10. Сводный перечень территориальных зон, выделенных на карте градостроительного зонирования муниципального образования - Ухоловское городское поселение.</w:t>
        </w:r>
        <w:r w:rsidR="003564C6" w:rsidRPr="003564C6">
          <w:rPr>
            <w:noProof/>
          </w:rPr>
          <w:tab/>
        </w:r>
        <w:r w:rsidR="003564C6" w:rsidRPr="003564C6">
          <w:rPr>
            <w:noProof/>
          </w:rPr>
          <w:fldChar w:fldCharType="begin"/>
        </w:r>
        <w:r w:rsidR="003564C6" w:rsidRPr="003564C6">
          <w:rPr>
            <w:noProof/>
          </w:rPr>
          <w:instrText xml:space="preserve"> PAGEREF _Toc99969573 \h </w:instrText>
        </w:r>
        <w:r w:rsidR="003564C6" w:rsidRPr="003564C6">
          <w:rPr>
            <w:noProof/>
          </w:rPr>
        </w:r>
        <w:r w:rsidR="003564C6" w:rsidRPr="003564C6">
          <w:rPr>
            <w:noProof/>
          </w:rPr>
          <w:fldChar w:fldCharType="separate"/>
        </w:r>
        <w:r w:rsidR="00AD1EDA">
          <w:rPr>
            <w:noProof/>
          </w:rPr>
          <w:t>10</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74" w:history="1">
        <w:r w:rsidR="003564C6" w:rsidRPr="003564C6">
          <w:rPr>
            <w:rStyle w:val="a6"/>
            <w:rFonts w:eastAsia="Arial"/>
            <w:bCs/>
            <w:noProof/>
            <w:highlight w:val="white"/>
            <w:lang w:val="ru-RU" w:eastAsia="en-US"/>
          </w:rPr>
          <w:t>Статья 11. Градостроительные регламенты по видам разрешенного использования в соответствии с территориальными зонами.</w:t>
        </w:r>
        <w:r w:rsidR="003564C6" w:rsidRPr="003564C6">
          <w:rPr>
            <w:noProof/>
          </w:rPr>
          <w:tab/>
        </w:r>
        <w:r w:rsidR="003564C6" w:rsidRPr="003564C6">
          <w:rPr>
            <w:noProof/>
          </w:rPr>
          <w:fldChar w:fldCharType="begin"/>
        </w:r>
        <w:r w:rsidR="003564C6" w:rsidRPr="003564C6">
          <w:rPr>
            <w:noProof/>
          </w:rPr>
          <w:instrText xml:space="preserve"> PAGEREF _Toc99969574 \h </w:instrText>
        </w:r>
        <w:r w:rsidR="003564C6" w:rsidRPr="003564C6">
          <w:rPr>
            <w:noProof/>
          </w:rPr>
        </w:r>
        <w:r w:rsidR="003564C6" w:rsidRPr="003564C6">
          <w:rPr>
            <w:noProof/>
          </w:rPr>
          <w:fldChar w:fldCharType="separate"/>
        </w:r>
        <w:r w:rsidR="00AD1EDA">
          <w:rPr>
            <w:noProof/>
          </w:rPr>
          <w:t>13</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75" w:history="1">
        <w:r w:rsidR="003564C6" w:rsidRPr="003564C6">
          <w:rPr>
            <w:rStyle w:val="a6"/>
            <w:bCs/>
            <w:noProof/>
          </w:rPr>
          <w:t xml:space="preserve">1. Градостроительные регламенты. </w:t>
        </w:r>
        <w:r w:rsidR="003564C6" w:rsidRPr="003564C6">
          <w:rPr>
            <w:rStyle w:val="a6"/>
            <w:bCs/>
            <w:noProof/>
            <w:lang w:val="ru-RU"/>
          </w:rPr>
          <w:t>Жилые зоны.</w:t>
        </w:r>
        <w:r w:rsidR="003564C6" w:rsidRPr="003564C6">
          <w:rPr>
            <w:noProof/>
          </w:rPr>
          <w:tab/>
        </w:r>
        <w:r w:rsidR="003564C6" w:rsidRPr="003564C6">
          <w:rPr>
            <w:noProof/>
          </w:rPr>
          <w:fldChar w:fldCharType="begin"/>
        </w:r>
        <w:r w:rsidR="003564C6" w:rsidRPr="003564C6">
          <w:rPr>
            <w:noProof/>
          </w:rPr>
          <w:instrText xml:space="preserve"> PAGEREF _Toc99969575 \h </w:instrText>
        </w:r>
        <w:r w:rsidR="003564C6" w:rsidRPr="003564C6">
          <w:rPr>
            <w:noProof/>
          </w:rPr>
        </w:r>
        <w:r w:rsidR="003564C6" w:rsidRPr="003564C6">
          <w:rPr>
            <w:noProof/>
          </w:rPr>
          <w:fldChar w:fldCharType="separate"/>
        </w:r>
        <w:r w:rsidR="00AD1EDA">
          <w:rPr>
            <w:noProof/>
          </w:rPr>
          <w:t>13</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76" w:history="1">
        <w:r w:rsidR="003564C6" w:rsidRPr="003564C6">
          <w:rPr>
            <w:rStyle w:val="a6"/>
            <w:bCs/>
            <w:noProof/>
            <w:spacing w:val="4"/>
            <w:shd w:val="clear" w:color="auto" w:fill="FFFFFF"/>
            <w:lang w:val="ru-RU"/>
          </w:rPr>
          <w:t>1) Зона застройки индивидуальными жилыми домами - 1.1.</w:t>
        </w:r>
        <w:r w:rsidR="003564C6" w:rsidRPr="003564C6">
          <w:rPr>
            <w:noProof/>
          </w:rPr>
          <w:tab/>
        </w:r>
        <w:r w:rsidR="003564C6" w:rsidRPr="003564C6">
          <w:rPr>
            <w:noProof/>
          </w:rPr>
          <w:fldChar w:fldCharType="begin"/>
        </w:r>
        <w:r w:rsidR="003564C6" w:rsidRPr="003564C6">
          <w:rPr>
            <w:noProof/>
          </w:rPr>
          <w:instrText xml:space="preserve"> PAGEREF _Toc99969576 \h </w:instrText>
        </w:r>
        <w:r w:rsidR="003564C6" w:rsidRPr="003564C6">
          <w:rPr>
            <w:noProof/>
          </w:rPr>
        </w:r>
        <w:r w:rsidR="003564C6" w:rsidRPr="003564C6">
          <w:rPr>
            <w:noProof/>
          </w:rPr>
          <w:fldChar w:fldCharType="separate"/>
        </w:r>
        <w:r w:rsidR="00AD1EDA">
          <w:rPr>
            <w:noProof/>
          </w:rPr>
          <w:t>13</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77" w:history="1">
        <w:r w:rsidR="003564C6" w:rsidRPr="003564C6">
          <w:rPr>
            <w:rStyle w:val="a6"/>
            <w:bCs/>
            <w:noProof/>
          </w:rPr>
          <w:t>2) Зона застройки малоэтажными жилыми домами (</w:t>
        </w:r>
        <w:r w:rsidR="003564C6" w:rsidRPr="003564C6">
          <w:rPr>
            <w:rStyle w:val="a6"/>
            <w:bCs/>
            <w:noProof/>
            <w:lang w:val="ru-RU"/>
          </w:rPr>
          <w:t>до 4 этажей, включая мансардный) - 1.2</w:t>
        </w:r>
        <w:r w:rsidR="003564C6" w:rsidRPr="003564C6">
          <w:rPr>
            <w:rStyle w:val="a6"/>
            <w:bCs/>
            <w:noProof/>
          </w:rPr>
          <w:t>.</w:t>
        </w:r>
        <w:r w:rsidR="003564C6" w:rsidRPr="003564C6">
          <w:rPr>
            <w:noProof/>
          </w:rPr>
          <w:tab/>
        </w:r>
        <w:r w:rsidR="003564C6" w:rsidRPr="003564C6">
          <w:rPr>
            <w:noProof/>
          </w:rPr>
          <w:fldChar w:fldCharType="begin"/>
        </w:r>
        <w:r w:rsidR="003564C6" w:rsidRPr="003564C6">
          <w:rPr>
            <w:noProof/>
          </w:rPr>
          <w:instrText xml:space="preserve"> PAGEREF _Toc99969577 \h </w:instrText>
        </w:r>
        <w:r w:rsidR="003564C6" w:rsidRPr="003564C6">
          <w:rPr>
            <w:noProof/>
          </w:rPr>
        </w:r>
        <w:r w:rsidR="003564C6" w:rsidRPr="003564C6">
          <w:rPr>
            <w:noProof/>
          </w:rPr>
          <w:fldChar w:fldCharType="separate"/>
        </w:r>
        <w:r w:rsidR="00AD1EDA">
          <w:rPr>
            <w:noProof/>
          </w:rPr>
          <w:t>15</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78" w:history="1">
        <w:r w:rsidR="003564C6" w:rsidRPr="003564C6">
          <w:rPr>
            <w:rStyle w:val="a6"/>
            <w:bCs/>
            <w:noProof/>
          </w:rPr>
          <w:t xml:space="preserve">2. Градостроительные регламенты. </w:t>
        </w:r>
        <w:r w:rsidR="003564C6" w:rsidRPr="003564C6">
          <w:rPr>
            <w:rStyle w:val="a6"/>
            <w:bCs/>
            <w:noProof/>
            <w:lang w:val="ru-RU"/>
          </w:rPr>
          <w:t>Общественно-деловые зоны.</w:t>
        </w:r>
        <w:r w:rsidR="003564C6" w:rsidRPr="003564C6">
          <w:rPr>
            <w:noProof/>
          </w:rPr>
          <w:tab/>
        </w:r>
        <w:r w:rsidR="003564C6" w:rsidRPr="003564C6">
          <w:rPr>
            <w:noProof/>
          </w:rPr>
          <w:fldChar w:fldCharType="begin"/>
        </w:r>
        <w:r w:rsidR="003564C6" w:rsidRPr="003564C6">
          <w:rPr>
            <w:noProof/>
          </w:rPr>
          <w:instrText xml:space="preserve"> PAGEREF _Toc99969578 \h </w:instrText>
        </w:r>
        <w:r w:rsidR="003564C6" w:rsidRPr="003564C6">
          <w:rPr>
            <w:noProof/>
          </w:rPr>
        </w:r>
        <w:r w:rsidR="003564C6" w:rsidRPr="003564C6">
          <w:rPr>
            <w:noProof/>
          </w:rPr>
          <w:fldChar w:fldCharType="separate"/>
        </w:r>
        <w:r w:rsidR="00AD1EDA">
          <w:rPr>
            <w:noProof/>
          </w:rPr>
          <w:t>17</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79" w:history="1">
        <w:r w:rsidR="003564C6" w:rsidRPr="003564C6">
          <w:rPr>
            <w:rStyle w:val="a6"/>
            <w:bCs/>
            <w:noProof/>
            <w:lang w:val="ru-RU"/>
          </w:rPr>
          <w:t>1) Многофункциональная общественно-деловая зона - 2.1.</w:t>
        </w:r>
        <w:r w:rsidR="003564C6" w:rsidRPr="003564C6">
          <w:rPr>
            <w:noProof/>
          </w:rPr>
          <w:tab/>
        </w:r>
        <w:r w:rsidR="003564C6" w:rsidRPr="003564C6">
          <w:rPr>
            <w:noProof/>
          </w:rPr>
          <w:fldChar w:fldCharType="begin"/>
        </w:r>
        <w:r w:rsidR="003564C6" w:rsidRPr="003564C6">
          <w:rPr>
            <w:noProof/>
          </w:rPr>
          <w:instrText xml:space="preserve"> PAGEREF _Toc99969579 \h </w:instrText>
        </w:r>
        <w:r w:rsidR="003564C6" w:rsidRPr="003564C6">
          <w:rPr>
            <w:noProof/>
          </w:rPr>
        </w:r>
        <w:r w:rsidR="003564C6" w:rsidRPr="003564C6">
          <w:rPr>
            <w:noProof/>
          </w:rPr>
          <w:fldChar w:fldCharType="separate"/>
        </w:r>
        <w:r w:rsidR="00AD1EDA">
          <w:rPr>
            <w:noProof/>
          </w:rPr>
          <w:t>17</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80" w:history="1">
        <w:r w:rsidR="003564C6" w:rsidRPr="003564C6">
          <w:rPr>
            <w:rStyle w:val="a6"/>
            <w:bCs/>
            <w:noProof/>
          </w:rPr>
          <w:t xml:space="preserve">2) </w:t>
        </w:r>
        <w:r w:rsidR="003564C6" w:rsidRPr="003564C6">
          <w:rPr>
            <w:rStyle w:val="a6"/>
            <w:bCs/>
            <w:noProof/>
            <w:lang w:val="ru-RU"/>
          </w:rPr>
          <w:t>Зона специализированной общественной застройки - 2.2.</w:t>
        </w:r>
        <w:r w:rsidR="003564C6" w:rsidRPr="003564C6">
          <w:rPr>
            <w:noProof/>
          </w:rPr>
          <w:tab/>
        </w:r>
        <w:r w:rsidR="003564C6" w:rsidRPr="003564C6">
          <w:rPr>
            <w:noProof/>
          </w:rPr>
          <w:fldChar w:fldCharType="begin"/>
        </w:r>
        <w:r w:rsidR="003564C6" w:rsidRPr="003564C6">
          <w:rPr>
            <w:noProof/>
          </w:rPr>
          <w:instrText xml:space="preserve"> PAGEREF _Toc99969580 \h </w:instrText>
        </w:r>
        <w:r w:rsidR="003564C6" w:rsidRPr="003564C6">
          <w:rPr>
            <w:noProof/>
          </w:rPr>
        </w:r>
        <w:r w:rsidR="003564C6" w:rsidRPr="003564C6">
          <w:rPr>
            <w:noProof/>
          </w:rPr>
          <w:fldChar w:fldCharType="separate"/>
        </w:r>
        <w:r w:rsidR="00AD1EDA">
          <w:rPr>
            <w:noProof/>
          </w:rPr>
          <w:t>19</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81" w:history="1">
        <w:r w:rsidR="003564C6" w:rsidRPr="003564C6">
          <w:rPr>
            <w:rStyle w:val="a6"/>
            <w:bCs/>
            <w:noProof/>
          </w:rPr>
          <w:t xml:space="preserve">3. Градостроительные регламенты. </w:t>
        </w:r>
        <w:r w:rsidR="003564C6" w:rsidRPr="003564C6">
          <w:rPr>
            <w:rStyle w:val="a6"/>
            <w:bCs/>
            <w:noProof/>
            <w:lang w:val="ru-RU"/>
          </w:rPr>
          <w:t>Производственные зоны, зоны инженерной и транспортной инфраструктур.</w:t>
        </w:r>
        <w:r w:rsidR="003564C6" w:rsidRPr="003564C6">
          <w:rPr>
            <w:noProof/>
          </w:rPr>
          <w:tab/>
        </w:r>
        <w:r w:rsidR="003564C6" w:rsidRPr="003564C6">
          <w:rPr>
            <w:noProof/>
          </w:rPr>
          <w:fldChar w:fldCharType="begin"/>
        </w:r>
        <w:r w:rsidR="003564C6" w:rsidRPr="003564C6">
          <w:rPr>
            <w:noProof/>
          </w:rPr>
          <w:instrText xml:space="preserve"> PAGEREF _Toc99969581 \h </w:instrText>
        </w:r>
        <w:r w:rsidR="003564C6" w:rsidRPr="003564C6">
          <w:rPr>
            <w:noProof/>
          </w:rPr>
        </w:r>
        <w:r w:rsidR="003564C6" w:rsidRPr="003564C6">
          <w:rPr>
            <w:noProof/>
          </w:rPr>
          <w:fldChar w:fldCharType="separate"/>
        </w:r>
        <w:r w:rsidR="00AD1EDA">
          <w:rPr>
            <w:noProof/>
          </w:rPr>
          <w:t>20</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82" w:history="1">
        <w:r w:rsidR="003564C6" w:rsidRPr="003564C6">
          <w:rPr>
            <w:rStyle w:val="a6"/>
            <w:bCs/>
            <w:noProof/>
            <w:lang w:eastAsia="ru-RU"/>
          </w:rPr>
          <w:t>1) Производственная зона - 3.1.</w:t>
        </w:r>
        <w:r w:rsidR="003564C6" w:rsidRPr="003564C6">
          <w:rPr>
            <w:noProof/>
          </w:rPr>
          <w:tab/>
        </w:r>
        <w:r w:rsidR="003564C6" w:rsidRPr="003564C6">
          <w:rPr>
            <w:noProof/>
          </w:rPr>
          <w:fldChar w:fldCharType="begin"/>
        </w:r>
        <w:r w:rsidR="003564C6" w:rsidRPr="003564C6">
          <w:rPr>
            <w:noProof/>
          </w:rPr>
          <w:instrText xml:space="preserve"> PAGEREF _Toc99969582 \h </w:instrText>
        </w:r>
        <w:r w:rsidR="003564C6" w:rsidRPr="003564C6">
          <w:rPr>
            <w:noProof/>
          </w:rPr>
        </w:r>
        <w:r w:rsidR="003564C6" w:rsidRPr="003564C6">
          <w:rPr>
            <w:noProof/>
          </w:rPr>
          <w:fldChar w:fldCharType="separate"/>
        </w:r>
        <w:r w:rsidR="00AD1EDA">
          <w:rPr>
            <w:noProof/>
          </w:rPr>
          <w:t>20</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83" w:history="1">
        <w:r w:rsidR="003564C6" w:rsidRPr="003564C6">
          <w:rPr>
            <w:rStyle w:val="a6"/>
            <w:bCs/>
            <w:noProof/>
            <w:lang w:val="ru-RU" w:eastAsia="ru-RU"/>
          </w:rPr>
          <w:t>2)</w:t>
        </w:r>
        <w:r w:rsidR="003564C6" w:rsidRPr="003564C6">
          <w:rPr>
            <w:rStyle w:val="a6"/>
            <w:bCs/>
            <w:noProof/>
            <w:lang w:eastAsia="ru-RU"/>
          </w:rPr>
          <w:t xml:space="preserve"> </w:t>
        </w:r>
        <w:r w:rsidR="003564C6" w:rsidRPr="003564C6">
          <w:rPr>
            <w:rStyle w:val="a6"/>
            <w:bCs/>
            <w:noProof/>
            <w:lang w:val="ru-RU" w:eastAsia="ru-RU"/>
          </w:rPr>
          <w:t>Коммунально-складская зона - 3.2</w:t>
        </w:r>
        <w:r w:rsidR="003564C6" w:rsidRPr="003564C6">
          <w:rPr>
            <w:rStyle w:val="a6"/>
            <w:bCs/>
            <w:noProof/>
            <w:lang w:eastAsia="ru-RU"/>
          </w:rPr>
          <w:t>.</w:t>
        </w:r>
        <w:r w:rsidR="003564C6" w:rsidRPr="003564C6">
          <w:rPr>
            <w:noProof/>
          </w:rPr>
          <w:tab/>
        </w:r>
        <w:r w:rsidR="003564C6" w:rsidRPr="003564C6">
          <w:rPr>
            <w:noProof/>
          </w:rPr>
          <w:fldChar w:fldCharType="begin"/>
        </w:r>
        <w:r w:rsidR="003564C6" w:rsidRPr="003564C6">
          <w:rPr>
            <w:noProof/>
          </w:rPr>
          <w:instrText xml:space="preserve"> PAGEREF _Toc99969583 \h </w:instrText>
        </w:r>
        <w:r w:rsidR="003564C6" w:rsidRPr="003564C6">
          <w:rPr>
            <w:noProof/>
          </w:rPr>
        </w:r>
        <w:r w:rsidR="003564C6" w:rsidRPr="003564C6">
          <w:rPr>
            <w:noProof/>
          </w:rPr>
          <w:fldChar w:fldCharType="separate"/>
        </w:r>
        <w:r w:rsidR="00AD1EDA">
          <w:rPr>
            <w:noProof/>
          </w:rPr>
          <w:t>21</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84" w:history="1">
        <w:r w:rsidR="003564C6" w:rsidRPr="003564C6">
          <w:rPr>
            <w:rStyle w:val="a6"/>
            <w:bCs/>
            <w:noProof/>
            <w:lang w:val="ru-RU"/>
          </w:rPr>
          <w:t>3) Зона инженерной инфраструктуры - 3.3.</w:t>
        </w:r>
        <w:r w:rsidR="003564C6" w:rsidRPr="003564C6">
          <w:rPr>
            <w:noProof/>
          </w:rPr>
          <w:tab/>
        </w:r>
        <w:r w:rsidR="003564C6" w:rsidRPr="003564C6">
          <w:rPr>
            <w:noProof/>
          </w:rPr>
          <w:fldChar w:fldCharType="begin"/>
        </w:r>
        <w:r w:rsidR="003564C6" w:rsidRPr="003564C6">
          <w:rPr>
            <w:noProof/>
          </w:rPr>
          <w:instrText xml:space="preserve"> PAGEREF _Toc99969584 \h </w:instrText>
        </w:r>
        <w:r w:rsidR="003564C6" w:rsidRPr="003564C6">
          <w:rPr>
            <w:noProof/>
          </w:rPr>
        </w:r>
        <w:r w:rsidR="003564C6" w:rsidRPr="003564C6">
          <w:rPr>
            <w:noProof/>
          </w:rPr>
          <w:fldChar w:fldCharType="separate"/>
        </w:r>
        <w:r w:rsidR="00AD1EDA">
          <w:rPr>
            <w:noProof/>
          </w:rPr>
          <w:t>23</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85" w:history="1">
        <w:r w:rsidR="003564C6" w:rsidRPr="003564C6">
          <w:rPr>
            <w:rStyle w:val="a6"/>
            <w:bCs/>
            <w:noProof/>
            <w:lang w:val="ru-RU"/>
          </w:rPr>
          <w:t>4) Зона транспортной инфраструктуры - 3.4.</w:t>
        </w:r>
        <w:r w:rsidR="003564C6" w:rsidRPr="003564C6">
          <w:rPr>
            <w:noProof/>
          </w:rPr>
          <w:tab/>
        </w:r>
        <w:r w:rsidR="003564C6" w:rsidRPr="003564C6">
          <w:rPr>
            <w:noProof/>
          </w:rPr>
          <w:fldChar w:fldCharType="begin"/>
        </w:r>
        <w:r w:rsidR="003564C6" w:rsidRPr="003564C6">
          <w:rPr>
            <w:noProof/>
          </w:rPr>
          <w:instrText xml:space="preserve"> PAGEREF _Toc99969585 \h </w:instrText>
        </w:r>
        <w:r w:rsidR="003564C6" w:rsidRPr="003564C6">
          <w:rPr>
            <w:noProof/>
          </w:rPr>
        </w:r>
        <w:r w:rsidR="003564C6" w:rsidRPr="003564C6">
          <w:rPr>
            <w:noProof/>
          </w:rPr>
          <w:fldChar w:fldCharType="separate"/>
        </w:r>
        <w:r w:rsidR="00AD1EDA">
          <w:rPr>
            <w:noProof/>
          </w:rPr>
          <w:t>24</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86" w:history="1">
        <w:r w:rsidR="003564C6" w:rsidRPr="003564C6">
          <w:rPr>
            <w:rStyle w:val="a6"/>
            <w:rFonts w:eastAsia="Times New Roman"/>
            <w:bCs/>
            <w:noProof/>
            <w:lang w:val="ru-RU"/>
          </w:rPr>
          <w:t>4</w:t>
        </w:r>
        <w:r w:rsidR="003564C6" w:rsidRPr="003564C6">
          <w:rPr>
            <w:rStyle w:val="a6"/>
            <w:rFonts w:eastAsia="Times New Roman"/>
            <w:bCs/>
            <w:noProof/>
          </w:rPr>
          <w:t xml:space="preserve">. Градостроительные регламенты. </w:t>
        </w:r>
        <w:r w:rsidR="003564C6" w:rsidRPr="003564C6">
          <w:rPr>
            <w:rStyle w:val="a6"/>
            <w:rFonts w:eastAsia="Times New Roman"/>
            <w:bCs/>
            <w:noProof/>
            <w:lang w:val="ru-RU"/>
          </w:rPr>
          <w:t>Зоны сельскохозяйственного использования.</w:t>
        </w:r>
        <w:r w:rsidR="003564C6" w:rsidRPr="003564C6">
          <w:rPr>
            <w:noProof/>
          </w:rPr>
          <w:tab/>
        </w:r>
        <w:r w:rsidR="003564C6" w:rsidRPr="003564C6">
          <w:rPr>
            <w:noProof/>
          </w:rPr>
          <w:fldChar w:fldCharType="begin"/>
        </w:r>
        <w:r w:rsidR="003564C6" w:rsidRPr="003564C6">
          <w:rPr>
            <w:noProof/>
          </w:rPr>
          <w:instrText xml:space="preserve"> PAGEREF _Toc99969586 \h </w:instrText>
        </w:r>
        <w:r w:rsidR="003564C6" w:rsidRPr="003564C6">
          <w:rPr>
            <w:noProof/>
          </w:rPr>
        </w:r>
        <w:r w:rsidR="003564C6" w:rsidRPr="003564C6">
          <w:rPr>
            <w:noProof/>
          </w:rPr>
          <w:fldChar w:fldCharType="separate"/>
        </w:r>
        <w:r w:rsidR="00AD1EDA">
          <w:rPr>
            <w:noProof/>
          </w:rPr>
          <w:t>25</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87" w:history="1">
        <w:r w:rsidR="003564C6" w:rsidRPr="003564C6">
          <w:rPr>
            <w:rStyle w:val="a6"/>
            <w:rFonts w:eastAsia="Times New Roman"/>
            <w:bCs/>
            <w:noProof/>
            <w:lang w:val="ru-RU"/>
          </w:rPr>
          <w:t xml:space="preserve">1) Зона садоводческих, огороднических или дачных некоммерческих объединений граждан - </w:t>
        </w:r>
        <w:r w:rsidR="003564C6" w:rsidRPr="00426B53">
          <w:rPr>
            <w:rStyle w:val="a6"/>
            <w:rFonts w:eastAsia="Times New Roman"/>
            <w:bCs/>
            <w:noProof/>
            <w:lang w:val="ru-RU"/>
          </w:rPr>
          <w:t>4.1.</w:t>
        </w:r>
        <w:r w:rsidR="003564C6" w:rsidRPr="003564C6">
          <w:rPr>
            <w:noProof/>
          </w:rPr>
          <w:tab/>
        </w:r>
        <w:r w:rsidR="003564C6" w:rsidRPr="003564C6">
          <w:rPr>
            <w:noProof/>
          </w:rPr>
          <w:fldChar w:fldCharType="begin"/>
        </w:r>
        <w:r w:rsidR="003564C6" w:rsidRPr="003564C6">
          <w:rPr>
            <w:noProof/>
          </w:rPr>
          <w:instrText xml:space="preserve"> PAGEREF _Toc99969587 \h </w:instrText>
        </w:r>
        <w:r w:rsidR="003564C6" w:rsidRPr="003564C6">
          <w:rPr>
            <w:noProof/>
          </w:rPr>
        </w:r>
        <w:r w:rsidR="003564C6" w:rsidRPr="003564C6">
          <w:rPr>
            <w:noProof/>
          </w:rPr>
          <w:fldChar w:fldCharType="separate"/>
        </w:r>
        <w:r w:rsidR="00AD1EDA">
          <w:rPr>
            <w:noProof/>
          </w:rPr>
          <w:t>25</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88" w:history="1">
        <w:r w:rsidR="003564C6" w:rsidRPr="003564C6">
          <w:rPr>
            <w:rStyle w:val="a6"/>
            <w:rFonts w:eastAsia="Times New Roman"/>
            <w:bCs/>
            <w:noProof/>
            <w:lang w:val="ru-RU"/>
          </w:rPr>
          <w:t>2) Зона сельскохозяйственного использования - 4.2.</w:t>
        </w:r>
        <w:r w:rsidR="003564C6" w:rsidRPr="003564C6">
          <w:rPr>
            <w:noProof/>
          </w:rPr>
          <w:tab/>
        </w:r>
        <w:r w:rsidR="003564C6" w:rsidRPr="003564C6">
          <w:rPr>
            <w:noProof/>
          </w:rPr>
          <w:fldChar w:fldCharType="begin"/>
        </w:r>
        <w:r w:rsidR="003564C6" w:rsidRPr="003564C6">
          <w:rPr>
            <w:noProof/>
          </w:rPr>
          <w:instrText xml:space="preserve"> PAGEREF _Toc99969588 \h </w:instrText>
        </w:r>
        <w:r w:rsidR="003564C6" w:rsidRPr="003564C6">
          <w:rPr>
            <w:noProof/>
          </w:rPr>
        </w:r>
        <w:r w:rsidR="003564C6" w:rsidRPr="003564C6">
          <w:rPr>
            <w:noProof/>
          </w:rPr>
          <w:fldChar w:fldCharType="separate"/>
        </w:r>
        <w:r w:rsidR="00AD1EDA">
          <w:rPr>
            <w:noProof/>
          </w:rPr>
          <w:t>26</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89" w:history="1">
        <w:r w:rsidR="003564C6" w:rsidRPr="003564C6">
          <w:rPr>
            <w:rStyle w:val="a6"/>
            <w:rFonts w:eastAsia="Times New Roman"/>
            <w:bCs/>
            <w:noProof/>
            <w:lang w:val="ru-RU"/>
          </w:rPr>
          <w:t>3) Производственная зона сельскохозяйственных предприятий - 4.4.</w:t>
        </w:r>
        <w:r w:rsidR="003564C6" w:rsidRPr="003564C6">
          <w:rPr>
            <w:noProof/>
          </w:rPr>
          <w:tab/>
        </w:r>
        <w:r w:rsidR="003564C6" w:rsidRPr="003564C6">
          <w:rPr>
            <w:noProof/>
          </w:rPr>
          <w:fldChar w:fldCharType="begin"/>
        </w:r>
        <w:r w:rsidR="003564C6" w:rsidRPr="003564C6">
          <w:rPr>
            <w:noProof/>
          </w:rPr>
          <w:instrText xml:space="preserve"> PAGEREF _Toc99969589 \h </w:instrText>
        </w:r>
        <w:r w:rsidR="003564C6" w:rsidRPr="003564C6">
          <w:rPr>
            <w:noProof/>
          </w:rPr>
        </w:r>
        <w:r w:rsidR="003564C6" w:rsidRPr="003564C6">
          <w:rPr>
            <w:noProof/>
          </w:rPr>
          <w:fldChar w:fldCharType="separate"/>
        </w:r>
        <w:r w:rsidR="00AD1EDA">
          <w:rPr>
            <w:noProof/>
          </w:rPr>
          <w:t>27</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90" w:history="1">
        <w:r w:rsidR="003564C6" w:rsidRPr="003564C6">
          <w:rPr>
            <w:rStyle w:val="a6"/>
            <w:rFonts w:eastAsia="Times New Roman"/>
            <w:bCs/>
            <w:noProof/>
          </w:rPr>
          <w:t xml:space="preserve">5. </w:t>
        </w:r>
        <w:r w:rsidR="003564C6" w:rsidRPr="003564C6">
          <w:rPr>
            <w:rStyle w:val="a6"/>
            <w:rFonts w:eastAsia="Times New Roman"/>
            <w:bCs/>
            <w:noProof/>
            <w:lang w:val="ru-RU"/>
          </w:rPr>
          <w:t xml:space="preserve">Градостроительные регламенты. </w:t>
        </w:r>
        <w:r w:rsidR="003564C6" w:rsidRPr="003564C6">
          <w:rPr>
            <w:rStyle w:val="a6"/>
            <w:rFonts w:eastAsia="Times New Roman"/>
            <w:bCs/>
            <w:noProof/>
          </w:rPr>
          <w:t>Зоны рекреационного назначения.</w:t>
        </w:r>
        <w:r w:rsidR="003564C6" w:rsidRPr="003564C6">
          <w:rPr>
            <w:noProof/>
          </w:rPr>
          <w:tab/>
        </w:r>
        <w:r w:rsidR="003564C6" w:rsidRPr="003564C6">
          <w:rPr>
            <w:noProof/>
          </w:rPr>
          <w:fldChar w:fldCharType="begin"/>
        </w:r>
        <w:r w:rsidR="003564C6" w:rsidRPr="003564C6">
          <w:rPr>
            <w:noProof/>
          </w:rPr>
          <w:instrText xml:space="preserve"> PAGEREF _Toc99969590 \h </w:instrText>
        </w:r>
        <w:r w:rsidR="003564C6" w:rsidRPr="003564C6">
          <w:rPr>
            <w:noProof/>
          </w:rPr>
        </w:r>
        <w:r w:rsidR="003564C6" w:rsidRPr="003564C6">
          <w:rPr>
            <w:noProof/>
          </w:rPr>
          <w:fldChar w:fldCharType="separate"/>
        </w:r>
        <w:r w:rsidR="00AD1EDA">
          <w:rPr>
            <w:noProof/>
          </w:rPr>
          <w:t>28</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91" w:history="1">
        <w:r w:rsidR="003564C6" w:rsidRPr="003564C6">
          <w:rPr>
            <w:rStyle w:val="a6"/>
            <w:bCs/>
            <w:noProof/>
          </w:rPr>
          <w:t>1) Зона озелененных территорий общего пользования (сады, лесопарки, парки, скверы, бульвары, городские леса) - 5.1.</w:t>
        </w:r>
        <w:r w:rsidR="003564C6" w:rsidRPr="003564C6">
          <w:rPr>
            <w:noProof/>
          </w:rPr>
          <w:tab/>
        </w:r>
        <w:r w:rsidR="003564C6" w:rsidRPr="003564C6">
          <w:rPr>
            <w:noProof/>
          </w:rPr>
          <w:fldChar w:fldCharType="begin"/>
        </w:r>
        <w:r w:rsidR="003564C6" w:rsidRPr="003564C6">
          <w:rPr>
            <w:noProof/>
          </w:rPr>
          <w:instrText xml:space="preserve"> PAGEREF _Toc99969591 \h </w:instrText>
        </w:r>
        <w:r w:rsidR="003564C6" w:rsidRPr="003564C6">
          <w:rPr>
            <w:noProof/>
          </w:rPr>
        </w:r>
        <w:r w:rsidR="003564C6" w:rsidRPr="003564C6">
          <w:rPr>
            <w:noProof/>
          </w:rPr>
          <w:fldChar w:fldCharType="separate"/>
        </w:r>
        <w:r w:rsidR="00AD1EDA">
          <w:rPr>
            <w:noProof/>
          </w:rPr>
          <w:t>28</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92" w:history="1">
        <w:r w:rsidR="003564C6" w:rsidRPr="003564C6">
          <w:rPr>
            <w:rStyle w:val="a6"/>
            <w:bCs/>
            <w:noProof/>
            <w:lang w:val="ru-RU"/>
          </w:rPr>
          <w:t>2)</w:t>
        </w:r>
        <w:r w:rsidR="003564C6" w:rsidRPr="003564C6">
          <w:rPr>
            <w:rStyle w:val="a6"/>
            <w:bCs/>
            <w:noProof/>
          </w:rPr>
          <w:t xml:space="preserve"> Зона о</w:t>
        </w:r>
        <w:r w:rsidR="003564C6" w:rsidRPr="003564C6">
          <w:rPr>
            <w:rStyle w:val="a6"/>
            <w:bCs/>
            <w:noProof/>
            <w:lang w:val="ru-RU"/>
          </w:rPr>
          <w:t>тдыха - 5.2.</w:t>
        </w:r>
        <w:r w:rsidR="003564C6" w:rsidRPr="003564C6">
          <w:rPr>
            <w:noProof/>
          </w:rPr>
          <w:tab/>
        </w:r>
        <w:r w:rsidR="003564C6" w:rsidRPr="003564C6">
          <w:rPr>
            <w:noProof/>
          </w:rPr>
          <w:fldChar w:fldCharType="begin"/>
        </w:r>
        <w:r w:rsidR="003564C6" w:rsidRPr="003564C6">
          <w:rPr>
            <w:noProof/>
          </w:rPr>
          <w:instrText xml:space="preserve"> PAGEREF _Toc99969592 \h </w:instrText>
        </w:r>
        <w:r w:rsidR="003564C6" w:rsidRPr="003564C6">
          <w:rPr>
            <w:noProof/>
          </w:rPr>
        </w:r>
        <w:r w:rsidR="003564C6" w:rsidRPr="003564C6">
          <w:rPr>
            <w:noProof/>
          </w:rPr>
          <w:fldChar w:fldCharType="separate"/>
        </w:r>
        <w:r w:rsidR="00AD1EDA">
          <w:rPr>
            <w:noProof/>
          </w:rPr>
          <w:t>29</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93" w:history="1">
        <w:r w:rsidR="003564C6" w:rsidRPr="003564C6">
          <w:rPr>
            <w:rStyle w:val="a6"/>
            <w:bCs/>
            <w:noProof/>
            <w:lang w:val="ru-RU" w:eastAsia="en-US"/>
          </w:rPr>
          <w:t>6</w:t>
        </w:r>
        <w:r w:rsidR="003564C6" w:rsidRPr="003564C6">
          <w:rPr>
            <w:rStyle w:val="a6"/>
            <w:rFonts w:eastAsia="Times New Roman"/>
            <w:bCs/>
            <w:noProof/>
          </w:rPr>
          <w:t>. Градостроительные регламенты.  Зоны специального назначения.</w:t>
        </w:r>
        <w:r w:rsidR="003564C6" w:rsidRPr="003564C6">
          <w:rPr>
            <w:noProof/>
          </w:rPr>
          <w:tab/>
        </w:r>
        <w:r w:rsidR="003564C6" w:rsidRPr="003564C6">
          <w:rPr>
            <w:noProof/>
          </w:rPr>
          <w:fldChar w:fldCharType="begin"/>
        </w:r>
        <w:r w:rsidR="003564C6" w:rsidRPr="003564C6">
          <w:rPr>
            <w:noProof/>
          </w:rPr>
          <w:instrText xml:space="preserve"> PAGEREF _Toc99969593 \h </w:instrText>
        </w:r>
        <w:r w:rsidR="003564C6" w:rsidRPr="003564C6">
          <w:rPr>
            <w:noProof/>
          </w:rPr>
        </w:r>
        <w:r w:rsidR="003564C6" w:rsidRPr="003564C6">
          <w:rPr>
            <w:noProof/>
          </w:rPr>
          <w:fldChar w:fldCharType="separate"/>
        </w:r>
        <w:r w:rsidR="00AD1EDA">
          <w:rPr>
            <w:noProof/>
          </w:rPr>
          <w:t>30</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94" w:history="1">
        <w:r w:rsidR="003564C6" w:rsidRPr="003564C6">
          <w:rPr>
            <w:rStyle w:val="a6"/>
            <w:bCs/>
            <w:noProof/>
            <w:lang w:val="ru-RU" w:eastAsia="en-US"/>
          </w:rPr>
          <w:t>1)</w:t>
        </w:r>
        <w:r w:rsidR="003564C6" w:rsidRPr="003564C6">
          <w:rPr>
            <w:rStyle w:val="a6"/>
            <w:rFonts w:eastAsia="Times New Roman"/>
            <w:bCs/>
            <w:noProof/>
          </w:rPr>
          <w:t xml:space="preserve">  Зона кладбищ - 6.1.</w:t>
        </w:r>
        <w:r w:rsidR="003564C6" w:rsidRPr="003564C6">
          <w:rPr>
            <w:noProof/>
          </w:rPr>
          <w:tab/>
        </w:r>
        <w:r w:rsidR="003564C6" w:rsidRPr="003564C6">
          <w:rPr>
            <w:noProof/>
          </w:rPr>
          <w:fldChar w:fldCharType="begin"/>
        </w:r>
        <w:r w:rsidR="003564C6" w:rsidRPr="003564C6">
          <w:rPr>
            <w:noProof/>
          </w:rPr>
          <w:instrText xml:space="preserve"> PAGEREF _Toc99969594 \h </w:instrText>
        </w:r>
        <w:r w:rsidR="003564C6" w:rsidRPr="003564C6">
          <w:rPr>
            <w:noProof/>
          </w:rPr>
        </w:r>
        <w:r w:rsidR="003564C6" w:rsidRPr="003564C6">
          <w:rPr>
            <w:noProof/>
          </w:rPr>
          <w:fldChar w:fldCharType="separate"/>
        </w:r>
        <w:r w:rsidR="00AD1EDA">
          <w:rPr>
            <w:noProof/>
          </w:rPr>
          <w:t>30</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95" w:history="1">
        <w:r w:rsidR="003564C6" w:rsidRPr="003564C6">
          <w:rPr>
            <w:rStyle w:val="a6"/>
            <w:bCs/>
            <w:noProof/>
            <w:lang w:val="ru-RU" w:eastAsia="en-US"/>
          </w:rPr>
          <w:t>2)</w:t>
        </w:r>
        <w:r w:rsidR="003564C6" w:rsidRPr="003564C6">
          <w:rPr>
            <w:rStyle w:val="a6"/>
            <w:rFonts w:eastAsia="Times New Roman"/>
            <w:bCs/>
            <w:noProof/>
          </w:rPr>
          <w:t xml:space="preserve">  Зона </w:t>
        </w:r>
        <w:r w:rsidR="003564C6" w:rsidRPr="003564C6">
          <w:rPr>
            <w:rStyle w:val="a6"/>
            <w:rFonts w:eastAsia="Times New Roman"/>
            <w:bCs/>
            <w:noProof/>
            <w:lang w:val="ru-RU"/>
          </w:rPr>
          <w:t>складирования и захоронения отходов - 6.3</w:t>
        </w:r>
        <w:r w:rsidR="003564C6" w:rsidRPr="003564C6">
          <w:rPr>
            <w:rStyle w:val="a6"/>
            <w:rFonts w:eastAsia="Times New Roman"/>
            <w:bCs/>
            <w:noProof/>
          </w:rPr>
          <w:t>.</w:t>
        </w:r>
        <w:r w:rsidR="003564C6" w:rsidRPr="003564C6">
          <w:rPr>
            <w:noProof/>
          </w:rPr>
          <w:tab/>
        </w:r>
        <w:r w:rsidR="003564C6" w:rsidRPr="003564C6">
          <w:rPr>
            <w:noProof/>
          </w:rPr>
          <w:fldChar w:fldCharType="begin"/>
        </w:r>
        <w:r w:rsidR="003564C6" w:rsidRPr="003564C6">
          <w:rPr>
            <w:noProof/>
          </w:rPr>
          <w:instrText xml:space="preserve"> PAGEREF _Toc99969595 \h </w:instrText>
        </w:r>
        <w:r w:rsidR="003564C6" w:rsidRPr="003564C6">
          <w:rPr>
            <w:noProof/>
          </w:rPr>
        </w:r>
        <w:r w:rsidR="003564C6" w:rsidRPr="003564C6">
          <w:rPr>
            <w:noProof/>
          </w:rPr>
          <w:fldChar w:fldCharType="separate"/>
        </w:r>
        <w:r w:rsidR="00AD1EDA">
          <w:rPr>
            <w:noProof/>
          </w:rPr>
          <w:t>31</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96" w:history="1">
        <w:r w:rsidR="003564C6" w:rsidRPr="003564C6">
          <w:rPr>
            <w:rStyle w:val="a6"/>
            <w:bCs/>
            <w:iCs/>
            <w:noProof/>
            <w:lang w:val="ru-RU"/>
          </w:rPr>
          <w:t>7</w:t>
        </w:r>
        <w:r w:rsidR="003564C6" w:rsidRPr="003564C6">
          <w:rPr>
            <w:rStyle w:val="a6"/>
            <w:bCs/>
            <w:iCs/>
            <w:noProof/>
          </w:rPr>
          <w:t xml:space="preserve">. </w:t>
        </w:r>
        <w:r w:rsidR="003564C6" w:rsidRPr="003564C6">
          <w:rPr>
            <w:rStyle w:val="a6"/>
            <w:bCs/>
            <w:iCs/>
            <w:noProof/>
            <w:shd w:val="clear" w:color="auto" w:fill="FFFFFF"/>
          </w:rPr>
          <w:t>Расчетные показатели минимально и максимального допустимого уровня обеспеченности территории объектами инфраструктур.</w:t>
        </w:r>
        <w:r w:rsidR="003564C6" w:rsidRPr="003564C6">
          <w:rPr>
            <w:noProof/>
          </w:rPr>
          <w:tab/>
        </w:r>
        <w:r w:rsidR="003564C6" w:rsidRPr="003564C6">
          <w:rPr>
            <w:noProof/>
          </w:rPr>
          <w:fldChar w:fldCharType="begin"/>
        </w:r>
        <w:r w:rsidR="003564C6" w:rsidRPr="003564C6">
          <w:rPr>
            <w:noProof/>
          </w:rPr>
          <w:instrText xml:space="preserve"> PAGEREF _Toc99969596 \h </w:instrText>
        </w:r>
        <w:r w:rsidR="003564C6" w:rsidRPr="003564C6">
          <w:rPr>
            <w:noProof/>
          </w:rPr>
        </w:r>
        <w:r w:rsidR="003564C6" w:rsidRPr="003564C6">
          <w:rPr>
            <w:noProof/>
          </w:rPr>
          <w:fldChar w:fldCharType="separate"/>
        </w:r>
        <w:r w:rsidR="00AD1EDA">
          <w:rPr>
            <w:noProof/>
          </w:rPr>
          <w:t>32</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97" w:history="1">
        <w:r w:rsidR="003564C6" w:rsidRPr="003564C6">
          <w:rPr>
            <w:rStyle w:val="a6"/>
            <w:bCs/>
            <w:noProof/>
            <w:lang w:val="ru-RU"/>
          </w:rPr>
          <w:t>8</w:t>
        </w:r>
        <w:r w:rsidR="003564C6" w:rsidRPr="003564C6">
          <w:rPr>
            <w:rStyle w:val="a6"/>
            <w:bCs/>
            <w:noProof/>
          </w:rPr>
          <w:t>. Земли, на которые градостроительные регламенты не устанавливаются.</w:t>
        </w:r>
        <w:r w:rsidR="003564C6" w:rsidRPr="003564C6">
          <w:rPr>
            <w:noProof/>
          </w:rPr>
          <w:tab/>
        </w:r>
        <w:r w:rsidR="003564C6" w:rsidRPr="003564C6">
          <w:rPr>
            <w:noProof/>
          </w:rPr>
          <w:fldChar w:fldCharType="begin"/>
        </w:r>
        <w:r w:rsidR="003564C6" w:rsidRPr="003564C6">
          <w:rPr>
            <w:noProof/>
          </w:rPr>
          <w:instrText xml:space="preserve"> PAGEREF _Toc99969597 \h </w:instrText>
        </w:r>
        <w:r w:rsidR="003564C6" w:rsidRPr="003564C6">
          <w:rPr>
            <w:noProof/>
          </w:rPr>
        </w:r>
        <w:r w:rsidR="003564C6" w:rsidRPr="003564C6">
          <w:rPr>
            <w:noProof/>
          </w:rPr>
          <w:fldChar w:fldCharType="separate"/>
        </w:r>
        <w:r w:rsidR="00AD1EDA">
          <w:rPr>
            <w:noProof/>
          </w:rPr>
          <w:t>32</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98" w:history="1">
        <w:r w:rsidR="003564C6" w:rsidRPr="003564C6">
          <w:rPr>
            <w:rStyle w:val="a6"/>
            <w:bCs/>
            <w:noProof/>
            <w:shd w:val="clear" w:color="auto" w:fill="FFFFFF"/>
            <w:lang w:val="ru-RU" w:eastAsia="en-US"/>
          </w:rPr>
          <w:t>8.1</w:t>
        </w:r>
        <w:r w:rsidR="003564C6" w:rsidRPr="003564C6">
          <w:rPr>
            <w:rStyle w:val="a6"/>
            <w:bCs/>
            <w:noProof/>
            <w:shd w:val="clear" w:color="auto" w:fill="FFFFFF"/>
          </w:rPr>
          <w:t xml:space="preserve">.  </w:t>
        </w:r>
        <w:r w:rsidR="003564C6" w:rsidRPr="003564C6">
          <w:rPr>
            <w:rStyle w:val="a6"/>
            <w:bCs/>
            <w:noProof/>
            <w:lang w:val="ru-RU" w:eastAsia="en-US"/>
          </w:rPr>
          <w:t>З</w:t>
        </w:r>
        <w:r w:rsidR="003564C6" w:rsidRPr="003564C6">
          <w:rPr>
            <w:rStyle w:val="a6"/>
            <w:bCs/>
            <w:noProof/>
          </w:rPr>
          <w:t>емли лесного фонда, стоящие на кадастровом учете.</w:t>
        </w:r>
        <w:r w:rsidR="003564C6" w:rsidRPr="003564C6">
          <w:rPr>
            <w:noProof/>
          </w:rPr>
          <w:tab/>
        </w:r>
        <w:r w:rsidR="003564C6" w:rsidRPr="003564C6">
          <w:rPr>
            <w:noProof/>
          </w:rPr>
          <w:fldChar w:fldCharType="begin"/>
        </w:r>
        <w:r w:rsidR="003564C6" w:rsidRPr="003564C6">
          <w:rPr>
            <w:noProof/>
          </w:rPr>
          <w:instrText xml:space="preserve"> PAGEREF _Toc99969598 \h </w:instrText>
        </w:r>
        <w:r w:rsidR="003564C6" w:rsidRPr="003564C6">
          <w:rPr>
            <w:noProof/>
          </w:rPr>
        </w:r>
        <w:r w:rsidR="003564C6" w:rsidRPr="003564C6">
          <w:rPr>
            <w:noProof/>
          </w:rPr>
          <w:fldChar w:fldCharType="separate"/>
        </w:r>
        <w:r w:rsidR="00AD1EDA">
          <w:rPr>
            <w:noProof/>
          </w:rPr>
          <w:t>32</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599" w:history="1">
        <w:r w:rsidR="003564C6" w:rsidRPr="003564C6">
          <w:rPr>
            <w:rStyle w:val="a6"/>
            <w:bCs/>
            <w:noProof/>
            <w:lang w:val="ru-RU"/>
          </w:rPr>
          <w:t>9</w:t>
        </w:r>
        <w:r w:rsidR="003564C6" w:rsidRPr="003564C6">
          <w:rPr>
            <w:rStyle w:val="a6"/>
            <w:bCs/>
            <w:noProof/>
          </w:rPr>
          <w:t>.  Зоны с особыми условиями использования.</w:t>
        </w:r>
        <w:r w:rsidR="003564C6" w:rsidRPr="003564C6">
          <w:rPr>
            <w:noProof/>
          </w:rPr>
          <w:tab/>
        </w:r>
        <w:r w:rsidR="003564C6" w:rsidRPr="003564C6">
          <w:rPr>
            <w:noProof/>
          </w:rPr>
          <w:fldChar w:fldCharType="begin"/>
        </w:r>
        <w:r w:rsidR="003564C6" w:rsidRPr="003564C6">
          <w:rPr>
            <w:noProof/>
          </w:rPr>
          <w:instrText xml:space="preserve"> PAGEREF _Toc99969599 \h </w:instrText>
        </w:r>
        <w:r w:rsidR="003564C6" w:rsidRPr="003564C6">
          <w:rPr>
            <w:noProof/>
          </w:rPr>
        </w:r>
        <w:r w:rsidR="003564C6" w:rsidRPr="003564C6">
          <w:rPr>
            <w:noProof/>
          </w:rPr>
          <w:fldChar w:fldCharType="separate"/>
        </w:r>
        <w:r w:rsidR="00AD1EDA">
          <w:rPr>
            <w:noProof/>
          </w:rPr>
          <w:t>32</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600" w:history="1">
        <w:r w:rsidR="003564C6" w:rsidRPr="003564C6">
          <w:rPr>
            <w:rStyle w:val="a6"/>
            <w:bCs/>
            <w:noProof/>
            <w:lang w:val="ru-RU"/>
          </w:rPr>
          <w:t>9</w:t>
        </w:r>
        <w:r w:rsidR="003564C6" w:rsidRPr="003564C6">
          <w:rPr>
            <w:rStyle w:val="a6"/>
            <w:bCs/>
            <w:noProof/>
          </w:rPr>
          <w:t>.1. Санитарно-защитные зоны предприятий и объектов.</w:t>
        </w:r>
        <w:r w:rsidR="003564C6" w:rsidRPr="003564C6">
          <w:rPr>
            <w:noProof/>
          </w:rPr>
          <w:tab/>
        </w:r>
        <w:r w:rsidR="003564C6" w:rsidRPr="003564C6">
          <w:rPr>
            <w:noProof/>
          </w:rPr>
          <w:fldChar w:fldCharType="begin"/>
        </w:r>
        <w:r w:rsidR="003564C6" w:rsidRPr="003564C6">
          <w:rPr>
            <w:noProof/>
          </w:rPr>
          <w:instrText xml:space="preserve"> PAGEREF _Toc99969600 \h </w:instrText>
        </w:r>
        <w:r w:rsidR="003564C6" w:rsidRPr="003564C6">
          <w:rPr>
            <w:noProof/>
          </w:rPr>
        </w:r>
        <w:r w:rsidR="003564C6" w:rsidRPr="003564C6">
          <w:rPr>
            <w:noProof/>
          </w:rPr>
          <w:fldChar w:fldCharType="separate"/>
        </w:r>
        <w:r w:rsidR="00AD1EDA">
          <w:rPr>
            <w:noProof/>
          </w:rPr>
          <w:t>33</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601" w:history="1">
        <w:r w:rsidR="003564C6" w:rsidRPr="003564C6">
          <w:rPr>
            <w:rStyle w:val="a6"/>
            <w:bCs/>
            <w:noProof/>
            <w:lang w:val="ru-RU"/>
          </w:rPr>
          <w:t>9</w:t>
        </w:r>
        <w:r w:rsidR="003564C6" w:rsidRPr="003564C6">
          <w:rPr>
            <w:rStyle w:val="a6"/>
            <w:bCs/>
            <w:noProof/>
          </w:rPr>
          <w:t>.2. Водоохранные и прибрежные зоны водных объектов.</w:t>
        </w:r>
        <w:r w:rsidR="003564C6" w:rsidRPr="003564C6">
          <w:rPr>
            <w:noProof/>
          </w:rPr>
          <w:tab/>
        </w:r>
        <w:r w:rsidR="003564C6" w:rsidRPr="003564C6">
          <w:rPr>
            <w:noProof/>
          </w:rPr>
          <w:fldChar w:fldCharType="begin"/>
        </w:r>
        <w:r w:rsidR="003564C6" w:rsidRPr="003564C6">
          <w:rPr>
            <w:noProof/>
          </w:rPr>
          <w:instrText xml:space="preserve"> PAGEREF _Toc99969601 \h </w:instrText>
        </w:r>
        <w:r w:rsidR="003564C6" w:rsidRPr="003564C6">
          <w:rPr>
            <w:noProof/>
          </w:rPr>
        </w:r>
        <w:r w:rsidR="003564C6" w:rsidRPr="003564C6">
          <w:rPr>
            <w:noProof/>
          </w:rPr>
          <w:fldChar w:fldCharType="separate"/>
        </w:r>
        <w:r w:rsidR="00AD1EDA">
          <w:rPr>
            <w:noProof/>
          </w:rPr>
          <w:t>33</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602" w:history="1">
        <w:r w:rsidR="003564C6" w:rsidRPr="003564C6">
          <w:rPr>
            <w:rStyle w:val="a6"/>
            <w:bCs/>
            <w:noProof/>
            <w:lang w:val="ru-RU" w:eastAsia="en-US"/>
          </w:rPr>
          <w:t>9</w:t>
        </w:r>
        <w:r w:rsidR="003564C6" w:rsidRPr="003564C6">
          <w:rPr>
            <w:rStyle w:val="a6"/>
            <w:bCs/>
            <w:noProof/>
          </w:rPr>
          <w:t>.</w:t>
        </w:r>
        <w:r w:rsidR="003564C6" w:rsidRPr="003564C6">
          <w:rPr>
            <w:rStyle w:val="a6"/>
            <w:bCs/>
            <w:noProof/>
            <w:lang w:val="ru-RU"/>
          </w:rPr>
          <w:t>3</w:t>
        </w:r>
        <w:r w:rsidR="003564C6" w:rsidRPr="003564C6">
          <w:rPr>
            <w:rStyle w:val="a6"/>
            <w:bCs/>
            <w:noProof/>
          </w:rPr>
          <w:t>. Охранная зона инженерных сетей и сооружений.</w:t>
        </w:r>
        <w:r w:rsidR="003564C6" w:rsidRPr="003564C6">
          <w:rPr>
            <w:noProof/>
          </w:rPr>
          <w:tab/>
        </w:r>
        <w:r w:rsidR="003564C6" w:rsidRPr="003564C6">
          <w:rPr>
            <w:noProof/>
          </w:rPr>
          <w:fldChar w:fldCharType="begin"/>
        </w:r>
        <w:r w:rsidR="003564C6" w:rsidRPr="003564C6">
          <w:rPr>
            <w:noProof/>
          </w:rPr>
          <w:instrText xml:space="preserve"> PAGEREF _Toc99969602 \h </w:instrText>
        </w:r>
        <w:r w:rsidR="003564C6" w:rsidRPr="003564C6">
          <w:rPr>
            <w:noProof/>
          </w:rPr>
        </w:r>
        <w:r w:rsidR="003564C6" w:rsidRPr="003564C6">
          <w:rPr>
            <w:noProof/>
          </w:rPr>
          <w:fldChar w:fldCharType="separate"/>
        </w:r>
        <w:r w:rsidR="00AD1EDA">
          <w:rPr>
            <w:noProof/>
          </w:rPr>
          <w:t>34</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603" w:history="1">
        <w:r w:rsidR="003564C6" w:rsidRPr="003564C6">
          <w:rPr>
            <w:rStyle w:val="a6"/>
            <w:rFonts w:eastAsia="Arial"/>
            <w:bCs/>
            <w:noProof/>
            <w:shd w:val="clear" w:color="auto" w:fill="FFFFFF"/>
            <w:lang w:val="ru-RU" w:eastAsia="en-US"/>
          </w:rPr>
          <w:t xml:space="preserve">9.4. </w:t>
        </w:r>
        <w:r w:rsidR="003564C6" w:rsidRPr="003564C6">
          <w:rPr>
            <w:rStyle w:val="a6"/>
            <w:rFonts w:eastAsia="Arial"/>
            <w:bCs/>
            <w:iCs/>
            <w:noProof/>
            <w:shd w:val="clear" w:color="auto" w:fill="FFFFFF"/>
            <w:lang w:val="ru-RU" w:eastAsia="en-US"/>
          </w:rPr>
          <w:t>Зона санитарной охраны источников питьевого водоснабжения.</w:t>
        </w:r>
        <w:r w:rsidR="003564C6" w:rsidRPr="003564C6">
          <w:rPr>
            <w:noProof/>
          </w:rPr>
          <w:tab/>
        </w:r>
        <w:r w:rsidR="003564C6" w:rsidRPr="003564C6">
          <w:rPr>
            <w:noProof/>
          </w:rPr>
          <w:fldChar w:fldCharType="begin"/>
        </w:r>
        <w:r w:rsidR="003564C6" w:rsidRPr="003564C6">
          <w:rPr>
            <w:noProof/>
          </w:rPr>
          <w:instrText xml:space="preserve"> PAGEREF _Toc99969603 \h </w:instrText>
        </w:r>
        <w:r w:rsidR="003564C6" w:rsidRPr="003564C6">
          <w:rPr>
            <w:noProof/>
          </w:rPr>
        </w:r>
        <w:r w:rsidR="003564C6" w:rsidRPr="003564C6">
          <w:rPr>
            <w:noProof/>
          </w:rPr>
          <w:fldChar w:fldCharType="separate"/>
        </w:r>
        <w:r w:rsidR="00AD1EDA">
          <w:rPr>
            <w:noProof/>
          </w:rPr>
          <w:t>34</w:t>
        </w:r>
        <w:r w:rsidR="003564C6" w:rsidRPr="003564C6">
          <w:rPr>
            <w:noProof/>
          </w:rPr>
          <w:fldChar w:fldCharType="end"/>
        </w:r>
      </w:hyperlink>
    </w:p>
    <w:p w:rsidR="003564C6" w:rsidRPr="002D2B9B" w:rsidRDefault="0011168C" w:rsidP="003564C6">
      <w:pPr>
        <w:pStyle w:val="1b"/>
        <w:tabs>
          <w:tab w:val="right" w:leader="dot" w:pos="9911"/>
        </w:tabs>
        <w:ind w:firstLine="0"/>
        <w:rPr>
          <w:rFonts w:ascii="Calibri" w:eastAsia="Times New Roman" w:hAnsi="Calibri"/>
          <w:noProof/>
          <w:sz w:val="22"/>
          <w:szCs w:val="22"/>
          <w:lang w:val="ru-RU" w:eastAsia="ru-RU"/>
        </w:rPr>
      </w:pPr>
      <w:hyperlink w:anchor="_Toc99969604" w:history="1">
        <w:r w:rsidR="003564C6" w:rsidRPr="003564C6">
          <w:rPr>
            <w:rStyle w:val="a6"/>
            <w:rFonts w:eastAsia="Arial"/>
            <w:bCs/>
            <w:noProof/>
            <w:lang w:val="ru-RU" w:eastAsia="en-US"/>
          </w:rPr>
          <w:t>Статья 12. Территории зон охраны объектов культурного наследия.</w:t>
        </w:r>
        <w:r w:rsidR="003564C6" w:rsidRPr="003564C6">
          <w:rPr>
            <w:noProof/>
          </w:rPr>
          <w:tab/>
        </w:r>
        <w:r w:rsidR="003564C6" w:rsidRPr="003564C6">
          <w:rPr>
            <w:noProof/>
          </w:rPr>
          <w:fldChar w:fldCharType="begin"/>
        </w:r>
        <w:r w:rsidR="003564C6" w:rsidRPr="003564C6">
          <w:rPr>
            <w:noProof/>
          </w:rPr>
          <w:instrText xml:space="preserve"> PAGEREF _Toc99969604 \h </w:instrText>
        </w:r>
        <w:r w:rsidR="003564C6" w:rsidRPr="003564C6">
          <w:rPr>
            <w:noProof/>
          </w:rPr>
        </w:r>
        <w:r w:rsidR="003564C6" w:rsidRPr="003564C6">
          <w:rPr>
            <w:noProof/>
          </w:rPr>
          <w:fldChar w:fldCharType="separate"/>
        </w:r>
        <w:r w:rsidR="00AD1EDA">
          <w:rPr>
            <w:noProof/>
          </w:rPr>
          <w:t>35</w:t>
        </w:r>
        <w:r w:rsidR="003564C6" w:rsidRPr="003564C6">
          <w:rPr>
            <w:noProof/>
          </w:rPr>
          <w:fldChar w:fldCharType="end"/>
        </w:r>
      </w:hyperlink>
    </w:p>
    <w:p w:rsidR="002D2B9B" w:rsidRDefault="002D2B9B">
      <w:pPr>
        <w:pStyle w:val="Main0"/>
        <w:rPr>
          <w:rFonts w:ascii="Calibri" w:eastAsia="Times New Roman" w:hAnsi="Calibri" w:cs="Calibri"/>
          <w:color w:val="000000"/>
        </w:rPr>
      </w:pPr>
      <w:r>
        <w:fldChar w:fldCharType="end"/>
      </w: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30653" w:rsidRDefault="00230653">
      <w:pPr>
        <w:rPr>
          <w:rFonts w:ascii="Calibri" w:eastAsia="Times New Roman" w:hAnsi="Calibri" w:cs="Calibri"/>
          <w:color w:val="000000"/>
          <w:sz w:val="28"/>
          <w:szCs w:val="28"/>
        </w:rPr>
      </w:pPr>
    </w:p>
    <w:p w:rsidR="002D2B9B" w:rsidRDefault="002D2B9B">
      <w:pPr>
        <w:rPr>
          <w:rFonts w:ascii="Calibri" w:eastAsia="Times New Roman" w:hAnsi="Calibri" w:cs="Calibri"/>
          <w:color w:val="000000"/>
          <w:sz w:val="28"/>
          <w:szCs w:val="28"/>
        </w:rPr>
      </w:pPr>
    </w:p>
    <w:p w:rsidR="002D2B9B" w:rsidRDefault="002D2B9B">
      <w:pPr>
        <w:pStyle w:val="1"/>
        <w:keepLines/>
        <w:tabs>
          <w:tab w:val="clear" w:pos="0"/>
        </w:tabs>
        <w:ind w:firstLine="709"/>
        <w:jc w:val="both"/>
      </w:pPr>
      <w:bookmarkStart w:id="1" w:name="_Toc99969562"/>
      <w:r>
        <w:rPr>
          <w:rFonts w:eastAsia="Arial"/>
          <w:b/>
          <w:bCs/>
          <w:shd w:val="clear" w:color="auto" w:fill="FFFFFF"/>
          <w:lang w:val="ru-RU" w:eastAsia="en-US"/>
        </w:rPr>
        <w:lastRenderedPageBreak/>
        <w:t xml:space="preserve">Раздел 1. Порядок применения и внесения изменений в </w:t>
      </w:r>
      <w:r w:rsidR="00C21B05">
        <w:rPr>
          <w:rFonts w:eastAsia="Arial"/>
          <w:b/>
          <w:bCs/>
          <w:color w:val="000000"/>
          <w:shd w:val="clear" w:color="auto" w:fill="FFFFFF"/>
          <w:lang w:val="ru-RU" w:eastAsia="en-US"/>
        </w:rPr>
        <w:t>п</w:t>
      </w:r>
      <w:r>
        <w:rPr>
          <w:rFonts w:eastAsia="Arial"/>
          <w:b/>
          <w:bCs/>
          <w:shd w:val="clear" w:color="auto" w:fill="FFFFFF"/>
          <w:lang w:val="ru-RU" w:eastAsia="en-US"/>
        </w:rPr>
        <w:t xml:space="preserve">равила землепользования и застройки муниципального образования - </w:t>
      </w:r>
      <w:proofErr w:type="spellStart"/>
      <w:r>
        <w:rPr>
          <w:rFonts w:eastAsia="Arial"/>
          <w:b/>
          <w:bCs/>
          <w:color w:val="000000"/>
          <w:shd w:val="clear" w:color="auto" w:fill="FFFFFF"/>
          <w:lang w:val="ru-RU" w:eastAsia="en-US"/>
        </w:rPr>
        <w:t>Ухоловское</w:t>
      </w:r>
      <w:proofErr w:type="spellEnd"/>
      <w:r>
        <w:rPr>
          <w:rFonts w:eastAsia="Arial"/>
          <w:b/>
          <w:bCs/>
          <w:shd w:val="clear" w:color="auto" w:fill="FFFFFF"/>
          <w:lang w:val="ru-RU" w:eastAsia="en-US"/>
        </w:rPr>
        <w:t xml:space="preserve"> </w:t>
      </w:r>
      <w:r>
        <w:rPr>
          <w:rFonts w:eastAsia="Arial"/>
          <w:b/>
          <w:bCs/>
          <w:color w:val="000000"/>
          <w:shd w:val="clear" w:color="auto" w:fill="FFFFFF"/>
          <w:lang w:val="ru-RU" w:eastAsia="en-US"/>
        </w:rPr>
        <w:t>городское</w:t>
      </w:r>
      <w:r>
        <w:rPr>
          <w:rFonts w:eastAsia="Arial"/>
          <w:b/>
          <w:bCs/>
          <w:shd w:val="clear" w:color="auto" w:fill="FFFFFF"/>
          <w:lang w:val="ru-RU" w:eastAsia="en-US"/>
        </w:rPr>
        <w:t xml:space="preserve"> поселение </w:t>
      </w:r>
      <w:proofErr w:type="spellStart"/>
      <w:r>
        <w:rPr>
          <w:rFonts w:eastAsia="Arial"/>
          <w:b/>
          <w:bCs/>
          <w:color w:val="000000"/>
          <w:shd w:val="clear" w:color="auto" w:fill="FFFFFF"/>
          <w:lang w:val="ru-RU" w:eastAsia="en-US"/>
        </w:rPr>
        <w:t>Ухоловского</w:t>
      </w:r>
      <w:proofErr w:type="spellEnd"/>
      <w:r>
        <w:rPr>
          <w:rFonts w:eastAsia="Arial"/>
          <w:b/>
          <w:bCs/>
          <w:shd w:val="clear" w:color="auto" w:fill="FFFFFF"/>
          <w:lang w:val="ru-RU" w:eastAsia="en-US"/>
        </w:rPr>
        <w:t xml:space="preserve"> муниципального района Рязанской области.</w:t>
      </w:r>
      <w:bookmarkEnd w:id="1"/>
      <w:r>
        <w:rPr>
          <w:rFonts w:eastAsia="Arial"/>
          <w:b/>
          <w:bCs/>
          <w:shd w:val="clear" w:color="auto" w:fill="FFFFFF"/>
          <w:lang w:val="ru-RU" w:eastAsia="en-US"/>
        </w:rPr>
        <w:t xml:space="preserve"> </w:t>
      </w:r>
    </w:p>
    <w:p w:rsidR="002D2B9B" w:rsidRDefault="002D2B9B">
      <w:pPr>
        <w:rPr>
          <w:rFonts w:eastAsia="Arial"/>
          <w:b/>
          <w:bCs/>
          <w:shd w:val="clear" w:color="auto" w:fill="FFFFFF"/>
          <w:lang w:eastAsia="en-US"/>
        </w:rPr>
      </w:pPr>
    </w:p>
    <w:p w:rsidR="002D2B9B" w:rsidRDefault="002D2B9B" w:rsidP="00C21B05">
      <w:pPr>
        <w:pStyle w:val="1"/>
        <w:tabs>
          <w:tab w:val="clear" w:pos="0"/>
        </w:tabs>
        <w:ind w:firstLine="709"/>
        <w:jc w:val="both"/>
      </w:pPr>
      <w:bookmarkStart w:id="2" w:name="_Toc99969563"/>
      <w:r>
        <w:rPr>
          <w:b/>
          <w:bCs/>
        </w:rPr>
        <w:t>Статья 1. Ос</w:t>
      </w:r>
      <w:r w:rsidR="00C21B05">
        <w:rPr>
          <w:b/>
          <w:bCs/>
        </w:rPr>
        <w:t xml:space="preserve">новные понятия, используемые в </w:t>
      </w:r>
      <w:r w:rsidR="00C21B05">
        <w:rPr>
          <w:b/>
          <w:bCs/>
          <w:lang w:val="ru-RU"/>
        </w:rPr>
        <w:t>п</w:t>
      </w:r>
      <w:proofErr w:type="spellStart"/>
      <w:r>
        <w:rPr>
          <w:b/>
          <w:bCs/>
        </w:rPr>
        <w:t>равилах</w:t>
      </w:r>
      <w:proofErr w:type="spellEnd"/>
      <w:r>
        <w:rPr>
          <w:b/>
          <w:bCs/>
        </w:rPr>
        <w:t xml:space="preserve"> землепользования и застройки.</w:t>
      </w:r>
      <w:bookmarkEnd w:id="2"/>
    </w:p>
    <w:p w:rsidR="002D2B9B" w:rsidRDefault="002D2B9B" w:rsidP="00C21B05"/>
    <w:p w:rsidR="002D2B9B" w:rsidRDefault="005D411A" w:rsidP="00C21B05">
      <w:pPr>
        <w:keepLines/>
      </w:pPr>
      <w:r>
        <w:rPr>
          <w:sz w:val="28"/>
          <w:szCs w:val="28"/>
        </w:rPr>
        <w:t>В настоящих п</w:t>
      </w:r>
      <w:r w:rsidR="002D2B9B">
        <w:rPr>
          <w:sz w:val="28"/>
          <w:szCs w:val="28"/>
        </w:rPr>
        <w:t xml:space="preserve">равилах </w:t>
      </w:r>
      <w:r w:rsidR="002D2B9B">
        <w:rPr>
          <w:sz w:val="28"/>
          <w:szCs w:val="28"/>
          <w:shd w:val="clear" w:color="auto" w:fill="FFFFFF"/>
        </w:rPr>
        <w:t xml:space="preserve">землепользования и застройки </w:t>
      </w:r>
      <w:r w:rsidR="00C21B05">
        <w:rPr>
          <w:rFonts w:eastAsia="Arial"/>
          <w:sz w:val="28"/>
          <w:szCs w:val="28"/>
          <w:shd w:val="clear" w:color="auto" w:fill="FFFFFF"/>
          <w:lang w:eastAsia="en-US"/>
        </w:rPr>
        <w:t>муниципального образования –</w:t>
      </w:r>
      <w:r w:rsidR="002D2B9B">
        <w:rPr>
          <w:rFonts w:eastAsia="Arial"/>
          <w:sz w:val="28"/>
          <w:szCs w:val="28"/>
          <w:shd w:val="clear" w:color="auto" w:fill="FFFFFF"/>
          <w:lang w:eastAsia="en-US"/>
        </w:rPr>
        <w:t xml:space="preserve"> </w:t>
      </w:r>
      <w:proofErr w:type="spellStart"/>
      <w:r w:rsidR="002D2B9B">
        <w:rPr>
          <w:rFonts w:eastAsia="Arial"/>
          <w:color w:val="000000"/>
          <w:sz w:val="28"/>
          <w:szCs w:val="28"/>
          <w:shd w:val="clear" w:color="auto" w:fill="FFFFFF"/>
          <w:lang w:eastAsia="en-US"/>
        </w:rPr>
        <w:t>Ухоловское</w:t>
      </w:r>
      <w:proofErr w:type="spellEnd"/>
      <w:r w:rsidR="002D2B9B">
        <w:rPr>
          <w:rFonts w:eastAsia="Arial"/>
          <w:sz w:val="28"/>
          <w:szCs w:val="28"/>
          <w:shd w:val="clear" w:color="auto" w:fill="FFFFFF"/>
          <w:lang w:eastAsia="en-US"/>
        </w:rPr>
        <w:t xml:space="preserve"> </w:t>
      </w:r>
      <w:r w:rsidR="002D2B9B">
        <w:rPr>
          <w:rFonts w:eastAsia="Arial"/>
          <w:color w:val="000000"/>
          <w:sz w:val="28"/>
          <w:szCs w:val="28"/>
          <w:shd w:val="clear" w:color="auto" w:fill="FFFFFF"/>
          <w:lang w:eastAsia="en-US"/>
        </w:rPr>
        <w:t>городское</w:t>
      </w:r>
      <w:r w:rsidR="002D2B9B">
        <w:rPr>
          <w:rFonts w:eastAsia="Arial"/>
          <w:sz w:val="28"/>
          <w:szCs w:val="28"/>
          <w:shd w:val="clear" w:color="auto" w:fill="FFFFFF"/>
          <w:lang w:eastAsia="en-US"/>
        </w:rPr>
        <w:t xml:space="preserve"> поселение </w:t>
      </w:r>
      <w:proofErr w:type="spellStart"/>
      <w:r w:rsidR="002D2B9B">
        <w:rPr>
          <w:rFonts w:eastAsia="Arial"/>
          <w:color w:val="000000"/>
          <w:sz w:val="28"/>
          <w:szCs w:val="28"/>
          <w:shd w:val="clear" w:color="auto" w:fill="FFFFFF"/>
          <w:lang w:eastAsia="en-US"/>
        </w:rPr>
        <w:t>Ухоловского</w:t>
      </w:r>
      <w:proofErr w:type="spellEnd"/>
      <w:r w:rsidR="002D2B9B">
        <w:rPr>
          <w:rFonts w:eastAsia="Arial"/>
          <w:sz w:val="28"/>
          <w:szCs w:val="28"/>
          <w:shd w:val="clear" w:color="auto" w:fill="FFFFFF"/>
          <w:lang w:eastAsia="en-US"/>
        </w:rPr>
        <w:t xml:space="preserve"> муниципального р</w:t>
      </w:r>
      <w:r w:rsidR="00C21B05">
        <w:rPr>
          <w:rFonts w:eastAsia="Arial"/>
          <w:sz w:val="28"/>
          <w:szCs w:val="28"/>
          <w:shd w:val="clear" w:color="auto" w:fill="FFFFFF"/>
          <w:lang w:eastAsia="en-US"/>
        </w:rPr>
        <w:t>айона Рязанской области (далее – п</w:t>
      </w:r>
      <w:r w:rsidR="002D2B9B">
        <w:rPr>
          <w:rFonts w:eastAsia="Arial"/>
          <w:sz w:val="28"/>
          <w:szCs w:val="28"/>
          <w:shd w:val="clear" w:color="auto" w:fill="FFFFFF"/>
          <w:lang w:eastAsia="en-US"/>
        </w:rPr>
        <w:t xml:space="preserve">равила землепользования и застройки) </w:t>
      </w:r>
      <w:r w:rsidR="002D2B9B">
        <w:rPr>
          <w:sz w:val="28"/>
          <w:szCs w:val="28"/>
          <w:shd w:val="clear" w:color="auto" w:fill="FFFFFF"/>
        </w:rPr>
        <w:t>используются понятия и определен</w:t>
      </w:r>
      <w:r w:rsidR="00E77DD2">
        <w:rPr>
          <w:sz w:val="28"/>
          <w:szCs w:val="28"/>
          <w:shd w:val="clear" w:color="auto" w:fill="FFFFFF"/>
        </w:rPr>
        <w:t xml:space="preserve">ия, содержащиеся в статье </w:t>
      </w:r>
      <w:r w:rsidR="002D2B9B">
        <w:rPr>
          <w:sz w:val="28"/>
          <w:szCs w:val="28"/>
          <w:shd w:val="clear" w:color="auto" w:fill="FFFFFF"/>
        </w:rPr>
        <w:t>1 Градостроительного кодекса Российской Федерации.</w:t>
      </w:r>
    </w:p>
    <w:p w:rsidR="002D2B9B" w:rsidRDefault="002D2B9B" w:rsidP="00C21B05">
      <w:pPr>
        <w:pStyle w:val="Main0"/>
        <w:rPr>
          <w:shd w:val="clear" w:color="auto" w:fill="FFFFFF"/>
        </w:rPr>
      </w:pPr>
    </w:p>
    <w:p w:rsidR="002D2B9B" w:rsidRDefault="000E3128" w:rsidP="00C21B05">
      <w:pPr>
        <w:pStyle w:val="1"/>
        <w:tabs>
          <w:tab w:val="clear" w:pos="0"/>
        </w:tabs>
        <w:ind w:firstLine="709"/>
        <w:jc w:val="both"/>
      </w:pPr>
      <w:bookmarkStart w:id="3" w:name="_Toc99969564"/>
      <w:r>
        <w:rPr>
          <w:b/>
          <w:bCs/>
        </w:rPr>
        <w:t xml:space="preserve">Статья 2. Положение </w:t>
      </w:r>
      <w:r w:rsidR="002D2B9B">
        <w:rPr>
          <w:b/>
          <w:bCs/>
        </w:rPr>
        <w:t>о регулировании землепользования и застройки.</w:t>
      </w:r>
      <w:bookmarkEnd w:id="3"/>
    </w:p>
    <w:p w:rsidR="002D2B9B" w:rsidRDefault="002D2B9B" w:rsidP="00C21B05">
      <w:pPr>
        <w:rPr>
          <w:sz w:val="28"/>
          <w:szCs w:val="28"/>
        </w:rPr>
      </w:pPr>
    </w:p>
    <w:p w:rsidR="002D2B9B" w:rsidRDefault="002D2B9B" w:rsidP="00C21B05">
      <w:r>
        <w:rPr>
          <w:color w:val="000000"/>
          <w:sz w:val="28"/>
          <w:szCs w:val="28"/>
          <w:shd w:val="clear" w:color="auto" w:fill="FFFFFF"/>
        </w:rPr>
        <w:t>В соответствии со статьей 32 Градостроительного кодекса Российской Федерации правила землепользования и застройки утверждаются представительным органом местного самоуправления.</w:t>
      </w:r>
    </w:p>
    <w:p w:rsidR="002D2B9B" w:rsidRDefault="002D2B9B" w:rsidP="00C21B05">
      <w:pPr>
        <w:pStyle w:val="afa"/>
      </w:pPr>
      <w:r>
        <w:rPr>
          <w:color w:val="000000"/>
          <w:sz w:val="28"/>
          <w:szCs w:val="28"/>
          <w:shd w:val="clear" w:color="auto" w:fill="FFFFFF"/>
        </w:rPr>
        <w:t>В соответствии с Законом Рязанской области от 28.12.2018 № 106-ОЗ «О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 полномочия органов местного самоуправления по принятию решения</w:t>
      </w:r>
      <w:r w:rsidR="000E3128">
        <w:rPr>
          <w:color w:val="000000"/>
          <w:sz w:val="28"/>
          <w:szCs w:val="28"/>
          <w:shd w:val="clear" w:color="auto" w:fill="FFFFFF"/>
          <w:lang w:val="ru-RU"/>
        </w:rPr>
        <w:br/>
      </w:r>
      <w:r>
        <w:rPr>
          <w:color w:val="000000"/>
          <w:sz w:val="28"/>
          <w:szCs w:val="28"/>
          <w:shd w:val="clear" w:color="auto" w:fill="FFFFFF"/>
        </w:rPr>
        <w:t>о подготовке проекта правил землепользования и застройки, утверждению состава и порядка деятельности комиссии по подготовке проекта правил землепользования и застройки, принятию решения о проведении общественных обсуждений или публичных слушаний, принятию решения об утверждении правил землепользования и застройки или о необходимости их доработки, внесению изменений в правила землепользования и застройки осуществляет ц</w:t>
      </w:r>
      <w:r>
        <w:rPr>
          <w:rFonts w:eastAsia="Times New Roman"/>
          <w:color w:val="000000"/>
          <w:sz w:val="28"/>
          <w:szCs w:val="28"/>
          <w:shd w:val="clear" w:color="auto" w:fill="FFFFFF"/>
          <w:lang w:val="ru-RU" w:bidi="hi-IN"/>
        </w:rPr>
        <w:t>ентральный исполнительный орган государственной власти Рязанской области, уполномоченный в сфере градостроительной деятельности.</w:t>
      </w:r>
    </w:p>
    <w:p w:rsidR="002D2B9B" w:rsidRDefault="002D2B9B" w:rsidP="00C21B05">
      <w:pPr>
        <w:pStyle w:val="afa"/>
        <w:keepLines/>
      </w:pPr>
      <w:r>
        <w:rPr>
          <w:sz w:val="28"/>
          <w:szCs w:val="28"/>
          <w:shd w:val="clear" w:color="auto" w:fill="FFFFFF"/>
        </w:rPr>
        <w:t xml:space="preserve">В соответствии с постановлением Правительства Рязанской области </w:t>
      </w:r>
      <w:r w:rsidR="00243929">
        <w:rPr>
          <w:sz w:val="28"/>
          <w:szCs w:val="28"/>
          <w:shd w:val="clear" w:color="auto" w:fill="FFFFFF"/>
          <w:lang w:val="ru-RU"/>
        </w:rPr>
        <w:br/>
      </w:r>
      <w:r>
        <w:rPr>
          <w:sz w:val="28"/>
          <w:szCs w:val="28"/>
          <w:shd w:val="clear" w:color="auto" w:fill="FFFFFF"/>
        </w:rPr>
        <w:t>от 06.08.2008 № 153 «Об утверждении Положения о главном управлении архитектуры и градостроительства Рязанской области» центральным исполнительным органом государственной власти Рязанской области, уполномоченным в сфере градостроительной деятельности, является главное управление архитектуры и градостроительства Рязанской области.</w:t>
      </w:r>
    </w:p>
    <w:p w:rsidR="002D2B9B" w:rsidRDefault="002D2B9B" w:rsidP="00C21B05">
      <w:pPr>
        <w:pStyle w:val="afa"/>
        <w:rPr>
          <w:sz w:val="28"/>
          <w:szCs w:val="28"/>
          <w:shd w:val="clear" w:color="auto" w:fill="FFFFFF"/>
        </w:rPr>
      </w:pPr>
    </w:p>
    <w:p w:rsidR="002D2B9B" w:rsidRDefault="002D2B9B" w:rsidP="00C21B05">
      <w:pPr>
        <w:pStyle w:val="afa"/>
        <w:rPr>
          <w:sz w:val="28"/>
          <w:szCs w:val="28"/>
          <w:shd w:val="clear" w:color="auto" w:fill="FFFFFF"/>
          <w:lang w:val="ru-RU"/>
        </w:rPr>
      </w:pPr>
    </w:p>
    <w:p w:rsidR="00243929" w:rsidRPr="00243929" w:rsidRDefault="00243929" w:rsidP="00C21B05">
      <w:pPr>
        <w:pStyle w:val="afa"/>
        <w:rPr>
          <w:sz w:val="28"/>
          <w:szCs w:val="28"/>
          <w:shd w:val="clear" w:color="auto" w:fill="FFFFFF"/>
          <w:lang w:val="ru-RU"/>
        </w:rPr>
      </w:pPr>
    </w:p>
    <w:p w:rsidR="002D2B9B" w:rsidRDefault="002D2B9B" w:rsidP="00C21B05">
      <w:pPr>
        <w:pStyle w:val="afa"/>
        <w:rPr>
          <w:sz w:val="28"/>
          <w:szCs w:val="28"/>
          <w:shd w:val="clear" w:color="auto" w:fill="FFFFFF"/>
        </w:rPr>
      </w:pPr>
    </w:p>
    <w:p w:rsidR="002D2B9B" w:rsidRDefault="002D2B9B" w:rsidP="00C21B05">
      <w:pPr>
        <w:pStyle w:val="1"/>
        <w:tabs>
          <w:tab w:val="clear" w:pos="0"/>
        </w:tabs>
        <w:ind w:firstLine="709"/>
        <w:jc w:val="both"/>
      </w:pPr>
      <w:bookmarkStart w:id="4" w:name="_Toc99969565"/>
      <w:r>
        <w:rPr>
          <w:b/>
          <w:bCs/>
        </w:rPr>
        <w:lastRenderedPageBreak/>
        <w:t>Статья 3.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4"/>
    </w:p>
    <w:p w:rsidR="002D2B9B" w:rsidRDefault="002D2B9B" w:rsidP="00C21B05">
      <w:pPr>
        <w:rPr>
          <w:sz w:val="28"/>
          <w:szCs w:val="28"/>
        </w:rPr>
      </w:pPr>
    </w:p>
    <w:p w:rsidR="002D2B9B" w:rsidRDefault="002D2B9B" w:rsidP="00C21B05">
      <w:r>
        <w:rPr>
          <w:color w:val="000000"/>
          <w:sz w:val="28"/>
          <w:szCs w:val="28"/>
          <w:shd w:val="clear" w:color="auto" w:fill="FFFFFF"/>
        </w:rPr>
        <w:t>В соответствии со статьей 37 Градостроительного кодекса Российской Федерации,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D2B9B" w:rsidRDefault="002D2B9B" w:rsidP="00C21B05">
      <w:r>
        <w:rPr>
          <w:color w:val="000000"/>
          <w:sz w:val="28"/>
          <w:szCs w:val="28"/>
          <w:shd w:val="clear" w:color="auto" w:fill="FFFFFF"/>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D2B9B" w:rsidRDefault="002D2B9B" w:rsidP="00C21B05">
      <w:r>
        <w:rPr>
          <w:color w:val="000000"/>
          <w:sz w:val="28"/>
          <w:szCs w:val="28"/>
          <w:shd w:val="clear" w:color="auto" w:fill="FFFFFF"/>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D2B9B" w:rsidRDefault="002D2B9B" w:rsidP="00C21B05">
      <w:r>
        <w:rPr>
          <w:color w:val="000000"/>
          <w:sz w:val="28"/>
          <w:szCs w:val="28"/>
          <w:shd w:val="clear" w:color="auto" w:fill="FFFFFF"/>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2D2B9B" w:rsidRDefault="002D2B9B" w:rsidP="00C21B05">
      <w:r>
        <w:rPr>
          <w:color w:val="000000"/>
          <w:sz w:val="28"/>
          <w:szCs w:val="28"/>
          <w:shd w:val="clear" w:color="auto" w:fill="FFFFFF"/>
        </w:rPr>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2D2B9B" w:rsidRDefault="002D2B9B" w:rsidP="00C21B05">
      <w:pPr>
        <w:pStyle w:val="afa"/>
      </w:pPr>
      <w:r>
        <w:rPr>
          <w:color w:val="000000"/>
          <w:sz w:val="28"/>
          <w:szCs w:val="28"/>
          <w:shd w:val="clear" w:color="auto" w:fill="FFFFFF"/>
        </w:rPr>
        <w:t>В соответствии с Законом Рязанской области от 28.12.2018 № 106-ОЗ «О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 полномочия органов местного самоуправления по принятию решения о подготовке проекта правил землепользования и застройки, утверждению состава и порядка деятельности комиссии по подготовке проекта правил землепользования и застройки, принятию решения о проведении общественных обсуждений или публичных слушаний, принятию решения об утверждении правил землепользования и застройки или о необходимости их доработки, внесению изменений в правила землепользования и застройки осуществляет ц</w:t>
      </w:r>
      <w:r>
        <w:rPr>
          <w:rFonts w:eastAsia="Times New Roman"/>
          <w:color w:val="000000"/>
          <w:sz w:val="28"/>
          <w:szCs w:val="28"/>
          <w:shd w:val="clear" w:color="auto" w:fill="FFFFFF"/>
          <w:lang w:val="ru-RU" w:bidi="hi-IN"/>
        </w:rPr>
        <w:t>ентральный исполнительный орган государственной власти Рязанской области, уполномоченный в сфере градостроительной деятельности.</w:t>
      </w:r>
    </w:p>
    <w:p w:rsidR="002D2B9B" w:rsidRDefault="002D2B9B" w:rsidP="000E3128">
      <w:pPr>
        <w:pStyle w:val="afa"/>
        <w:keepLines/>
      </w:pPr>
      <w:r>
        <w:rPr>
          <w:sz w:val="28"/>
          <w:szCs w:val="28"/>
          <w:shd w:val="clear" w:color="auto" w:fill="FFFFFF"/>
        </w:rPr>
        <w:lastRenderedPageBreak/>
        <w:t xml:space="preserve">В соответствии с постановлением Правительства Рязанской области </w:t>
      </w:r>
      <w:r w:rsidR="00CD5558">
        <w:rPr>
          <w:sz w:val="28"/>
          <w:szCs w:val="28"/>
          <w:shd w:val="clear" w:color="auto" w:fill="FFFFFF"/>
          <w:lang w:val="ru-RU"/>
        </w:rPr>
        <w:br/>
      </w:r>
      <w:r>
        <w:rPr>
          <w:sz w:val="28"/>
          <w:szCs w:val="28"/>
          <w:shd w:val="clear" w:color="auto" w:fill="FFFFFF"/>
        </w:rPr>
        <w:t>от 06.08.2008 № 153 «Об утверждении Положения о главном управлении архитектуры и градостроительства Рязанской области» центральным исполнительным органом государственной власти Рязанской области, уполномоченным в сфере градостроительной деятельности, является главное управление архитектуры и градостроительства Рязанской области.</w:t>
      </w:r>
    </w:p>
    <w:p w:rsidR="002D2B9B" w:rsidRDefault="002D2B9B" w:rsidP="000E3128">
      <w:pPr>
        <w:pStyle w:val="Main0"/>
        <w:rPr>
          <w:shd w:val="clear" w:color="auto" w:fill="FFFFFF"/>
        </w:rPr>
      </w:pPr>
    </w:p>
    <w:p w:rsidR="002D2B9B" w:rsidRDefault="002D2B9B" w:rsidP="000E3128">
      <w:pPr>
        <w:pStyle w:val="1"/>
        <w:tabs>
          <w:tab w:val="clear" w:pos="0"/>
        </w:tabs>
        <w:ind w:firstLine="709"/>
        <w:jc w:val="both"/>
      </w:pPr>
      <w:bookmarkStart w:id="5" w:name="_Toc99969566"/>
      <w:r>
        <w:rPr>
          <w:b/>
          <w:bCs/>
        </w:rPr>
        <w:t>Статья 4. Положение о подготовке документации по планировке территории.</w:t>
      </w:r>
      <w:bookmarkEnd w:id="5"/>
    </w:p>
    <w:p w:rsidR="002D2B9B" w:rsidRDefault="002D2B9B" w:rsidP="000E3128">
      <w:pPr>
        <w:rPr>
          <w:sz w:val="28"/>
          <w:szCs w:val="28"/>
        </w:rPr>
      </w:pPr>
    </w:p>
    <w:p w:rsidR="002D2B9B" w:rsidRDefault="002D2B9B" w:rsidP="000E3128">
      <w:r>
        <w:rPr>
          <w:color w:val="000000"/>
          <w:sz w:val="28"/>
          <w:szCs w:val="28"/>
          <w:shd w:val="clear" w:color="auto" w:fill="FFFFFF"/>
        </w:rPr>
        <w:t xml:space="preserve">В соответствии со статьей 41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Pr>
          <w:color w:val="000000"/>
          <w:sz w:val="28"/>
          <w:szCs w:val="28"/>
          <w:shd w:val="clear" w:color="auto" w:fill="FFFFFF"/>
        </w:rPr>
        <w:t>границ зон планируемого размещения объектов капитального строительства</w:t>
      </w:r>
      <w:proofErr w:type="gramEnd"/>
      <w:r>
        <w:rPr>
          <w:color w:val="000000"/>
          <w:sz w:val="28"/>
          <w:szCs w:val="28"/>
          <w:shd w:val="clear" w:color="auto" w:fill="FFFFFF"/>
        </w:rPr>
        <w:t>.</w:t>
      </w:r>
    </w:p>
    <w:p w:rsidR="002D2B9B" w:rsidRDefault="002D2B9B" w:rsidP="000E3128">
      <w:proofErr w:type="gramStart"/>
      <w:r>
        <w:rPr>
          <w:color w:val="000000"/>
          <w:sz w:val="28"/>
          <w:szCs w:val="28"/>
          <w:shd w:val="clear" w:color="auto" w:fill="FFFFFF"/>
        </w:rPr>
        <w:t xml:space="preserve">В соответствии с Законом Рязанской области от 28.12.2018 № 106-ОЗ «О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 полномочия органов местного самоуправления по </w:t>
      </w:r>
      <w:r>
        <w:rPr>
          <w:color w:val="000000"/>
          <w:spacing w:val="2"/>
          <w:sz w:val="28"/>
          <w:szCs w:val="28"/>
          <w:shd w:val="clear" w:color="auto" w:fill="FFFFFF"/>
        </w:rPr>
        <w:t>принятию решения о подготовке документации по планировке территории, обеспечению ее подготовки, утверждению документации по планировке территории или принятию решения об отклонении такой документации и</w:t>
      </w:r>
      <w:proofErr w:type="gramEnd"/>
      <w:r>
        <w:rPr>
          <w:color w:val="000000"/>
          <w:spacing w:val="2"/>
          <w:sz w:val="28"/>
          <w:szCs w:val="28"/>
          <w:shd w:val="clear" w:color="auto" w:fill="FFFFFF"/>
        </w:rPr>
        <w:t xml:space="preserve"> о направлении ее на доработку, внесению изменений в документацию по планировке территории </w:t>
      </w:r>
      <w:r>
        <w:rPr>
          <w:color w:val="000000"/>
          <w:sz w:val="28"/>
          <w:szCs w:val="28"/>
          <w:shd w:val="clear" w:color="auto" w:fill="FFFFFF"/>
        </w:rPr>
        <w:t>осуществляет центральный исполнительный орган государственной власти Рязанской области, уполномоченный в сфере градостроительной деятельности.</w:t>
      </w:r>
    </w:p>
    <w:p w:rsidR="002D2B9B" w:rsidRDefault="002D2B9B" w:rsidP="000E3128">
      <w:pPr>
        <w:keepLines/>
      </w:pPr>
      <w:r>
        <w:rPr>
          <w:color w:val="000000"/>
          <w:sz w:val="28"/>
          <w:szCs w:val="28"/>
          <w:shd w:val="clear" w:color="auto" w:fill="FFFFFF"/>
        </w:rPr>
        <w:t xml:space="preserve">В соответствии с постановлением Правительства Рязанской области </w:t>
      </w:r>
      <w:r w:rsidR="000E3128">
        <w:rPr>
          <w:color w:val="000000"/>
          <w:sz w:val="28"/>
          <w:szCs w:val="28"/>
          <w:shd w:val="clear" w:color="auto" w:fill="FFFFFF"/>
        </w:rPr>
        <w:br/>
      </w:r>
      <w:r>
        <w:rPr>
          <w:color w:val="000000"/>
          <w:sz w:val="28"/>
          <w:szCs w:val="28"/>
          <w:shd w:val="clear" w:color="auto" w:fill="FFFFFF"/>
        </w:rPr>
        <w:t>от 06.08.2008 № 153 центральным исполнительным органом государственной власти Рязанской области, уполномоченным в сфере градостроительной деятельности, является главное управление архитектуры и градостроительства Рязанской области.</w:t>
      </w:r>
    </w:p>
    <w:p w:rsidR="002D2B9B" w:rsidRDefault="002D2B9B" w:rsidP="000E3128">
      <w:pPr>
        <w:pStyle w:val="Main0"/>
        <w:rPr>
          <w:shd w:val="clear" w:color="auto" w:fill="FFFFFF"/>
        </w:rPr>
      </w:pPr>
    </w:p>
    <w:p w:rsidR="002D2B9B" w:rsidRDefault="002D2B9B" w:rsidP="000E3128">
      <w:pPr>
        <w:pStyle w:val="1"/>
        <w:tabs>
          <w:tab w:val="clear" w:pos="0"/>
        </w:tabs>
        <w:ind w:firstLine="709"/>
        <w:jc w:val="both"/>
      </w:pPr>
      <w:bookmarkStart w:id="6" w:name="_Toc99969567"/>
      <w:r>
        <w:rPr>
          <w:b/>
          <w:bCs/>
        </w:rPr>
        <w:t>Статья 5. Положение о проведении общественных обсуждений или публичных слушаний по вопросам землепользования и застройки.</w:t>
      </w:r>
      <w:bookmarkEnd w:id="6"/>
    </w:p>
    <w:p w:rsidR="002D2B9B" w:rsidRDefault="002D2B9B" w:rsidP="000E3128">
      <w:pPr>
        <w:rPr>
          <w:sz w:val="28"/>
          <w:szCs w:val="28"/>
        </w:rPr>
      </w:pPr>
    </w:p>
    <w:p w:rsidR="002D2B9B" w:rsidRDefault="002D2B9B" w:rsidP="000E3128">
      <w:pPr>
        <w:suppressAutoHyphens w:val="0"/>
        <w:autoSpaceDE w:val="0"/>
      </w:pPr>
      <w:r>
        <w:rPr>
          <w:color w:val="000000"/>
          <w:sz w:val="28"/>
          <w:szCs w:val="28"/>
          <w:shd w:val="clear" w:color="auto" w:fill="FFFFFF"/>
        </w:rPr>
        <w:t>Проведение общественных обсуждений или публичных</w:t>
      </w:r>
      <w:r>
        <w:rPr>
          <w:color w:val="000000"/>
          <w:sz w:val="28"/>
          <w:szCs w:val="28"/>
        </w:rPr>
        <w:t xml:space="preserve"> слушаний по вопросам землепользования и застройки осуществляется в соответствии с </w:t>
      </w:r>
      <w:r>
        <w:rPr>
          <w:rFonts w:eastAsia="Times New Roman"/>
          <w:color w:val="000000"/>
          <w:sz w:val="28"/>
          <w:szCs w:val="28"/>
          <w:lang w:bidi="hi-IN"/>
        </w:rPr>
        <w:t>Градостроительным кодексом Российской Федерации.</w:t>
      </w:r>
    </w:p>
    <w:p w:rsidR="002D2B9B" w:rsidRDefault="002D2B9B" w:rsidP="000E3128">
      <w:proofErr w:type="gramStart"/>
      <w:r>
        <w:rPr>
          <w:color w:val="000000"/>
          <w:sz w:val="28"/>
          <w:szCs w:val="28"/>
          <w:shd w:val="clear" w:color="auto" w:fill="FFFFFF"/>
        </w:rPr>
        <w:t xml:space="preserve">Общественные обсуждения и публичные слушания по проектам генеральных планов и правил землепользования и застройки поселений и городских округов,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w:t>
      </w:r>
      <w:r>
        <w:rPr>
          <w:color w:val="000000"/>
          <w:sz w:val="28"/>
          <w:szCs w:val="28"/>
          <w:shd w:val="clear" w:color="auto" w:fill="FFFFFF"/>
        </w:rPr>
        <w:lastRenderedPageBreak/>
        <w:t>разрешенный вид использования земельного участка или объекта капитального строительства, проектам решений о предоставлении разрешения на</w:t>
      </w:r>
      <w:proofErr w:type="gramEnd"/>
      <w:r>
        <w:rPr>
          <w:color w:val="000000"/>
          <w:sz w:val="28"/>
          <w:szCs w:val="28"/>
          <w:shd w:val="clear" w:color="auto" w:fill="FFFFFF"/>
        </w:rPr>
        <w:t xml:space="preserve"> отклонение от предельных параметров разрешенного строительства, реконструкции объектов капитального строительства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8E7B43">
        <w:rPr>
          <w:color w:val="000000"/>
          <w:sz w:val="28"/>
          <w:szCs w:val="28"/>
          <w:shd w:val="clear" w:color="auto" w:fill="FFFFFF"/>
        </w:rPr>
        <w:br/>
      </w:r>
      <w:r>
        <w:rPr>
          <w:color w:val="000000"/>
          <w:sz w:val="28"/>
          <w:szCs w:val="28"/>
          <w:shd w:val="clear" w:color="auto" w:fill="FFFFFF"/>
        </w:rPr>
        <w:t>а также выявления и учета мнения населения при осуществлении градостроительной деятельности в поселениях и городских округах Рязанской области.</w:t>
      </w:r>
    </w:p>
    <w:p w:rsidR="002D2B9B" w:rsidRDefault="002D2B9B" w:rsidP="000E3128">
      <w:r>
        <w:rPr>
          <w:color w:val="000000"/>
          <w:sz w:val="28"/>
          <w:szCs w:val="28"/>
          <w:shd w:val="clear" w:color="auto" w:fill="FFFFFF"/>
        </w:rPr>
        <w:t>Результаты общественных обсуждений и публичных слушаний носят рекомендательный характер.</w:t>
      </w:r>
    </w:p>
    <w:p w:rsidR="002D2B9B" w:rsidRDefault="002D2B9B" w:rsidP="000E3128">
      <w:r>
        <w:rPr>
          <w:color w:val="000000"/>
          <w:sz w:val="28"/>
          <w:szCs w:val="28"/>
          <w:shd w:val="clear" w:color="auto" w:fill="FFFFFF"/>
        </w:rPr>
        <w:t>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w:t>
      </w:r>
    </w:p>
    <w:p w:rsidR="002D2B9B" w:rsidRDefault="002D2B9B" w:rsidP="000E3128">
      <w:pPr>
        <w:keepLines/>
      </w:pPr>
      <w:r>
        <w:rPr>
          <w:color w:val="000000"/>
          <w:sz w:val="28"/>
          <w:szCs w:val="28"/>
          <w:shd w:val="clear" w:color="auto" w:fill="FFFFFF"/>
        </w:rPr>
        <w:t>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протокол публичных слушаний.</w:t>
      </w:r>
    </w:p>
    <w:p w:rsidR="002D2B9B" w:rsidRDefault="002D2B9B" w:rsidP="000E3128">
      <w:pPr>
        <w:pStyle w:val="Main0"/>
        <w:rPr>
          <w:shd w:val="clear" w:color="auto" w:fill="FFFFFF"/>
        </w:rPr>
      </w:pPr>
    </w:p>
    <w:p w:rsidR="002D2B9B" w:rsidRDefault="002D2B9B" w:rsidP="000E3128">
      <w:pPr>
        <w:pStyle w:val="1"/>
        <w:tabs>
          <w:tab w:val="clear" w:pos="0"/>
        </w:tabs>
        <w:ind w:firstLine="709"/>
        <w:jc w:val="both"/>
      </w:pPr>
      <w:bookmarkStart w:id="7" w:name="_Toc99969568"/>
      <w:r>
        <w:rPr>
          <w:b/>
          <w:bCs/>
        </w:rPr>
        <w:t>Статья 6. Положение о внесении изменений в правила землепользования и застройки.</w:t>
      </w:r>
      <w:bookmarkEnd w:id="7"/>
    </w:p>
    <w:p w:rsidR="002D2B9B" w:rsidRDefault="002D2B9B" w:rsidP="000E3128">
      <w:pPr>
        <w:rPr>
          <w:sz w:val="28"/>
          <w:szCs w:val="28"/>
        </w:rPr>
      </w:pPr>
    </w:p>
    <w:p w:rsidR="002D2B9B" w:rsidRDefault="002D2B9B" w:rsidP="000E3128">
      <w:r>
        <w:rPr>
          <w:color w:val="000000"/>
          <w:sz w:val="28"/>
          <w:szCs w:val="28"/>
          <w:shd w:val="clear" w:color="auto" w:fill="FFFFFF"/>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данного кодекса.</w:t>
      </w:r>
    </w:p>
    <w:p w:rsidR="002D2B9B" w:rsidRDefault="002D2B9B" w:rsidP="000E3128">
      <w:r>
        <w:rPr>
          <w:color w:val="000000"/>
          <w:sz w:val="28"/>
          <w:szCs w:val="28"/>
          <w:shd w:val="clear" w:color="auto" w:fill="FFFFFF"/>
        </w:rPr>
        <w:t>Основаниями для рассмотрения вопроса о внесении изменений в правила землепользования и застройки являются:</w:t>
      </w:r>
    </w:p>
    <w:p w:rsidR="002D2B9B" w:rsidRDefault="002D2B9B" w:rsidP="000E3128">
      <w:r>
        <w:rPr>
          <w:color w:val="000000"/>
          <w:sz w:val="28"/>
          <w:szCs w:val="28"/>
          <w:shd w:val="clear" w:color="auto" w:fill="FFFFFF"/>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D2B9B" w:rsidRDefault="002D2B9B" w:rsidP="000E3128">
      <w:r>
        <w:rPr>
          <w:color w:val="000000"/>
          <w:sz w:val="28"/>
          <w:szCs w:val="28"/>
          <w:shd w:val="clear" w:color="auto" w:fill="FFFFFF"/>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Pr>
          <w:color w:val="000000"/>
          <w:sz w:val="28"/>
          <w:szCs w:val="28"/>
          <w:shd w:val="clear" w:color="auto" w:fill="FFFFFF"/>
        </w:rPr>
        <w:t>приаэродромной</w:t>
      </w:r>
      <w:proofErr w:type="spellEnd"/>
      <w:r>
        <w:rPr>
          <w:color w:val="000000"/>
          <w:sz w:val="28"/>
          <w:szCs w:val="28"/>
          <w:shd w:val="clear" w:color="auto" w:fill="FFFFFF"/>
        </w:rPr>
        <w:t xml:space="preserve"> территории, которые допущены в правилах землепользования и застройки поселения, городского округа, межселенной территории;</w:t>
      </w:r>
    </w:p>
    <w:p w:rsidR="002D2B9B" w:rsidRDefault="002D2B9B" w:rsidP="000E3128">
      <w:r>
        <w:rPr>
          <w:color w:val="000000"/>
          <w:sz w:val="28"/>
          <w:szCs w:val="28"/>
          <w:shd w:val="clear" w:color="auto" w:fill="FFFFFF"/>
        </w:rPr>
        <w:t>3) поступление предложений об изменении границ территориальных зон, изменении градостроительных регламентов;</w:t>
      </w:r>
    </w:p>
    <w:p w:rsidR="002D2B9B" w:rsidRDefault="002D2B9B" w:rsidP="000E3128">
      <w:r>
        <w:rPr>
          <w:color w:val="000000"/>
          <w:sz w:val="28"/>
          <w:szCs w:val="28"/>
          <w:shd w:val="clear" w:color="auto" w:fill="FFFFFF"/>
        </w:rPr>
        <w:t xml:space="preserve">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w:t>
      </w:r>
      <w:r>
        <w:rPr>
          <w:color w:val="000000"/>
          <w:sz w:val="28"/>
          <w:szCs w:val="28"/>
          <w:shd w:val="clear" w:color="auto" w:fill="FFFFFF"/>
        </w:rPr>
        <w:lastRenderedPageBreak/>
        <w:t>содержащемуся в Едином государственном реестре недвижимости описанию местоположения границ указанных зон, территорий;</w:t>
      </w:r>
    </w:p>
    <w:p w:rsidR="002D2B9B" w:rsidRDefault="002D2B9B" w:rsidP="000E3128">
      <w:r>
        <w:rPr>
          <w:color w:val="000000"/>
          <w:sz w:val="28"/>
          <w:szCs w:val="28"/>
          <w:shd w:val="clear" w:color="auto" w:fill="FFFFFF"/>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2D2B9B" w:rsidRDefault="002D2B9B" w:rsidP="000E3128">
      <w:pPr>
        <w:keepLines/>
      </w:pPr>
      <w:r>
        <w:rPr>
          <w:color w:val="000000"/>
          <w:sz w:val="28"/>
          <w:szCs w:val="28"/>
          <w:shd w:val="clear" w:color="auto" w:fill="FFFFFF"/>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D2B9B" w:rsidRDefault="002D2B9B" w:rsidP="000E3128">
      <w:pPr>
        <w:pStyle w:val="Main0"/>
        <w:rPr>
          <w:shd w:val="clear" w:color="auto" w:fill="FFFFFF"/>
        </w:rPr>
      </w:pPr>
    </w:p>
    <w:p w:rsidR="002D2B9B" w:rsidRDefault="002D2B9B" w:rsidP="000E3128">
      <w:pPr>
        <w:pStyle w:val="1"/>
        <w:tabs>
          <w:tab w:val="clear" w:pos="0"/>
        </w:tabs>
        <w:ind w:firstLine="709"/>
        <w:jc w:val="both"/>
      </w:pPr>
      <w:bookmarkStart w:id="8" w:name="_Toc99969569"/>
      <w:r>
        <w:rPr>
          <w:b/>
          <w:bCs/>
        </w:rPr>
        <w:t>Статья 7. Градостроительные планы земельных участков.</w:t>
      </w:r>
      <w:bookmarkEnd w:id="8"/>
    </w:p>
    <w:p w:rsidR="002D2B9B" w:rsidRDefault="002D2B9B" w:rsidP="000E3128">
      <w:pPr>
        <w:rPr>
          <w:sz w:val="28"/>
          <w:szCs w:val="28"/>
        </w:rPr>
      </w:pPr>
    </w:p>
    <w:p w:rsidR="002D2B9B" w:rsidRDefault="002D2B9B" w:rsidP="000E3128">
      <w:r>
        <w:rPr>
          <w:color w:val="000000"/>
          <w:sz w:val="28"/>
          <w:szCs w:val="28"/>
          <w:shd w:val="clear" w:color="auto" w:fill="FFFFFF"/>
        </w:rPr>
        <w:t>В соответствии со статьей 57.3 Градостроительного кодекса Российской Федерации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2D2B9B" w:rsidRDefault="002D2B9B" w:rsidP="000E3128">
      <w:proofErr w:type="gramStart"/>
      <w:r>
        <w:rPr>
          <w:color w:val="000000"/>
          <w:sz w:val="28"/>
          <w:szCs w:val="28"/>
          <w:shd w:val="clear" w:color="auto" w:fill="FFFFFF"/>
        </w:rPr>
        <w:t xml:space="preserve">В соответствии с Законом Рязанской области от 28.12.2018 № 106-ОЗ «О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 полномочия органов местного самоуправления по </w:t>
      </w:r>
      <w:r>
        <w:rPr>
          <w:color w:val="000000"/>
          <w:spacing w:val="2"/>
          <w:sz w:val="28"/>
          <w:szCs w:val="28"/>
          <w:shd w:val="clear" w:color="auto" w:fill="FFFFFF"/>
        </w:rPr>
        <w:t xml:space="preserve">подготовке, регистрации и выдаче градостроительных планов земельных участков </w:t>
      </w:r>
      <w:r>
        <w:rPr>
          <w:color w:val="000000"/>
          <w:sz w:val="28"/>
          <w:szCs w:val="28"/>
          <w:shd w:val="clear" w:color="auto" w:fill="FFFFFF"/>
        </w:rPr>
        <w:t>осуществляет центральный исполнительный орган государственной власти Рязанской области, уполномоченный в сфере градостроительной деятельности.</w:t>
      </w:r>
      <w:proofErr w:type="gramEnd"/>
    </w:p>
    <w:p w:rsidR="002D2B9B" w:rsidRDefault="002D2B9B" w:rsidP="000E3128">
      <w:r>
        <w:rPr>
          <w:color w:val="000000"/>
          <w:sz w:val="28"/>
          <w:szCs w:val="28"/>
          <w:shd w:val="clear" w:color="auto" w:fill="FFFFFF"/>
        </w:rPr>
        <w:t xml:space="preserve">В соответствии с постановлением Правительства Рязанской области </w:t>
      </w:r>
      <w:r w:rsidR="000E5CA3">
        <w:rPr>
          <w:color w:val="000000"/>
          <w:sz w:val="28"/>
          <w:szCs w:val="28"/>
          <w:shd w:val="clear" w:color="auto" w:fill="FFFFFF"/>
        </w:rPr>
        <w:br/>
      </w:r>
      <w:r>
        <w:rPr>
          <w:color w:val="000000"/>
          <w:sz w:val="28"/>
          <w:szCs w:val="28"/>
          <w:shd w:val="clear" w:color="auto" w:fill="FFFFFF"/>
        </w:rPr>
        <w:t>от 06.08.2008 № 153 центральным исполнительным органом государственной власти Рязанской области, уполномоченным в сфере градостроительной деятельности, является главное управление архитектуры и градостроительства Рязанской области.</w:t>
      </w:r>
    </w:p>
    <w:p w:rsidR="002D2B9B" w:rsidRDefault="002D2B9B" w:rsidP="000E3128">
      <w:proofErr w:type="gramStart"/>
      <w:r>
        <w:rPr>
          <w:color w:val="000000"/>
          <w:sz w:val="28"/>
          <w:szCs w:val="28"/>
          <w:shd w:val="clear" w:color="auto" w:fill="FFFFFF"/>
        </w:rPr>
        <w:t xml:space="preserve">В соответствии с распоряжением Правительства Рязанской области </w:t>
      </w:r>
      <w:r w:rsidR="000E5CA3">
        <w:rPr>
          <w:color w:val="000000"/>
          <w:sz w:val="28"/>
          <w:szCs w:val="28"/>
          <w:shd w:val="clear" w:color="auto" w:fill="FFFFFF"/>
        </w:rPr>
        <w:br/>
      </w:r>
      <w:r>
        <w:rPr>
          <w:color w:val="000000"/>
          <w:sz w:val="28"/>
          <w:szCs w:val="28"/>
          <w:shd w:val="clear" w:color="auto" w:fill="FFFFFF"/>
        </w:rPr>
        <w:t xml:space="preserve">от 07.02.2019 № 62-р «О создании государственного казенного учреждения Рязанской области «Центр градостроительного развития Рязанской области» путем учреждения» обеспечение реализации отдельных полномочий в области градостроительной деятельности главного управления архитектуры и градостроительства Рязанской области, перераспределенных между органами местного самоуправления муниципальных образований Рязанской области и органами государственной власти Рязанской области, в части </w:t>
      </w:r>
      <w:r>
        <w:rPr>
          <w:color w:val="000000"/>
          <w:spacing w:val="2"/>
          <w:sz w:val="28"/>
          <w:szCs w:val="28"/>
          <w:shd w:val="clear" w:color="auto" w:fill="FFFFFF"/>
        </w:rPr>
        <w:t xml:space="preserve">подготовки, </w:t>
      </w:r>
      <w:r>
        <w:rPr>
          <w:color w:val="000000"/>
          <w:spacing w:val="2"/>
          <w:sz w:val="28"/>
          <w:szCs w:val="28"/>
          <w:shd w:val="clear" w:color="auto" w:fill="FFFFFF"/>
        </w:rPr>
        <w:lastRenderedPageBreak/>
        <w:t>регистрации и выдачи</w:t>
      </w:r>
      <w:proofErr w:type="gramEnd"/>
      <w:r>
        <w:rPr>
          <w:color w:val="000000"/>
          <w:spacing w:val="2"/>
          <w:sz w:val="28"/>
          <w:szCs w:val="28"/>
          <w:shd w:val="clear" w:color="auto" w:fill="FFFFFF"/>
        </w:rPr>
        <w:t xml:space="preserve"> градостроительных планов земельных участков </w:t>
      </w:r>
      <w:r>
        <w:rPr>
          <w:color w:val="000000"/>
          <w:sz w:val="28"/>
          <w:szCs w:val="28"/>
          <w:shd w:val="clear" w:color="auto" w:fill="FFFFFF"/>
        </w:rPr>
        <w:t>относится к полномочиям государственного казенного учреждения Рязанской области «Центр градостроительного развития Рязанской области».</w:t>
      </w:r>
    </w:p>
    <w:p w:rsidR="002D2B9B" w:rsidRDefault="002D2B9B" w:rsidP="000E3128">
      <w:pPr>
        <w:pStyle w:val="Main0"/>
        <w:rPr>
          <w:sz w:val="24"/>
          <w:szCs w:val="24"/>
          <w:shd w:val="clear" w:color="auto" w:fill="FFFFFF"/>
        </w:rPr>
      </w:pPr>
    </w:p>
    <w:p w:rsidR="002D2B9B" w:rsidRDefault="002D2B9B" w:rsidP="000E3128">
      <w:pPr>
        <w:pStyle w:val="1"/>
        <w:tabs>
          <w:tab w:val="clear" w:pos="0"/>
        </w:tabs>
        <w:ind w:firstLine="709"/>
        <w:jc w:val="both"/>
      </w:pPr>
      <w:bookmarkStart w:id="9" w:name="_Toc99969570"/>
      <w:r>
        <w:rPr>
          <w:b/>
          <w:bCs/>
        </w:rPr>
        <w:t>Статья 8. Разрешение на строительство, реконструкцию и ввод объектов капитального строительства в эксплуатацию.</w:t>
      </w:r>
      <w:bookmarkEnd w:id="9"/>
    </w:p>
    <w:p w:rsidR="002D2B9B" w:rsidRDefault="002D2B9B" w:rsidP="000E3128"/>
    <w:p w:rsidR="002D2B9B" w:rsidRDefault="002D2B9B" w:rsidP="000E3128">
      <w:r>
        <w:rPr>
          <w:color w:val="000000"/>
          <w:spacing w:val="2"/>
          <w:sz w:val="28"/>
          <w:szCs w:val="28"/>
          <w:shd w:val="clear" w:color="auto" w:fill="FFFFFF"/>
        </w:rPr>
        <w:t>Разрешение на строительство, реконструкцию объектов капитального строительства выдается в соответствии со статьей 51 Градостроительного</w:t>
      </w:r>
      <w:r>
        <w:rPr>
          <w:color w:val="000000"/>
          <w:sz w:val="28"/>
          <w:szCs w:val="28"/>
          <w:shd w:val="clear" w:color="auto" w:fill="FFFFFF"/>
        </w:rPr>
        <w:t xml:space="preserve"> кодекса Российской Федерации.</w:t>
      </w:r>
    </w:p>
    <w:p w:rsidR="002D2B9B" w:rsidRDefault="002D2B9B" w:rsidP="000E3128">
      <w:proofErr w:type="gramStart"/>
      <w:r>
        <w:rPr>
          <w:color w:val="000000"/>
          <w:spacing w:val="2"/>
          <w:sz w:val="28"/>
          <w:szCs w:val="28"/>
          <w:shd w:val="clear" w:color="auto" w:fill="FFFFFF"/>
        </w:rPr>
        <w:t>В соответствии с Законом Рязанской области от 28.12.2018 № 106-ОЗ «О перераспределении отдельных полномочий в област</w:t>
      </w:r>
      <w:r>
        <w:rPr>
          <w:color w:val="000000"/>
          <w:sz w:val="28"/>
          <w:szCs w:val="28"/>
          <w:shd w:val="clear" w:color="auto" w:fill="FFFFFF"/>
        </w:rPr>
        <w:t xml:space="preserve">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 полномочия органов местного самоуправления по </w:t>
      </w:r>
      <w:r>
        <w:rPr>
          <w:color w:val="000000"/>
          <w:spacing w:val="2"/>
          <w:sz w:val="28"/>
          <w:szCs w:val="28"/>
          <w:shd w:val="clear" w:color="auto" w:fill="FFFFFF"/>
        </w:rPr>
        <w:t>выдаче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отказу в выдаче таких разрешений, за исключением</w:t>
      </w:r>
      <w:proofErr w:type="gramEnd"/>
      <w:r>
        <w:rPr>
          <w:color w:val="000000"/>
          <w:spacing w:val="2"/>
          <w:sz w:val="28"/>
          <w:szCs w:val="28"/>
          <w:shd w:val="clear" w:color="auto" w:fill="FFFFFF"/>
        </w:rPr>
        <w:t xml:space="preserve"> полномочий, предусмотренных статьей 51.1, частями 17, 19 и 21 статьи 55 Градостроительного кодекса Российской Федерации </w:t>
      </w:r>
      <w:r>
        <w:rPr>
          <w:color w:val="000000"/>
          <w:sz w:val="28"/>
          <w:szCs w:val="28"/>
          <w:shd w:val="clear" w:color="auto" w:fill="FFFFFF"/>
        </w:rPr>
        <w:t>осуществляет центральный исполнительный орган государственной власти Рязанской области, уполномоченный в сфере градостроительной деятельности.</w:t>
      </w:r>
    </w:p>
    <w:p w:rsidR="002D2B9B" w:rsidRDefault="002D2B9B" w:rsidP="000E3128">
      <w:pPr>
        <w:keepLines/>
      </w:pPr>
      <w:r>
        <w:rPr>
          <w:color w:val="000000"/>
          <w:sz w:val="28"/>
          <w:szCs w:val="28"/>
          <w:shd w:val="clear" w:color="auto" w:fill="FFFFFF"/>
        </w:rPr>
        <w:t xml:space="preserve">В соответствии с постановлением Правительства Рязанской области </w:t>
      </w:r>
      <w:r w:rsidR="00336F21">
        <w:rPr>
          <w:color w:val="000000"/>
          <w:sz w:val="28"/>
          <w:szCs w:val="28"/>
          <w:shd w:val="clear" w:color="auto" w:fill="FFFFFF"/>
        </w:rPr>
        <w:br/>
      </w:r>
      <w:r>
        <w:rPr>
          <w:color w:val="000000"/>
          <w:sz w:val="28"/>
          <w:szCs w:val="28"/>
          <w:shd w:val="clear" w:color="auto" w:fill="FFFFFF"/>
        </w:rPr>
        <w:t>от 06.08.2008 № 153 центральным исполнительным органом государственной власти Рязанской области, уполномоченным в сфере градостроительной деятельности, является главное управление архитектуры и градостроительства Рязанской области.</w:t>
      </w:r>
    </w:p>
    <w:p w:rsidR="002D2B9B" w:rsidRDefault="002D2B9B" w:rsidP="00336F21">
      <w:pPr>
        <w:pStyle w:val="Main0"/>
        <w:rPr>
          <w:rFonts w:eastAsia="Arial"/>
          <w:b/>
          <w:bCs/>
          <w:sz w:val="24"/>
          <w:szCs w:val="24"/>
          <w:shd w:val="clear" w:color="auto" w:fill="FFFFFF"/>
          <w:lang w:val="ru-RU" w:eastAsia="en-US"/>
        </w:rPr>
      </w:pPr>
    </w:p>
    <w:p w:rsidR="002D2B9B" w:rsidRDefault="002D2B9B" w:rsidP="00336F21">
      <w:pPr>
        <w:pStyle w:val="1"/>
        <w:tabs>
          <w:tab w:val="clear" w:pos="0"/>
        </w:tabs>
        <w:ind w:firstLine="709"/>
        <w:jc w:val="both"/>
      </w:pPr>
      <w:bookmarkStart w:id="10" w:name="_Toc99969571"/>
      <w:r>
        <w:rPr>
          <w:rFonts w:eastAsia="Arial"/>
          <w:b/>
          <w:bCs/>
          <w:shd w:val="clear" w:color="auto" w:fill="FFFFFF"/>
          <w:lang w:val="ru-RU" w:eastAsia="en-US"/>
        </w:rPr>
        <w:t>Раздел 2. Градостроительные регламенты.</w:t>
      </w:r>
      <w:bookmarkEnd w:id="10"/>
    </w:p>
    <w:p w:rsidR="002D2B9B" w:rsidRDefault="002D2B9B" w:rsidP="00336F21">
      <w:pPr>
        <w:pStyle w:val="Main0"/>
        <w:rPr>
          <w:rFonts w:eastAsia="Arial"/>
          <w:b/>
          <w:bCs/>
          <w:sz w:val="24"/>
          <w:szCs w:val="24"/>
          <w:shd w:val="clear" w:color="auto" w:fill="FFFFFF"/>
          <w:lang w:val="ru-RU" w:eastAsia="en-US"/>
        </w:rPr>
      </w:pPr>
    </w:p>
    <w:p w:rsidR="002D2B9B" w:rsidRDefault="002D2B9B" w:rsidP="00336F21">
      <w:pPr>
        <w:pStyle w:val="1"/>
        <w:keepLines/>
        <w:tabs>
          <w:tab w:val="clear" w:pos="0"/>
        </w:tabs>
        <w:ind w:firstLine="709"/>
        <w:jc w:val="both"/>
      </w:pPr>
      <w:bookmarkStart w:id="11" w:name="_Toc99969572"/>
      <w:r>
        <w:rPr>
          <w:rFonts w:eastAsia="Arial"/>
          <w:b/>
          <w:bCs/>
          <w:shd w:val="clear" w:color="auto" w:fill="FFFFFF"/>
          <w:lang w:val="ru-RU" w:eastAsia="en-US"/>
        </w:rPr>
        <w:t>Статья 9. Градостроительные регламенты. Виды разрешённого использования земельных участков и объектов капитального строительства.</w:t>
      </w:r>
      <w:bookmarkEnd w:id="11"/>
    </w:p>
    <w:p w:rsidR="002D2B9B" w:rsidRDefault="002D2B9B" w:rsidP="00336F21">
      <w:pPr>
        <w:contextualSpacing/>
        <w:rPr>
          <w:shd w:val="clear" w:color="auto" w:fill="FFFFFF"/>
        </w:rPr>
      </w:pPr>
    </w:p>
    <w:p w:rsidR="002D2B9B" w:rsidRDefault="002D2B9B" w:rsidP="00336F21">
      <w:pPr>
        <w:shd w:val="clear" w:color="auto" w:fill="FFFFFF"/>
        <w:textAlignment w:val="baseline"/>
      </w:pPr>
      <w:r>
        <w:rPr>
          <w:rFonts w:eastAsia="Times New Roman"/>
          <w:color w:val="000000"/>
          <w:spacing w:val="2"/>
          <w:sz w:val="28"/>
          <w:szCs w:val="28"/>
          <w:lang w:eastAsia="ru-RU"/>
        </w:rPr>
        <w:t>В результате градостроительного зонирования территории поселения установлены территориальные зоны, отображенные на карте градостроительного зонирования.</w:t>
      </w:r>
    </w:p>
    <w:p w:rsidR="002D2B9B" w:rsidRDefault="002D2B9B" w:rsidP="00336F21">
      <w:pPr>
        <w:shd w:val="clear" w:color="auto" w:fill="FFFFFF"/>
        <w:textAlignment w:val="baseline"/>
      </w:pPr>
      <w:proofErr w:type="gramStart"/>
      <w:r>
        <w:rPr>
          <w:rFonts w:eastAsia="Times New Roman"/>
          <w:color w:val="000000"/>
          <w:spacing w:val="2"/>
          <w:sz w:val="28"/>
          <w:szCs w:val="28"/>
          <w:lang w:eastAsia="ru-RU"/>
        </w:rPr>
        <w:t>Для земельных участков в пределах территориальных зон, границы которых установлены с учетом функциональных зон, определенных генеральным планом без учета принципа деления земель по целевому назначению на категории, границы таких территориальных зон и градостроительные регламенты считаются установленными после изменения категории земель или земельных участков в составе таких земель из одной категории в другую</w:t>
      </w:r>
      <w:r w:rsidRPr="0024136E">
        <w:rPr>
          <w:rFonts w:eastAsia="Times New Roman"/>
          <w:color w:val="000000"/>
          <w:spacing w:val="2"/>
          <w:sz w:val="28"/>
          <w:szCs w:val="28"/>
          <w:lang w:eastAsia="ru-RU"/>
        </w:rPr>
        <w:t xml:space="preserve"> (</w:t>
      </w:r>
      <w:r>
        <w:rPr>
          <w:rFonts w:eastAsia="Times New Roman"/>
          <w:color w:val="000000"/>
          <w:spacing w:val="2"/>
          <w:sz w:val="28"/>
          <w:szCs w:val="28"/>
          <w:lang w:eastAsia="ru-RU"/>
        </w:rPr>
        <w:t>соответствующую генеральному плану)</w:t>
      </w:r>
      <w:r w:rsidRPr="0024136E">
        <w:rPr>
          <w:rFonts w:eastAsia="Times New Roman"/>
          <w:color w:val="000000"/>
          <w:spacing w:val="2"/>
          <w:sz w:val="28"/>
          <w:szCs w:val="28"/>
          <w:lang w:eastAsia="ru-RU"/>
        </w:rPr>
        <w:t xml:space="preserve"> </w:t>
      </w:r>
      <w:r>
        <w:rPr>
          <w:rFonts w:eastAsia="Times New Roman"/>
          <w:color w:val="000000"/>
          <w:spacing w:val="2"/>
          <w:sz w:val="28"/>
          <w:szCs w:val="28"/>
          <w:lang w:eastAsia="ru-RU"/>
        </w:rPr>
        <w:t>в порядке, предусмотренном земельным законодательством.</w:t>
      </w:r>
      <w:proofErr w:type="gramEnd"/>
    </w:p>
    <w:p w:rsidR="002D2B9B" w:rsidRDefault="002D2B9B" w:rsidP="00336F21">
      <w:pPr>
        <w:shd w:val="clear" w:color="auto" w:fill="FFFFFF"/>
        <w:textAlignment w:val="baseline"/>
      </w:pPr>
      <w:r>
        <w:rPr>
          <w:rFonts w:eastAsia="Times New Roman"/>
          <w:color w:val="000000"/>
          <w:spacing w:val="2"/>
          <w:sz w:val="28"/>
          <w:szCs w:val="28"/>
          <w:lang w:eastAsia="ru-RU"/>
        </w:rPr>
        <w:lastRenderedPageBreak/>
        <w:t>На карте градостроительного зонирования установлены границы территорий, в границах которых предусматривается осуществление деятельности по комплексному и устойчивому развитию территории. Границы таких территорий устанавливаются по границам одной или нескольких территориальных зон.</w:t>
      </w:r>
    </w:p>
    <w:p w:rsidR="002D2B9B" w:rsidRDefault="002D2B9B" w:rsidP="00336F21">
      <w:pPr>
        <w:shd w:val="clear" w:color="auto" w:fill="FFFFFF"/>
        <w:textAlignment w:val="baseline"/>
      </w:pPr>
      <w:r>
        <w:rPr>
          <w:rFonts w:eastAsia="Times New Roman"/>
          <w:color w:val="000000"/>
          <w:spacing w:val="2"/>
          <w:sz w:val="28"/>
          <w:szCs w:val="28"/>
          <w:lang w:eastAsia="ru-RU"/>
        </w:rPr>
        <w:t>Границы территориальных зон установлены с учетом:</w:t>
      </w:r>
    </w:p>
    <w:p w:rsidR="002D2B9B" w:rsidRDefault="002D2B9B" w:rsidP="00336F21">
      <w:pPr>
        <w:shd w:val="clear" w:color="auto" w:fill="FFFFFF"/>
        <w:textAlignment w:val="baseline"/>
      </w:pPr>
      <w:r>
        <w:rPr>
          <w:rFonts w:eastAsia="Times New Roman"/>
          <w:color w:val="000000"/>
          <w:spacing w:val="2"/>
          <w:sz w:val="28"/>
          <w:szCs w:val="28"/>
          <w:lang w:eastAsia="ru-RU"/>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D2B9B" w:rsidRDefault="002D2B9B" w:rsidP="00336F21">
      <w:pPr>
        <w:shd w:val="clear" w:color="auto" w:fill="FFFFFF"/>
        <w:textAlignment w:val="baseline"/>
      </w:pPr>
      <w:r>
        <w:rPr>
          <w:rFonts w:eastAsia="Times New Roman"/>
          <w:color w:val="000000"/>
          <w:spacing w:val="2"/>
          <w:sz w:val="28"/>
          <w:szCs w:val="28"/>
          <w:lang w:eastAsia="ru-RU"/>
        </w:rPr>
        <w:t>- функциональных зон и параметров их планируемого развития, определенных генеральным планом;</w:t>
      </w:r>
    </w:p>
    <w:p w:rsidR="002D2B9B" w:rsidRDefault="002D2B9B" w:rsidP="00336F21">
      <w:pPr>
        <w:shd w:val="clear" w:color="auto" w:fill="FFFFFF"/>
        <w:textAlignment w:val="baseline"/>
      </w:pPr>
      <w:r>
        <w:rPr>
          <w:rFonts w:eastAsia="Times New Roman"/>
          <w:color w:val="000000"/>
          <w:spacing w:val="2"/>
          <w:sz w:val="28"/>
          <w:szCs w:val="28"/>
          <w:lang w:eastAsia="ru-RU"/>
        </w:rPr>
        <w:t xml:space="preserve">- определенных </w:t>
      </w:r>
      <w:r>
        <w:rPr>
          <w:rStyle w:val="a6"/>
          <w:rFonts w:eastAsia="Times New Roman"/>
          <w:color w:val="000000"/>
          <w:spacing w:val="2"/>
          <w:sz w:val="28"/>
          <w:szCs w:val="28"/>
          <w:u w:val="none"/>
          <w:lang w:eastAsia="ru-RU"/>
        </w:rPr>
        <w:t xml:space="preserve">Градостроительным кодексом Российской Федерации </w:t>
      </w:r>
      <w:r>
        <w:rPr>
          <w:rFonts w:eastAsia="Times New Roman"/>
          <w:color w:val="000000"/>
          <w:spacing w:val="2"/>
          <w:sz w:val="28"/>
          <w:szCs w:val="28"/>
          <w:lang w:eastAsia="ru-RU"/>
        </w:rPr>
        <w:t>территориальных зон;</w:t>
      </w:r>
    </w:p>
    <w:p w:rsidR="002D2B9B" w:rsidRDefault="002D2B9B" w:rsidP="00336F21">
      <w:pPr>
        <w:shd w:val="clear" w:color="auto" w:fill="FFFFFF"/>
        <w:textAlignment w:val="baseline"/>
      </w:pPr>
      <w:r>
        <w:rPr>
          <w:rFonts w:eastAsia="Times New Roman"/>
          <w:color w:val="000000"/>
          <w:spacing w:val="2"/>
          <w:sz w:val="28"/>
          <w:szCs w:val="28"/>
          <w:lang w:eastAsia="ru-RU"/>
        </w:rPr>
        <w:t>- сложившейся планировки территории и существующего землепользования;</w:t>
      </w:r>
    </w:p>
    <w:p w:rsidR="002D2B9B" w:rsidRDefault="002D2B9B" w:rsidP="00336F21">
      <w:pPr>
        <w:shd w:val="clear" w:color="auto" w:fill="FFFFFF"/>
        <w:textAlignment w:val="baseline"/>
      </w:pPr>
      <w:r>
        <w:rPr>
          <w:rFonts w:eastAsia="Times New Roman"/>
          <w:color w:val="000000"/>
          <w:spacing w:val="2"/>
          <w:sz w:val="28"/>
          <w:szCs w:val="28"/>
          <w:lang w:eastAsia="ru-RU"/>
        </w:rPr>
        <w:t>- планируемых изменений границ земель различных категорий;</w:t>
      </w:r>
    </w:p>
    <w:p w:rsidR="002D2B9B" w:rsidRDefault="002D2B9B" w:rsidP="00336F21">
      <w:pPr>
        <w:shd w:val="clear" w:color="auto" w:fill="FFFFFF"/>
        <w:textAlignment w:val="baseline"/>
      </w:pPr>
      <w:r>
        <w:rPr>
          <w:rFonts w:eastAsia="Times New Roman"/>
          <w:color w:val="000000"/>
          <w:spacing w:val="2"/>
          <w:sz w:val="28"/>
          <w:szCs w:val="28"/>
          <w:lang w:eastAsia="ru-RU"/>
        </w:rPr>
        <w:t>- предотвращения возможности причинения вреда объектам капитального строительства, расположенным на смежных земельных участках;</w:t>
      </w:r>
    </w:p>
    <w:p w:rsidR="002D2B9B" w:rsidRDefault="002D2B9B" w:rsidP="00336F21">
      <w:pPr>
        <w:shd w:val="clear" w:color="auto" w:fill="FFFFFF"/>
        <w:textAlignment w:val="baseline"/>
      </w:pPr>
      <w:r>
        <w:rPr>
          <w:rFonts w:eastAsia="Times New Roman"/>
          <w:color w:val="000000"/>
          <w:spacing w:val="2"/>
          <w:sz w:val="28"/>
          <w:szCs w:val="28"/>
          <w:lang w:eastAsia="ru-RU"/>
        </w:rPr>
        <w:t xml:space="preserve">Границы территориальных зон установлены </w:t>
      </w:r>
      <w:proofErr w:type="gramStart"/>
      <w:r>
        <w:rPr>
          <w:rFonts w:eastAsia="Times New Roman"/>
          <w:color w:val="000000"/>
          <w:spacing w:val="2"/>
          <w:sz w:val="28"/>
          <w:szCs w:val="28"/>
          <w:lang w:eastAsia="ru-RU"/>
        </w:rPr>
        <w:t>по</w:t>
      </w:r>
      <w:proofErr w:type="gramEnd"/>
      <w:r>
        <w:rPr>
          <w:rFonts w:eastAsia="Times New Roman"/>
          <w:color w:val="000000"/>
          <w:spacing w:val="2"/>
          <w:sz w:val="28"/>
          <w:szCs w:val="28"/>
          <w:lang w:eastAsia="ru-RU"/>
        </w:rPr>
        <w:t>:</w:t>
      </w:r>
    </w:p>
    <w:p w:rsidR="002D2B9B" w:rsidRDefault="002D2B9B" w:rsidP="00336F21">
      <w:pPr>
        <w:shd w:val="clear" w:color="auto" w:fill="FFFFFF"/>
        <w:textAlignment w:val="baseline"/>
      </w:pPr>
      <w:r>
        <w:rPr>
          <w:rFonts w:eastAsia="Times New Roman"/>
          <w:color w:val="000000"/>
          <w:spacing w:val="2"/>
          <w:sz w:val="28"/>
          <w:szCs w:val="28"/>
          <w:lang w:eastAsia="ru-RU"/>
        </w:rPr>
        <w:t>- линиям магистралей, улиц, проездов, разделяющих транспортные потоки противоположных направлений;</w:t>
      </w:r>
    </w:p>
    <w:p w:rsidR="002D2B9B" w:rsidRDefault="002D2B9B" w:rsidP="00336F21">
      <w:pPr>
        <w:shd w:val="clear" w:color="auto" w:fill="FFFFFF"/>
        <w:textAlignment w:val="baseline"/>
      </w:pPr>
      <w:r>
        <w:rPr>
          <w:rFonts w:eastAsia="Times New Roman"/>
          <w:color w:val="000000"/>
          <w:spacing w:val="2"/>
          <w:sz w:val="28"/>
          <w:szCs w:val="28"/>
          <w:lang w:eastAsia="ru-RU"/>
        </w:rPr>
        <w:t>- красным линиям;</w:t>
      </w:r>
    </w:p>
    <w:p w:rsidR="002D2B9B" w:rsidRDefault="002D2B9B" w:rsidP="00336F21">
      <w:pPr>
        <w:shd w:val="clear" w:color="auto" w:fill="FFFFFF"/>
        <w:textAlignment w:val="baseline"/>
      </w:pPr>
      <w:r>
        <w:rPr>
          <w:rFonts w:eastAsia="Times New Roman"/>
          <w:color w:val="000000"/>
          <w:spacing w:val="2"/>
          <w:sz w:val="28"/>
          <w:szCs w:val="28"/>
          <w:lang w:eastAsia="ru-RU"/>
        </w:rPr>
        <w:t>- границам земельных участков;</w:t>
      </w:r>
    </w:p>
    <w:p w:rsidR="002D2B9B" w:rsidRDefault="002D2B9B" w:rsidP="00336F21">
      <w:pPr>
        <w:shd w:val="clear" w:color="auto" w:fill="FFFFFF"/>
        <w:textAlignment w:val="baseline"/>
      </w:pPr>
      <w:r>
        <w:rPr>
          <w:rFonts w:eastAsia="Times New Roman"/>
          <w:color w:val="000000"/>
          <w:spacing w:val="2"/>
          <w:sz w:val="28"/>
          <w:szCs w:val="28"/>
          <w:lang w:eastAsia="ru-RU"/>
        </w:rPr>
        <w:t>- границам населенных пунктов в пределах поселения;</w:t>
      </w:r>
    </w:p>
    <w:p w:rsidR="002D2B9B" w:rsidRDefault="002D2B9B" w:rsidP="00336F21">
      <w:pPr>
        <w:shd w:val="clear" w:color="auto" w:fill="FFFFFF"/>
        <w:textAlignment w:val="baseline"/>
      </w:pPr>
      <w:r>
        <w:rPr>
          <w:rFonts w:eastAsia="Times New Roman"/>
          <w:color w:val="000000"/>
          <w:spacing w:val="2"/>
          <w:sz w:val="28"/>
          <w:szCs w:val="28"/>
          <w:lang w:eastAsia="ru-RU"/>
        </w:rPr>
        <w:t>- границам поселения;</w:t>
      </w:r>
    </w:p>
    <w:p w:rsidR="002D2B9B" w:rsidRDefault="002D2B9B" w:rsidP="00336F21">
      <w:pPr>
        <w:shd w:val="clear" w:color="auto" w:fill="FFFFFF"/>
        <w:textAlignment w:val="baseline"/>
      </w:pPr>
      <w:r>
        <w:rPr>
          <w:rFonts w:eastAsia="Times New Roman"/>
          <w:color w:val="000000"/>
          <w:spacing w:val="2"/>
          <w:sz w:val="28"/>
          <w:szCs w:val="28"/>
          <w:lang w:eastAsia="ru-RU"/>
        </w:rPr>
        <w:t>- естественным границам природных объектов;</w:t>
      </w:r>
    </w:p>
    <w:p w:rsidR="002D2B9B" w:rsidRDefault="002D2B9B" w:rsidP="00336F21">
      <w:pPr>
        <w:shd w:val="clear" w:color="auto" w:fill="FFFFFF"/>
        <w:textAlignment w:val="baseline"/>
      </w:pPr>
      <w:r>
        <w:rPr>
          <w:rFonts w:eastAsia="Times New Roman"/>
          <w:color w:val="000000"/>
          <w:spacing w:val="2"/>
          <w:sz w:val="28"/>
          <w:szCs w:val="28"/>
          <w:lang w:eastAsia="ru-RU"/>
        </w:rPr>
        <w:t>- иным границам.</w:t>
      </w:r>
    </w:p>
    <w:p w:rsidR="002D2B9B" w:rsidRDefault="002D2B9B" w:rsidP="00336F21">
      <w:pPr>
        <w:tabs>
          <w:tab w:val="left" w:pos="993"/>
        </w:tabs>
        <w:contextualSpacing/>
      </w:pPr>
      <w:r>
        <w:rPr>
          <w:rFonts w:eastAsia="Times New Roman"/>
          <w:color w:val="000000"/>
          <w:spacing w:val="2"/>
          <w:sz w:val="28"/>
          <w:szCs w:val="28"/>
          <w:shd w:val="clear" w:color="auto" w:fill="FFFFFF"/>
          <w:lang w:eastAsia="ru-RU"/>
        </w:rPr>
        <w:t>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w:t>
      </w:r>
    </w:p>
    <w:p w:rsidR="002D2B9B" w:rsidRDefault="002D2B9B" w:rsidP="00336F21">
      <w:pPr>
        <w:contextualSpacing/>
      </w:pPr>
    </w:p>
    <w:p w:rsidR="002D2B9B" w:rsidRDefault="002D2B9B" w:rsidP="00336F21">
      <w:pPr>
        <w:pStyle w:val="1"/>
        <w:keepLines/>
        <w:tabs>
          <w:tab w:val="clear" w:pos="0"/>
        </w:tabs>
        <w:ind w:firstLine="709"/>
        <w:jc w:val="both"/>
      </w:pPr>
      <w:bookmarkStart w:id="12" w:name="_Toc99969573"/>
      <w:r>
        <w:rPr>
          <w:rFonts w:eastAsia="Arial"/>
          <w:b/>
          <w:bCs/>
          <w:shd w:val="clear" w:color="auto" w:fill="FFFFFF"/>
          <w:lang w:val="ru-RU" w:eastAsia="en-US"/>
        </w:rPr>
        <w:t xml:space="preserve">Статья 10. Сводный перечень территориальных зон, выделенных на </w:t>
      </w:r>
      <w:r>
        <w:rPr>
          <w:rFonts w:eastAsia="Arial"/>
          <w:b/>
          <w:bCs/>
          <w:color w:val="000000"/>
          <w:shd w:val="clear" w:color="auto" w:fill="FFFFFF"/>
          <w:lang w:val="ru-RU" w:eastAsia="en-US"/>
        </w:rPr>
        <w:t>карте</w:t>
      </w:r>
      <w:r>
        <w:rPr>
          <w:rFonts w:eastAsia="Arial"/>
          <w:b/>
          <w:bCs/>
          <w:shd w:val="clear" w:color="auto" w:fill="FFFFFF"/>
          <w:lang w:val="ru-RU" w:eastAsia="en-US"/>
        </w:rPr>
        <w:t xml:space="preserve"> градостроительного зонирования муниципального образования - </w:t>
      </w:r>
      <w:proofErr w:type="spellStart"/>
      <w:r>
        <w:rPr>
          <w:rFonts w:eastAsia="Arial"/>
          <w:b/>
          <w:bCs/>
          <w:color w:val="000000"/>
          <w:shd w:val="clear" w:color="auto" w:fill="FFFFFF"/>
          <w:lang w:val="ru-RU" w:eastAsia="en-US"/>
        </w:rPr>
        <w:t>Ухоловское</w:t>
      </w:r>
      <w:proofErr w:type="spellEnd"/>
      <w:r>
        <w:rPr>
          <w:rFonts w:eastAsia="Arial"/>
          <w:b/>
          <w:bCs/>
          <w:color w:val="000000"/>
          <w:shd w:val="clear" w:color="auto" w:fill="FFFFFF"/>
          <w:lang w:val="ru-RU" w:eastAsia="en-US"/>
        </w:rPr>
        <w:t xml:space="preserve"> городское</w:t>
      </w:r>
      <w:r>
        <w:rPr>
          <w:rFonts w:eastAsia="Arial"/>
          <w:b/>
          <w:bCs/>
          <w:shd w:val="clear" w:color="auto" w:fill="FFFFFF"/>
          <w:lang w:val="ru-RU" w:eastAsia="en-US"/>
        </w:rPr>
        <w:t xml:space="preserve"> поселение.</w:t>
      </w:r>
      <w:bookmarkEnd w:id="12"/>
    </w:p>
    <w:p w:rsidR="002D2B9B" w:rsidRDefault="002D2B9B" w:rsidP="00336F21">
      <w:pPr>
        <w:pStyle w:val="Main0"/>
        <w:rPr>
          <w:rFonts w:eastAsia="Arial"/>
          <w:b/>
          <w:bCs/>
          <w:sz w:val="24"/>
          <w:szCs w:val="24"/>
          <w:shd w:val="clear" w:color="auto" w:fill="FFFFFF"/>
          <w:lang w:val="ru-RU" w:eastAsia="en-US"/>
        </w:rPr>
      </w:pPr>
    </w:p>
    <w:p w:rsidR="002D2B9B" w:rsidRDefault="002D2B9B" w:rsidP="00336F21">
      <w:pPr>
        <w:pStyle w:val="Main0"/>
        <w:widowControl w:val="0"/>
      </w:pPr>
      <w:r>
        <w:t xml:space="preserve">В соответствии с Градостроительным кодексом Российской Федерации, классификатором видов разрешенного использования земельных участков, утвержденным </w:t>
      </w:r>
      <w:r>
        <w:rPr>
          <w:color w:val="000000"/>
          <w:lang w:val="ru-RU"/>
        </w:rPr>
        <w:t>п</w:t>
      </w:r>
      <w:proofErr w:type="spellStart"/>
      <w:r>
        <w:rPr>
          <w:color w:val="000000"/>
        </w:rPr>
        <w:t>риказ</w:t>
      </w:r>
      <w:r>
        <w:rPr>
          <w:color w:val="000000"/>
          <w:lang w:val="ru-RU"/>
        </w:rPr>
        <w:t>ом</w:t>
      </w:r>
      <w:proofErr w:type="spellEnd"/>
      <w:r>
        <w:rPr>
          <w:color w:val="000000"/>
        </w:rPr>
        <w:t xml:space="preserve"> </w:t>
      </w:r>
      <w:proofErr w:type="spellStart"/>
      <w:r>
        <w:rPr>
          <w:color w:val="000000"/>
        </w:rPr>
        <w:t>Росреестра</w:t>
      </w:r>
      <w:proofErr w:type="spellEnd"/>
      <w:r>
        <w:rPr>
          <w:color w:val="000000"/>
        </w:rPr>
        <w:t xml:space="preserve"> от 10.11.2020 № П/0412 «Об утверждении классификатора видов разрешенного использования земельных участков»</w:t>
      </w:r>
      <w:r>
        <w:t xml:space="preserve"> </w:t>
      </w:r>
      <w:r w:rsidR="00767DFB">
        <w:rPr>
          <w:lang w:val="ru-RU"/>
        </w:rPr>
        <w:br/>
      </w:r>
      <w:r>
        <w:t xml:space="preserve">на </w:t>
      </w:r>
      <w:r>
        <w:rPr>
          <w:lang w:val="ru-RU"/>
        </w:rPr>
        <w:t>карте</w:t>
      </w:r>
      <w:r>
        <w:t xml:space="preserve"> градостроительного зонирования в границах </w:t>
      </w:r>
      <w:r>
        <w:rPr>
          <w:lang w:val="ru-RU"/>
        </w:rPr>
        <w:t>муниципального образования</w:t>
      </w:r>
      <w:r>
        <w:t xml:space="preserve"> </w:t>
      </w:r>
      <w:r w:rsidR="00767DFB">
        <w:rPr>
          <w:lang w:val="ru-RU"/>
        </w:rPr>
        <w:t>–</w:t>
      </w:r>
      <w:r>
        <w:rPr>
          <w:lang w:val="ru-RU"/>
        </w:rPr>
        <w:t xml:space="preserve"> </w:t>
      </w:r>
      <w:proofErr w:type="spellStart"/>
      <w:r>
        <w:rPr>
          <w:lang w:val="ru-RU"/>
        </w:rPr>
        <w:t>Ухоловское</w:t>
      </w:r>
      <w:proofErr w:type="spellEnd"/>
      <w:r>
        <w:rPr>
          <w:lang w:val="ru-RU"/>
        </w:rPr>
        <w:t xml:space="preserve"> городское</w:t>
      </w:r>
      <w:r>
        <w:t xml:space="preserve"> поселение</w:t>
      </w:r>
      <w:r>
        <w:rPr>
          <w:lang w:val="ru-RU"/>
        </w:rPr>
        <w:t xml:space="preserve"> </w:t>
      </w:r>
      <w:proofErr w:type="spellStart"/>
      <w:r>
        <w:rPr>
          <w:lang w:val="ru-RU"/>
        </w:rPr>
        <w:t>Ухоловского</w:t>
      </w:r>
      <w:proofErr w:type="spellEnd"/>
      <w:r>
        <w:rPr>
          <w:lang w:val="ru-RU"/>
        </w:rPr>
        <w:t xml:space="preserve"> </w:t>
      </w:r>
      <w:r>
        <w:t>муниципального района установлены следующие виды территориальных зон:</w:t>
      </w:r>
    </w:p>
    <w:p w:rsidR="002D2B9B" w:rsidRDefault="002D2B9B" w:rsidP="00336F21">
      <w:pPr>
        <w:pStyle w:val="Main0"/>
      </w:pPr>
    </w:p>
    <w:tbl>
      <w:tblPr>
        <w:tblW w:w="0" w:type="auto"/>
        <w:tblInd w:w="108" w:type="dxa"/>
        <w:tblLayout w:type="fixed"/>
        <w:tblLook w:val="0000" w:firstRow="0" w:lastRow="0" w:firstColumn="0" w:lastColumn="0" w:noHBand="0" w:noVBand="0"/>
      </w:tblPr>
      <w:tblGrid>
        <w:gridCol w:w="2079"/>
        <w:gridCol w:w="7659"/>
      </w:tblGrid>
      <w:tr w:rsidR="002D2B9B">
        <w:trPr>
          <w:cantSplit/>
          <w:trHeight w:val="815"/>
        </w:trPr>
        <w:tc>
          <w:tcPr>
            <w:tcW w:w="2079" w:type="dxa"/>
            <w:tcBorders>
              <w:top w:val="single" w:sz="4" w:space="0" w:color="000000"/>
              <w:left w:val="single" w:sz="4" w:space="0" w:color="000000"/>
              <w:bottom w:val="single" w:sz="4" w:space="0" w:color="000000"/>
            </w:tcBorders>
            <w:shd w:val="clear" w:color="auto" w:fill="auto"/>
            <w:vAlign w:val="center"/>
          </w:tcPr>
          <w:p w:rsidR="002D2B9B" w:rsidRDefault="002D2B9B">
            <w:pPr>
              <w:pStyle w:val="Main0"/>
              <w:ind w:firstLine="0"/>
              <w:jc w:val="center"/>
            </w:pPr>
            <w:r>
              <w:rPr>
                <w:sz w:val="24"/>
                <w:szCs w:val="24"/>
                <w:lang w:val="ru-RU" w:eastAsia="ru-RU"/>
              </w:rPr>
              <w:lastRenderedPageBreak/>
              <w:t>Кодовое</w:t>
            </w:r>
          </w:p>
          <w:p w:rsidR="002D2B9B" w:rsidRDefault="002D2B9B">
            <w:pPr>
              <w:pStyle w:val="Main0"/>
              <w:ind w:firstLine="0"/>
              <w:jc w:val="center"/>
            </w:pPr>
            <w:r>
              <w:rPr>
                <w:sz w:val="24"/>
                <w:szCs w:val="24"/>
                <w:lang w:val="ru-RU" w:eastAsia="ru-RU"/>
              </w:rPr>
              <w:t>обозначение</w:t>
            </w:r>
          </w:p>
        </w:tc>
        <w:tc>
          <w:tcPr>
            <w:tcW w:w="7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Main0"/>
              <w:ind w:left="-108" w:hanging="108"/>
              <w:jc w:val="center"/>
            </w:pPr>
            <w:r>
              <w:rPr>
                <w:sz w:val="24"/>
                <w:szCs w:val="24"/>
                <w:lang w:val="ru-RU" w:eastAsia="ru-RU"/>
              </w:rPr>
              <w:t>Наименование зоны</w:t>
            </w:r>
          </w:p>
          <w:p w:rsidR="002D2B9B" w:rsidRDefault="002D2B9B">
            <w:pPr>
              <w:pStyle w:val="Main0"/>
              <w:jc w:val="center"/>
              <w:rPr>
                <w:sz w:val="24"/>
                <w:szCs w:val="24"/>
                <w:lang w:val="ru-RU" w:eastAsia="ru-RU"/>
              </w:rPr>
            </w:pPr>
          </w:p>
        </w:tc>
      </w:tr>
      <w:tr w:rsidR="002D2B9B">
        <w:trPr>
          <w:cantSplit/>
          <w:trHeight w:val="308"/>
        </w:trPr>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pStyle w:val="Main0"/>
              <w:spacing w:before="114" w:after="114"/>
              <w:ind w:firstLine="0"/>
              <w:jc w:val="center"/>
            </w:pPr>
            <w:r>
              <w:rPr>
                <w:sz w:val="24"/>
                <w:szCs w:val="24"/>
                <w:lang w:val="ru-RU" w:eastAsia="ru-RU"/>
              </w:rPr>
              <w:t>Жилые зоны</w:t>
            </w:r>
          </w:p>
        </w:tc>
      </w:tr>
      <w:tr w:rsidR="002D2B9B">
        <w:trPr>
          <w:trHeight w:val="778"/>
        </w:trPr>
        <w:tc>
          <w:tcPr>
            <w:tcW w:w="2079" w:type="dxa"/>
            <w:tcBorders>
              <w:top w:val="single" w:sz="4" w:space="0" w:color="000000"/>
              <w:left w:val="single" w:sz="4" w:space="0" w:color="000000"/>
              <w:bottom w:val="single" w:sz="4" w:space="0" w:color="000000"/>
            </w:tcBorders>
            <w:shd w:val="clear" w:color="auto" w:fill="auto"/>
            <w:vAlign w:val="center"/>
          </w:tcPr>
          <w:p w:rsidR="002D2B9B" w:rsidRDefault="00EA7B56">
            <w:pPr>
              <w:pStyle w:val="Main0"/>
              <w:tabs>
                <w:tab w:val="left" w:pos="284"/>
              </w:tabs>
              <w:snapToGrid w:val="0"/>
              <w:ind w:firstLine="426"/>
              <w:rPr>
                <w:i/>
                <w:sz w:val="24"/>
                <w:szCs w:val="24"/>
                <w:lang w:val="ru-RU" w:eastAsia="x-none"/>
              </w:rPr>
            </w:pPr>
            <w:r>
              <w:rPr>
                <w:noProof/>
                <w:lang w:val="ru-RU" w:eastAsia="ru-RU"/>
              </w:rPr>
              <mc:AlternateContent>
                <mc:Choice Requires="wps">
                  <w:drawing>
                    <wp:anchor distT="0" distB="0" distL="114935" distR="114935" simplePos="0" relativeHeight="251649536" behindDoc="0" locked="0" layoutInCell="1" allowOverlap="1">
                      <wp:simplePos x="0" y="0"/>
                      <wp:positionH relativeFrom="column">
                        <wp:posOffset>179705</wp:posOffset>
                      </wp:positionH>
                      <wp:positionV relativeFrom="paragraph">
                        <wp:posOffset>69215</wp:posOffset>
                      </wp:positionV>
                      <wp:extent cx="817880" cy="279400"/>
                      <wp:effectExtent l="8255" t="12065" r="12065" b="1333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880" cy="279400"/>
                              </a:xfrm>
                              <a:prstGeom prst="rect">
                                <a:avLst/>
                              </a:prstGeom>
                              <a:solidFill>
                                <a:srgbClr val="FFFF32"/>
                              </a:solidFill>
                              <a:ln w="9525">
                                <a:solidFill>
                                  <a:srgbClr val="000000"/>
                                </a:solidFill>
                                <a:miter lim="800000"/>
                                <a:headEnd/>
                                <a:tailEnd/>
                              </a:ln>
                            </wps:spPr>
                            <wps:txbx>
                              <w:txbxContent>
                                <w:p w:rsidR="00CD5558" w:rsidRDefault="00CD5558">
                                  <w:pPr>
                                    <w:ind w:firstLine="0"/>
                                    <w:jc w:val="center"/>
                                  </w:pPr>
                                  <w: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15pt;margin-top:5.45pt;width:64.4pt;height:22pt;z-index:2516495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" fillcolor="#ffff32">
                      <v:textbox>
                        <w:txbxContent>
                          <w:p w:rsidR="002D2B9B" w:rsidRDefault="002D2B9B">
                            <w:pPr>
                              <w:ind w:firstLine="0"/>
                              <w:jc w:val="center"/>
                            </w:pPr>
                            <w:r>
                              <w:t>1.1</w:t>
                            </w:r>
                          </w:p>
                        </w:txbxContent>
                      </v:textbox>
                    </v:shape>
                  </w:pict>
                </mc:Fallback>
              </mc:AlternateContent>
            </w:r>
          </w:p>
        </w:tc>
        <w:tc>
          <w:tcPr>
            <w:tcW w:w="7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Main0"/>
              <w:ind w:firstLine="0"/>
              <w:jc w:val="left"/>
            </w:pPr>
            <w:r>
              <w:rPr>
                <w:sz w:val="24"/>
                <w:szCs w:val="24"/>
                <w:lang w:val="ru-RU" w:eastAsia="ru-RU"/>
              </w:rPr>
              <w:t>Зона застройки индивидуальными жилыми домами</w:t>
            </w:r>
          </w:p>
        </w:tc>
      </w:tr>
      <w:tr w:rsidR="002D2B9B">
        <w:trPr>
          <w:trHeight w:val="778"/>
        </w:trPr>
        <w:tc>
          <w:tcPr>
            <w:tcW w:w="2079" w:type="dxa"/>
            <w:tcBorders>
              <w:left w:val="single" w:sz="4" w:space="0" w:color="000000"/>
              <w:bottom w:val="single" w:sz="4" w:space="0" w:color="000000"/>
            </w:tcBorders>
            <w:shd w:val="clear" w:color="auto" w:fill="auto"/>
            <w:vAlign w:val="center"/>
          </w:tcPr>
          <w:p w:rsidR="002D2B9B" w:rsidRDefault="00EA7B56">
            <w:pPr>
              <w:pStyle w:val="Main0"/>
              <w:tabs>
                <w:tab w:val="left" w:pos="284"/>
              </w:tabs>
              <w:snapToGrid w:val="0"/>
              <w:ind w:firstLine="426"/>
              <w:rPr>
                <w:i/>
                <w:sz w:val="24"/>
                <w:szCs w:val="24"/>
                <w:lang w:val="ru-RU" w:eastAsia="x-none"/>
              </w:rPr>
            </w:pPr>
            <w:r>
              <w:rPr>
                <w:noProof/>
                <w:lang w:val="ru-RU" w:eastAsia="ru-RU"/>
              </w:rPr>
              <mc:AlternateContent>
                <mc:Choice Requires="wps">
                  <w:drawing>
                    <wp:anchor distT="0" distB="0" distL="114935" distR="114935" simplePos="0" relativeHeight="251651584" behindDoc="0" locked="0" layoutInCell="1" allowOverlap="1">
                      <wp:simplePos x="0" y="0"/>
                      <wp:positionH relativeFrom="column">
                        <wp:posOffset>179705</wp:posOffset>
                      </wp:positionH>
                      <wp:positionV relativeFrom="paragraph">
                        <wp:posOffset>69215</wp:posOffset>
                      </wp:positionV>
                      <wp:extent cx="817880" cy="279400"/>
                      <wp:effectExtent l="8255" t="12065" r="12065" b="13335"/>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880" cy="279400"/>
                              </a:xfrm>
                              <a:prstGeom prst="rect">
                                <a:avLst/>
                              </a:prstGeom>
                              <a:solidFill>
                                <a:srgbClr val="FFAA00"/>
                              </a:solidFill>
                              <a:ln w="9525">
                                <a:solidFill>
                                  <a:srgbClr val="000000"/>
                                </a:solidFill>
                                <a:miter lim="800000"/>
                                <a:headEnd/>
                                <a:tailEnd/>
                              </a:ln>
                            </wps:spPr>
                            <wps:txbx>
                              <w:txbxContent>
                                <w:p w:rsidR="00CD5558" w:rsidRDefault="00CD5558">
                                  <w:pPr>
                                    <w:ind w:firstLine="0"/>
                                    <w:jc w:val="center"/>
                                  </w:pPr>
                                  <w: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14.15pt;margin-top:5.45pt;width:64.4pt;height:22pt;z-index:2516515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" fillcolor="#fa0">
                      <v:textbox>
                        <w:txbxContent>
                          <w:p w:rsidR="002D2B9B" w:rsidRDefault="002D2B9B">
                            <w:pPr>
                              <w:ind w:firstLine="0"/>
                              <w:jc w:val="center"/>
                            </w:pPr>
                            <w:r>
                              <w:t>1.2</w:t>
                            </w:r>
                          </w:p>
                        </w:txbxContent>
                      </v:textbox>
                    </v:shape>
                  </w:pict>
                </mc:Fallback>
              </mc:AlternateContent>
            </w:r>
          </w:p>
        </w:tc>
        <w:tc>
          <w:tcPr>
            <w:tcW w:w="7659" w:type="dxa"/>
            <w:tcBorders>
              <w:left w:val="single" w:sz="4" w:space="0" w:color="000000"/>
              <w:bottom w:val="single" w:sz="4" w:space="0" w:color="000000"/>
              <w:right w:val="single" w:sz="4" w:space="0" w:color="000000"/>
            </w:tcBorders>
            <w:shd w:val="clear" w:color="auto" w:fill="auto"/>
            <w:vAlign w:val="center"/>
          </w:tcPr>
          <w:p w:rsidR="002D2B9B" w:rsidRDefault="002D2B9B">
            <w:pPr>
              <w:pStyle w:val="Main0"/>
              <w:ind w:firstLine="0"/>
              <w:jc w:val="left"/>
            </w:pPr>
            <w:r>
              <w:rPr>
                <w:sz w:val="24"/>
                <w:szCs w:val="24"/>
                <w:lang w:val="ru-RU" w:eastAsia="ru-RU"/>
              </w:rPr>
              <w:t xml:space="preserve">Зона застройки малоэтажными жилыми домами (до 4 этажей, включая </w:t>
            </w:r>
            <w:proofErr w:type="gramStart"/>
            <w:r>
              <w:rPr>
                <w:sz w:val="24"/>
                <w:szCs w:val="24"/>
                <w:lang w:val="ru-RU" w:eastAsia="ru-RU"/>
              </w:rPr>
              <w:t>мансардный</w:t>
            </w:r>
            <w:proofErr w:type="gramEnd"/>
            <w:r>
              <w:rPr>
                <w:sz w:val="24"/>
                <w:szCs w:val="24"/>
                <w:lang w:val="ru-RU" w:eastAsia="ru-RU"/>
              </w:rPr>
              <w:t>)</w:t>
            </w:r>
          </w:p>
        </w:tc>
      </w:tr>
      <w:tr w:rsidR="002D2B9B">
        <w:trPr>
          <w:trHeight w:val="350"/>
        </w:trPr>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Main0"/>
              <w:spacing w:before="114" w:after="114"/>
              <w:ind w:firstLine="0"/>
              <w:jc w:val="center"/>
            </w:pPr>
            <w:r>
              <w:rPr>
                <w:sz w:val="24"/>
                <w:szCs w:val="24"/>
                <w:lang w:val="ru-RU" w:eastAsia="ru-RU"/>
              </w:rPr>
              <w:t>Общественно-деловые зоны</w:t>
            </w:r>
          </w:p>
        </w:tc>
      </w:tr>
      <w:tr w:rsidR="002D2B9B">
        <w:trPr>
          <w:trHeight w:val="776"/>
        </w:trPr>
        <w:tc>
          <w:tcPr>
            <w:tcW w:w="2079" w:type="dxa"/>
            <w:tcBorders>
              <w:top w:val="single" w:sz="4" w:space="0" w:color="000000"/>
              <w:left w:val="single" w:sz="4" w:space="0" w:color="000000"/>
              <w:bottom w:val="single" w:sz="4" w:space="0" w:color="000000"/>
            </w:tcBorders>
            <w:shd w:val="clear" w:color="auto" w:fill="auto"/>
            <w:vAlign w:val="center"/>
          </w:tcPr>
          <w:p w:rsidR="002D2B9B" w:rsidRDefault="00EA7B56">
            <w:pPr>
              <w:pStyle w:val="Main0"/>
              <w:tabs>
                <w:tab w:val="left" w:pos="284"/>
              </w:tabs>
              <w:snapToGrid w:val="0"/>
              <w:ind w:firstLine="426"/>
              <w:rPr>
                <w:sz w:val="24"/>
                <w:szCs w:val="24"/>
                <w:lang w:val="ru-RU" w:eastAsia="x-none"/>
              </w:rPr>
            </w:pPr>
            <w:r>
              <w:rPr>
                <w:noProof/>
                <w:lang w:val="ru-RU" w:eastAsia="ru-RU"/>
              </w:rPr>
              <mc:AlternateContent>
                <mc:Choice Requires="wps">
                  <w:drawing>
                    <wp:anchor distT="0" distB="0" distL="114935" distR="114935" simplePos="0" relativeHeight="251652608" behindDoc="0" locked="0" layoutInCell="1" allowOverlap="1">
                      <wp:simplePos x="0" y="0"/>
                      <wp:positionH relativeFrom="column">
                        <wp:posOffset>210185</wp:posOffset>
                      </wp:positionH>
                      <wp:positionV relativeFrom="paragraph">
                        <wp:posOffset>80010</wp:posOffset>
                      </wp:positionV>
                      <wp:extent cx="764540" cy="300355"/>
                      <wp:effectExtent l="10160" t="13335" r="6350" b="10160"/>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540" cy="300355"/>
                              </a:xfrm>
                              <a:prstGeom prst="rect">
                                <a:avLst/>
                              </a:prstGeom>
                              <a:solidFill>
                                <a:srgbClr val="A427A8"/>
                              </a:solidFill>
                              <a:ln w="9525">
                                <a:solidFill>
                                  <a:srgbClr val="000000"/>
                                </a:solidFill>
                                <a:miter lim="800000"/>
                                <a:headEnd/>
                                <a:tailEnd/>
                              </a:ln>
                            </wps:spPr>
                            <wps:txbx>
                              <w:txbxContent>
                                <w:p w:rsidR="00CD5558" w:rsidRDefault="00CD5558">
                                  <w:pPr>
                                    <w:ind w:firstLine="0"/>
                                    <w:jc w:val="center"/>
                                  </w:pPr>
                                  <w: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6.55pt;margin-top:6.3pt;width:60.2pt;height:23.65pt;z-index:2516526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" fillcolor="#a427a8">
                      <v:textbox>
                        <w:txbxContent>
                          <w:p w:rsidR="002D2B9B" w:rsidRDefault="002D2B9B">
                            <w:pPr>
                              <w:ind w:firstLine="0"/>
                              <w:jc w:val="center"/>
                            </w:pPr>
                            <w:r>
                              <w:t>2.1</w:t>
                            </w:r>
                          </w:p>
                        </w:txbxContent>
                      </v:textbox>
                    </v:shape>
                  </w:pict>
                </mc:Fallback>
              </mc:AlternateContent>
            </w:r>
          </w:p>
        </w:tc>
        <w:tc>
          <w:tcPr>
            <w:tcW w:w="7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Main0"/>
              <w:ind w:firstLine="0"/>
              <w:jc w:val="left"/>
            </w:pPr>
            <w:r>
              <w:rPr>
                <w:sz w:val="24"/>
                <w:szCs w:val="24"/>
                <w:lang w:val="ru-RU" w:eastAsia="ru-RU"/>
              </w:rPr>
              <w:t>Многофункциональная общественно-деловая зона</w:t>
            </w:r>
          </w:p>
        </w:tc>
      </w:tr>
      <w:tr w:rsidR="002D2B9B">
        <w:trPr>
          <w:trHeight w:val="776"/>
        </w:trPr>
        <w:tc>
          <w:tcPr>
            <w:tcW w:w="2079" w:type="dxa"/>
            <w:tcBorders>
              <w:left w:val="single" w:sz="4" w:space="0" w:color="000000"/>
              <w:bottom w:val="single" w:sz="4" w:space="0" w:color="000000"/>
            </w:tcBorders>
            <w:shd w:val="clear" w:color="auto" w:fill="auto"/>
            <w:vAlign w:val="center"/>
          </w:tcPr>
          <w:p w:rsidR="002D2B9B" w:rsidRDefault="00EA7B56">
            <w:pPr>
              <w:pStyle w:val="Main0"/>
              <w:tabs>
                <w:tab w:val="left" w:pos="284"/>
              </w:tabs>
              <w:snapToGrid w:val="0"/>
              <w:ind w:firstLine="426"/>
              <w:rPr>
                <w:sz w:val="24"/>
                <w:szCs w:val="24"/>
                <w:lang w:val="ru-RU" w:eastAsia="x-none"/>
              </w:rPr>
            </w:pPr>
            <w:r>
              <w:rPr>
                <w:noProof/>
                <w:lang w:val="ru-RU" w:eastAsia="ru-RU"/>
              </w:rPr>
              <mc:AlternateContent>
                <mc:Choice Requires="wps">
                  <w:drawing>
                    <wp:anchor distT="0" distB="0" distL="114935" distR="114935" simplePos="0" relativeHeight="251657728" behindDoc="0" locked="0" layoutInCell="1" allowOverlap="1">
                      <wp:simplePos x="0" y="0"/>
                      <wp:positionH relativeFrom="column">
                        <wp:posOffset>178435</wp:posOffset>
                      </wp:positionH>
                      <wp:positionV relativeFrom="paragraph">
                        <wp:posOffset>75565</wp:posOffset>
                      </wp:positionV>
                      <wp:extent cx="835025" cy="281940"/>
                      <wp:effectExtent l="6985" t="8890" r="5715" b="1397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281940"/>
                              </a:xfrm>
                              <a:prstGeom prst="rect">
                                <a:avLst/>
                              </a:prstGeom>
                              <a:solidFill>
                                <a:srgbClr val="CA7AF5"/>
                              </a:solidFill>
                              <a:ln w="9525">
                                <a:solidFill>
                                  <a:srgbClr val="000000"/>
                                </a:solidFill>
                                <a:miter lim="800000"/>
                                <a:headEnd/>
                                <a:tailEnd/>
                              </a:ln>
                            </wps:spPr>
                            <wps:txbx>
                              <w:txbxContent>
                                <w:p w:rsidR="00CD5558" w:rsidRDefault="00CD5558">
                                  <w:pPr>
                                    <w:ind w:firstLine="0"/>
                                    <w:jc w:val="center"/>
                                  </w:pPr>
                                  <w: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14.05pt;margin-top:5.95pt;width:65.75pt;height:22.2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" fillcolor="#ca7af5">
                      <v:textbox>
                        <w:txbxContent>
                          <w:p w:rsidR="002D2B9B" w:rsidRDefault="002D2B9B">
                            <w:pPr>
                              <w:ind w:firstLine="0"/>
                              <w:jc w:val="center"/>
                            </w:pPr>
                            <w:r>
                              <w:t>2.2</w:t>
                            </w:r>
                          </w:p>
                        </w:txbxContent>
                      </v:textbox>
                    </v:shape>
                  </w:pict>
                </mc:Fallback>
              </mc:AlternateContent>
            </w:r>
          </w:p>
        </w:tc>
        <w:tc>
          <w:tcPr>
            <w:tcW w:w="7659" w:type="dxa"/>
            <w:tcBorders>
              <w:left w:val="single" w:sz="4" w:space="0" w:color="000000"/>
              <w:bottom w:val="single" w:sz="4" w:space="0" w:color="000000"/>
              <w:right w:val="single" w:sz="4" w:space="0" w:color="000000"/>
            </w:tcBorders>
            <w:shd w:val="clear" w:color="auto" w:fill="auto"/>
            <w:vAlign w:val="center"/>
          </w:tcPr>
          <w:p w:rsidR="002D2B9B" w:rsidRDefault="002D2B9B">
            <w:pPr>
              <w:pStyle w:val="Main0"/>
              <w:ind w:firstLine="0"/>
              <w:jc w:val="left"/>
            </w:pPr>
            <w:r>
              <w:rPr>
                <w:sz w:val="24"/>
                <w:szCs w:val="24"/>
                <w:lang w:val="ru-RU" w:eastAsia="ru-RU"/>
              </w:rPr>
              <w:t>Зона специализированной общественной застройки</w:t>
            </w:r>
          </w:p>
        </w:tc>
      </w:tr>
      <w:tr w:rsidR="002D2B9B">
        <w:trPr>
          <w:trHeight w:val="350"/>
        </w:trPr>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Main0"/>
              <w:spacing w:before="57" w:after="57"/>
              <w:ind w:firstLine="0"/>
              <w:jc w:val="center"/>
            </w:pPr>
            <w:r>
              <w:rPr>
                <w:sz w:val="24"/>
                <w:szCs w:val="24"/>
                <w:lang w:val="ru-RU" w:eastAsia="ru-RU"/>
              </w:rPr>
              <w:t>Производственные зоны, зоны инженерной и транспортной инфраструктур</w:t>
            </w:r>
          </w:p>
        </w:tc>
      </w:tr>
      <w:tr w:rsidR="002D2B9B">
        <w:trPr>
          <w:trHeight w:val="800"/>
        </w:trPr>
        <w:tc>
          <w:tcPr>
            <w:tcW w:w="2079" w:type="dxa"/>
            <w:tcBorders>
              <w:left w:val="single" w:sz="4" w:space="0" w:color="000000"/>
              <w:bottom w:val="single" w:sz="4" w:space="0" w:color="000000"/>
            </w:tcBorders>
            <w:shd w:val="clear" w:color="auto" w:fill="auto"/>
            <w:vAlign w:val="center"/>
          </w:tcPr>
          <w:p w:rsidR="002D2B9B" w:rsidRDefault="00EA7B56">
            <w:pPr>
              <w:pStyle w:val="Main0"/>
              <w:snapToGrid w:val="0"/>
              <w:ind w:firstLine="0"/>
              <w:jc w:val="left"/>
              <w:rPr>
                <w:i/>
                <w:sz w:val="24"/>
                <w:szCs w:val="24"/>
                <w:lang w:val="ru-RU" w:eastAsia="ru-RU"/>
              </w:rPr>
            </w:pPr>
            <w:r>
              <w:rPr>
                <w:noProof/>
                <w:lang w:val="ru-RU" w:eastAsia="ru-RU"/>
              </w:rPr>
              <mc:AlternateContent>
                <mc:Choice Requires="wps">
                  <w:drawing>
                    <wp:anchor distT="0" distB="0" distL="114300" distR="114300" simplePos="0" relativeHeight="251660800" behindDoc="0" locked="0" layoutInCell="1" allowOverlap="1">
                      <wp:simplePos x="0" y="0"/>
                      <wp:positionH relativeFrom="column">
                        <wp:posOffset>181610</wp:posOffset>
                      </wp:positionH>
                      <wp:positionV relativeFrom="paragraph">
                        <wp:posOffset>55880</wp:posOffset>
                      </wp:positionV>
                      <wp:extent cx="810260" cy="313055"/>
                      <wp:effectExtent l="10160" t="8255" r="8255" b="12065"/>
                      <wp:wrapSquare wrapText="bothSides"/>
                      <wp:docPr id="13" name="Фигура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260" cy="313055"/>
                              </a:xfrm>
                              <a:prstGeom prst="rect">
                                <a:avLst/>
                              </a:prstGeom>
                              <a:solidFill>
                                <a:srgbClr val="895A44"/>
                              </a:solidFill>
                              <a:ln w="936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Фигура1" o:spid="_x0000_s1026" type="#_x0000_t202" style="position:absolute;margin-left:14.3pt;margin-top:4.4pt;width:63.8pt;height:24.6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" fillcolor="#895a44" strokeweight=".26mm">
                      <v:stroke joinstyle="round"/>
                      <w10:wrap type="square"/>
                    </v:shape>
                  </w:pict>
                </mc:Fallback>
              </mc:AlternateContent>
            </w:r>
            <w:r>
              <w:rPr>
                <w:noProof/>
                <w:lang w:val="ru-RU" w:eastAsia="ru-RU"/>
              </w:rPr>
              <mc:AlternateContent>
                <mc:Choice Requires="wps">
                  <w:drawing>
                    <wp:anchor distT="72390" distB="72390" distL="114300" distR="114300" simplePos="0" relativeHeight="251661824" behindDoc="0" locked="0" layoutInCell="1" allowOverlap="1">
                      <wp:simplePos x="0" y="0"/>
                      <wp:positionH relativeFrom="column">
                        <wp:posOffset>181610</wp:posOffset>
                      </wp:positionH>
                      <wp:positionV relativeFrom="paragraph">
                        <wp:posOffset>55880</wp:posOffset>
                      </wp:positionV>
                      <wp:extent cx="800100" cy="302895"/>
                      <wp:effectExtent l="635" t="8255" r="8890" b="3175"/>
                      <wp:wrapNone/>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02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5558" w:rsidRDefault="00CD5558">
                                  <w:pPr>
                                    <w:pStyle w:val="afff7"/>
                                    <w:widowControl w:val="0"/>
                                    <w:ind w:firstLine="0"/>
                                    <w:jc w:val="center"/>
                                  </w:pPr>
                                  <w:r>
                                    <w:rPr>
                                      <w:color w:val="000000"/>
                                    </w:rPr>
                                    <w:t>3.</w:t>
                                  </w:r>
                                  <w:r>
                                    <w:rPr>
                                      <w:color w:val="000000"/>
                                      <w:lang w:eastAsia="en-US"/>
                                    </w:rPr>
                                    <w:t>1</w:t>
                                  </w:r>
                                </w:p>
                              </w:txbxContent>
                            </wps:txbx>
                            <wps:bodyPr rot="0" vert="horz" wrap="square" lIns="101600" tIns="55880" rIns="101600" bIns="5588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4.3pt;margin-top:4.4pt;width:63pt;height:23.85pt;z-index:251661824;visibility:visible;mso-wrap-style:square;mso-width-percent:0;mso-height-percent:0;mso-wrap-distance-left:9pt;mso-wrap-distance-top:5.7pt;mso-wrap-distance-right:9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" stroked="f">
                      <v:fill opacity="0"/>
                      <v:textbox inset="8pt,4.4pt,8pt,4.4pt">
                        <w:txbxContent>
                          <w:p w:rsidR="002D2B9B" w:rsidRDefault="002D2B9B">
                            <w:pPr>
                              <w:pStyle w:val="afff7"/>
                              <w:widowControl w:val="0"/>
                              <w:ind w:firstLine="0"/>
                              <w:jc w:val="center"/>
                            </w:pPr>
                            <w:r>
                              <w:rPr>
                                <w:color w:val="000000"/>
                              </w:rPr>
                              <w:t>3.</w:t>
                            </w:r>
                            <w:r>
                              <w:rPr>
                                <w:color w:val="000000"/>
                                <w:lang w:eastAsia="en-US"/>
                              </w:rPr>
                              <w:t>1</w:t>
                            </w:r>
                          </w:p>
                        </w:txbxContent>
                      </v:textbox>
                    </v:shape>
                  </w:pict>
                </mc:Fallback>
              </mc:AlternateContent>
            </w:r>
          </w:p>
        </w:tc>
        <w:tc>
          <w:tcPr>
            <w:tcW w:w="7659" w:type="dxa"/>
            <w:tcBorders>
              <w:left w:val="single" w:sz="4" w:space="0" w:color="000000"/>
              <w:bottom w:val="single" w:sz="4" w:space="0" w:color="000000"/>
              <w:right w:val="single" w:sz="4" w:space="0" w:color="000000"/>
            </w:tcBorders>
            <w:shd w:val="clear" w:color="auto" w:fill="auto"/>
            <w:vAlign w:val="center"/>
          </w:tcPr>
          <w:p w:rsidR="002D2B9B" w:rsidRDefault="002D2B9B">
            <w:pPr>
              <w:pStyle w:val="Main0"/>
              <w:spacing w:before="57" w:after="57"/>
              <w:ind w:firstLine="0"/>
              <w:jc w:val="left"/>
            </w:pPr>
            <w:r>
              <w:rPr>
                <w:sz w:val="24"/>
                <w:szCs w:val="24"/>
                <w:lang w:val="ru-RU" w:eastAsia="ru-RU"/>
              </w:rPr>
              <w:t>Производственная зона</w:t>
            </w:r>
          </w:p>
        </w:tc>
      </w:tr>
      <w:tr w:rsidR="002D2B9B">
        <w:trPr>
          <w:trHeight w:val="800"/>
        </w:trPr>
        <w:tc>
          <w:tcPr>
            <w:tcW w:w="2079" w:type="dxa"/>
            <w:tcBorders>
              <w:left w:val="single" w:sz="4" w:space="0" w:color="000000"/>
              <w:bottom w:val="single" w:sz="4" w:space="0" w:color="000000"/>
            </w:tcBorders>
            <w:shd w:val="clear" w:color="auto" w:fill="auto"/>
            <w:vAlign w:val="center"/>
          </w:tcPr>
          <w:p w:rsidR="002D2B9B" w:rsidRDefault="00EA7B56">
            <w:pPr>
              <w:widowControl w:val="0"/>
              <w:snapToGrid w:val="0"/>
              <w:spacing w:line="276" w:lineRule="auto"/>
              <w:ind w:firstLine="0"/>
              <w:jc w:val="center"/>
              <w:rPr>
                <w:rFonts w:eastAsia="Times New Roman"/>
                <w:color w:val="000000"/>
              </w:rPr>
            </w:pPr>
            <w:r>
              <w:rPr>
                <w:noProof/>
                <w:lang w:eastAsia="ru-RU"/>
              </w:rPr>
              <mc:AlternateContent>
                <mc:Choice Requires="wps">
                  <w:drawing>
                    <wp:anchor distT="0" distB="0" distL="114935" distR="114935" simplePos="0" relativeHeight="251662848" behindDoc="0" locked="0" layoutInCell="1" allowOverlap="1">
                      <wp:simplePos x="0" y="0"/>
                      <wp:positionH relativeFrom="column">
                        <wp:posOffset>179070</wp:posOffset>
                      </wp:positionH>
                      <wp:positionV relativeFrom="paragraph">
                        <wp:posOffset>67310</wp:posOffset>
                      </wp:positionV>
                      <wp:extent cx="786765" cy="291465"/>
                      <wp:effectExtent l="7620" t="10160" r="5715" b="12700"/>
                      <wp:wrapNone/>
                      <wp:docPr id="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291465"/>
                              </a:xfrm>
                              <a:prstGeom prst="rect">
                                <a:avLst/>
                              </a:prstGeom>
                              <a:solidFill>
                                <a:srgbClr val="BD9684"/>
                              </a:solidFill>
                              <a:ln w="9525">
                                <a:solidFill>
                                  <a:srgbClr val="000000"/>
                                </a:solidFill>
                                <a:miter lim="800000"/>
                                <a:headEnd/>
                                <a:tailEnd/>
                              </a:ln>
                            </wps:spPr>
                            <wps:txbx>
                              <w:txbxContent>
                                <w:p w:rsidR="00CD5558" w:rsidRDefault="00CD5558">
                                  <w:pPr>
                                    <w:ind w:firstLine="0"/>
                                    <w:jc w:val="center"/>
                                  </w:pPr>
                                  <w:r>
                                    <w:rPr>
                                      <w:lang w:val="en-US"/>
                                    </w:rPr>
                                    <w:t>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left:0;text-align:left;margin-left:14.1pt;margin-top:5.3pt;width:61.95pt;height:22.95pt;z-index:2516628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" fillcolor="#bd9684">
                      <v:textbox>
                        <w:txbxContent>
                          <w:p w:rsidR="002D2B9B" w:rsidRDefault="002D2B9B">
                            <w:pPr>
                              <w:ind w:firstLine="0"/>
                              <w:jc w:val="center"/>
                            </w:pPr>
                            <w:r>
                              <w:rPr>
                                <w:lang w:val="en-US"/>
                              </w:rPr>
                              <w:t>3.2</w:t>
                            </w:r>
                          </w:p>
                        </w:txbxContent>
                      </v:textbox>
                    </v:shape>
                  </w:pict>
                </mc:Fallback>
              </mc:AlternateContent>
            </w:r>
          </w:p>
        </w:tc>
        <w:tc>
          <w:tcPr>
            <w:tcW w:w="7659" w:type="dxa"/>
            <w:tcBorders>
              <w:left w:val="single" w:sz="4" w:space="0" w:color="000000"/>
              <w:bottom w:val="single" w:sz="4" w:space="0" w:color="000000"/>
              <w:right w:val="single" w:sz="4" w:space="0" w:color="000000"/>
            </w:tcBorders>
            <w:shd w:val="clear" w:color="auto" w:fill="auto"/>
            <w:vAlign w:val="center"/>
          </w:tcPr>
          <w:p w:rsidR="002D2B9B" w:rsidRDefault="002D2B9B">
            <w:pPr>
              <w:widowControl w:val="0"/>
              <w:spacing w:line="276" w:lineRule="auto"/>
              <w:ind w:firstLine="0"/>
            </w:pPr>
            <w:r>
              <w:rPr>
                <w:color w:val="000000"/>
              </w:rPr>
              <w:t>Коммунально-складская зона</w:t>
            </w:r>
          </w:p>
        </w:tc>
      </w:tr>
      <w:tr w:rsidR="002D2B9B">
        <w:trPr>
          <w:trHeight w:val="800"/>
        </w:trPr>
        <w:tc>
          <w:tcPr>
            <w:tcW w:w="2079" w:type="dxa"/>
            <w:tcBorders>
              <w:left w:val="single" w:sz="4" w:space="0" w:color="000000"/>
              <w:bottom w:val="single" w:sz="4" w:space="0" w:color="000000"/>
            </w:tcBorders>
            <w:shd w:val="clear" w:color="auto" w:fill="auto"/>
            <w:vAlign w:val="center"/>
          </w:tcPr>
          <w:p w:rsidR="002D2B9B" w:rsidRDefault="00EA7B56">
            <w:pPr>
              <w:pStyle w:val="Main0"/>
              <w:snapToGrid w:val="0"/>
              <w:ind w:firstLine="0"/>
              <w:jc w:val="left"/>
              <w:rPr>
                <w:i/>
                <w:sz w:val="24"/>
                <w:szCs w:val="24"/>
                <w:lang w:val="ru-RU" w:eastAsia="ru-RU"/>
              </w:rPr>
            </w:pPr>
            <w:r>
              <w:rPr>
                <w:noProof/>
                <w:lang w:val="ru-RU" w:eastAsia="ru-RU"/>
              </w:rPr>
              <mc:AlternateContent>
                <mc:Choice Requires="wps">
                  <w:drawing>
                    <wp:anchor distT="0" distB="0" distL="114935" distR="114935" simplePos="0" relativeHeight="251654656" behindDoc="0" locked="0" layoutInCell="1" allowOverlap="1">
                      <wp:simplePos x="0" y="0"/>
                      <wp:positionH relativeFrom="column">
                        <wp:posOffset>179070</wp:posOffset>
                      </wp:positionH>
                      <wp:positionV relativeFrom="paragraph">
                        <wp:posOffset>67310</wp:posOffset>
                      </wp:positionV>
                      <wp:extent cx="786765" cy="291465"/>
                      <wp:effectExtent l="7620" t="10160" r="5715" b="1270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291465"/>
                              </a:xfrm>
                              <a:prstGeom prst="rect">
                                <a:avLst/>
                              </a:prstGeom>
                              <a:solidFill>
                                <a:srgbClr val="636382"/>
                              </a:solidFill>
                              <a:ln w="9525">
                                <a:solidFill>
                                  <a:srgbClr val="000000"/>
                                </a:solidFill>
                                <a:miter lim="800000"/>
                                <a:headEnd/>
                                <a:tailEnd/>
                              </a:ln>
                            </wps:spPr>
                            <wps:txbx>
                              <w:txbxContent>
                                <w:p w:rsidR="00CD5558" w:rsidRDefault="00CD5558">
                                  <w:pPr>
                                    <w:ind w:firstLine="0"/>
                                    <w:jc w:val="center"/>
                                  </w:pPr>
                                  <w:r>
                                    <w:rPr>
                                      <w:lang w:val="en-US"/>
                                    </w:rPr>
                                    <w:t>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margin-left:14.1pt;margin-top:5.3pt;width:61.95pt;height:22.95pt;z-index:251654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" fillcolor="#636382">
                      <v:textbox>
                        <w:txbxContent>
                          <w:p w:rsidR="002D2B9B" w:rsidRDefault="002D2B9B">
                            <w:pPr>
                              <w:ind w:firstLine="0"/>
                              <w:jc w:val="center"/>
                            </w:pPr>
                            <w:r>
                              <w:rPr>
                                <w:lang w:val="en-US"/>
                              </w:rPr>
                              <w:t>3.3</w:t>
                            </w:r>
                          </w:p>
                        </w:txbxContent>
                      </v:textbox>
                    </v:shape>
                  </w:pict>
                </mc:Fallback>
              </mc:AlternateContent>
            </w:r>
          </w:p>
        </w:tc>
        <w:tc>
          <w:tcPr>
            <w:tcW w:w="7659" w:type="dxa"/>
            <w:tcBorders>
              <w:left w:val="single" w:sz="4" w:space="0" w:color="000000"/>
              <w:bottom w:val="single" w:sz="4" w:space="0" w:color="000000"/>
              <w:right w:val="single" w:sz="4" w:space="0" w:color="000000"/>
            </w:tcBorders>
            <w:shd w:val="clear" w:color="auto" w:fill="auto"/>
            <w:vAlign w:val="center"/>
          </w:tcPr>
          <w:p w:rsidR="002D2B9B" w:rsidRDefault="002D2B9B">
            <w:pPr>
              <w:pStyle w:val="Main0"/>
              <w:spacing w:before="57" w:after="57"/>
              <w:ind w:firstLine="0"/>
              <w:jc w:val="left"/>
            </w:pPr>
            <w:r>
              <w:rPr>
                <w:sz w:val="24"/>
                <w:szCs w:val="24"/>
                <w:lang w:val="ru-RU" w:eastAsia="ru-RU"/>
              </w:rPr>
              <w:t>Зона инженерной инфраструктуры</w:t>
            </w:r>
          </w:p>
        </w:tc>
      </w:tr>
      <w:tr w:rsidR="002D2B9B">
        <w:trPr>
          <w:trHeight w:val="800"/>
        </w:trPr>
        <w:tc>
          <w:tcPr>
            <w:tcW w:w="2079" w:type="dxa"/>
            <w:tcBorders>
              <w:left w:val="single" w:sz="4" w:space="0" w:color="000000"/>
              <w:bottom w:val="single" w:sz="4" w:space="0" w:color="000000"/>
            </w:tcBorders>
            <w:shd w:val="clear" w:color="auto" w:fill="auto"/>
            <w:vAlign w:val="center"/>
          </w:tcPr>
          <w:p w:rsidR="002D2B9B" w:rsidRDefault="00EA7B56">
            <w:pPr>
              <w:pStyle w:val="Main0"/>
              <w:snapToGrid w:val="0"/>
              <w:ind w:firstLine="0"/>
              <w:jc w:val="left"/>
              <w:rPr>
                <w:i/>
                <w:sz w:val="24"/>
                <w:szCs w:val="24"/>
                <w:lang w:val="ru-RU" w:eastAsia="ru-RU"/>
              </w:rPr>
            </w:pPr>
            <w:r>
              <w:rPr>
                <w:noProof/>
                <w:lang w:val="ru-RU" w:eastAsia="ru-RU"/>
              </w:rPr>
              <mc:AlternateContent>
                <mc:Choice Requires="wps">
                  <w:drawing>
                    <wp:anchor distT="0" distB="0" distL="114935" distR="114935" simplePos="0" relativeHeight="251655680" behindDoc="0" locked="0" layoutInCell="1" allowOverlap="1">
                      <wp:simplePos x="0" y="0"/>
                      <wp:positionH relativeFrom="column">
                        <wp:posOffset>170180</wp:posOffset>
                      </wp:positionH>
                      <wp:positionV relativeFrom="paragraph">
                        <wp:posOffset>102235</wp:posOffset>
                      </wp:positionV>
                      <wp:extent cx="771525" cy="303530"/>
                      <wp:effectExtent l="8255" t="6985" r="10795" b="13335"/>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303530"/>
                              </a:xfrm>
                              <a:prstGeom prst="rect">
                                <a:avLst/>
                              </a:prstGeom>
                              <a:solidFill>
                                <a:srgbClr val="006A91"/>
                              </a:solidFill>
                              <a:ln w="9525">
                                <a:solidFill>
                                  <a:srgbClr val="000000"/>
                                </a:solidFill>
                                <a:miter lim="800000"/>
                                <a:headEnd/>
                                <a:tailEnd/>
                              </a:ln>
                            </wps:spPr>
                            <wps:txbx>
                              <w:txbxContent>
                                <w:p w:rsidR="00CD5558" w:rsidRDefault="00CD5558">
                                  <w:pPr>
                                    <w:ind w:firstLine="0"/>
                                    <w:jc w:val="center"/>
                                  </w:pPr>
                                  <w:r>
                                    <w:t>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3" type="#_x0000_t202" style="position:absolute;margin-left:13.4pt;margin-top:8.05pt;width:60.75pt;height:23.9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" fillcolor="#006a91">
                      <v:textbox>
                        <w:txbxContent>
                          <w:p w:rsidR="002D2B9B" w:rsidRDefault="002D2B9B">
                            <w:pPr>
                              <w:ind w:firstLine="0"/>
                              <w:jc w:val="center"/>
                            </w:pPr>
                            <w:r>
                              <w:t>3.4</w:t>
                            </w:r>
                          </w:p>
                        </w:txbxContent>
                      </v:textbox>
                    </v:shape>
                  </w:pict>
                </mc:Fallback>
              </mc:AlternateContent>
            </w:r>
          </w:p>
        </w:tc>
        <w:tc>
          <w:tcPr>
            <w:tcW w:w="7659" w:type="dxa"/>
            <w:tcBorders>
              <w:left w:val="single" w:sz="4" w:space="0" w:color="000000"/>
              <w:bottom w:val="single" w:sz="4" w:space="0" w:color="000000"/>
              <w:right w:val="single" w:sz="4" w:space="0" w:color="000000"/>
            </w:tcBorders>
            <w:shd w:val="clear" w:color="auto" w:fill="auto"/>
            <w:vAlign w:val="center"/>
          </w:tcPr>
          <w:p w:rsidR="002D2B9B" w:rsidRDefault="002D2B9B">
            <w:pPr>
              <w:pStyle w:val="Main0"/>
              <w:spacing w:before="57" w:after="57"/>
              <w:ind w:firstLine="0"/>
              <w:jc w:val="left"/>
            </w:pPr>
            <w:r>
              <w:rPr>
                <w:sz w:val="24"/>
                <w:szCs w:val="24"/>
                <w:lang w:val="ru-RU" w:eastAsia="ru-RU"/>
              </w:rPr>
              <w:t>Зона транспортной инфраструктуры</w:t>
            </w:r>
          </w:p>
        </w:tc>
      </w:tr>
      <w:tr w:rsidR="002D2B9B">
        <w:trPr>
          <w:trHeight w:val="350"/>
        </w:trPr>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Main0"/>
              <w:spacing w:before="57" w:after="57"/>
              <w:ind w:firstLine="0"/>
              <w:jc w:val="center"/>
            </w:pPr>
            <w:r>
              <w:rPr>
                <w:sz w:val="24"/>
                <w:szCs w:val="24"/>
                <w:lang w:val="ru-RU" w:eastAsia="ru-RU"/>
              </w:rPr>
              <w:t>Зоны сельскохозяйственного использования</w:t>
            </w:r>
          </w:p>
        </w:tc>
      </w:tr>
      <w:tr w:rsidR="002D2B9B">
        <w:trPr>
          <w:trHeight w:val="863"/>
        </w:trPr>
        <w:tc>
          <w:tcPr>
            <w:tcW w:w="2079" w:type="dxa"/>
            <w:tcBorders>
              <w:top w:val="single" w:sz="4" w:space="0" w:color="000000"/>
              <w:left w:val="single" w:sz="4" w:space="0" w:color="000000"/>
              <w:bottom w:val="single" w:sz="4" w:space="0" w:color="000000"/>
            </w:tcBorders>
            <w:shd w:val="clear" w:color="auto" w:fill="auto"/>
            <w:vAlign w:val="center"/>
          </w:tcPr>
          <w:p w:rsidR="002D2B9B" w:rsidRDefault="00EA7B56">
            <w:pPr>
              <w:pStyle w:val="Main0"/>
              <w:snapToGrid w:val="0"/>
              <w:ind w:firstLine="0"/>
              <w:jc w:val="left"/>
              <w:rPr>
                <w:sz w:val="24"/>
                <w:szCs w:val="24"/>
                <w:lang w:val="ru-RU" w:eastAsia="ru-RU"/>
              </w:rPr>
            </w:pPr>
            <w:r>
              <w:rPr>
                <w:noProof/>
                <w:lang w:val="ru-RU" w:eastAsia="ru-RU"/>
              </w:rPr>
              <mc:AlternateContent>
                <mc:Choice Requires="wps">
                  <w:drawing>
                    <wp:anchor distT="0" distB="0" distL="114935" distR="114935" simplePos="0" relativeHeight="251663872" behindDoc="0" locked="0" layoutInCell="1" allowOverlap="1">
                      <wp:simplePos x="0" y="0"/>
                      <wp:positionH relativeFrom="column">
                        <wp:posOffset>196215</wp:posOffset>
                      </wp:positionH>
                      <wp:positionV relativeFrom="paragraph">
                        <wp:posOffset>80645</wp:posOffset>
                      </wp:positionV>
                      <wp:extent cx="783590" cy="273685"/>
                      <wp:effectExtent l="5715" t="13970" r="10795" b="762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590" cy="273685"/>
                              </a:xfrm>
                              <a:prstGeom prst="rect">
                                <a:avLst/>
                              </a:prstGeom>
                              <a:solidFill>
                                <a:srgbClr val="AAFF00"/>
                              </a:solidFill>
                              <a:ln w="9525">
                                <a:solidFill>
                                  <a:srgbClr val="000000"/>
                                </a:solidFill>
                                <a:miter lim="800000"/>
                                <a:headEnd/>
                                <a:tailEnd/>
                              </a:ln>
                            </wps:spPr>
                            <wps:txbx>
                              <w:txbxContent>
                                <w:p w:rsidR="00CD5558" w:rsidRDefault="00CD5558">
                                  <w:pPr>
                                    <w:ind w:firstLine="0"/>
                                    <w:jc w:val="center"/>
                                  </w:pPr>
                                  <w:r>
                                    <w:t>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4" type="#_x0000_t202" style="position:absolute;margin-left:15.45pt;margin-top:6.35pt;width:61.7pt;height:21.55pt;z-index:2516638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" fillcolor="#af0">
                      <v:textbox>
                        <w:txbxContent>
                          <w:p w:rsidR="002D2B9B" w:rsidRDefault="002D2B9B">
                            <w:pPr>
                              <w:ind w:firstLine="0"/>
                              <w:jc w:val="center"/>
                            </w:pPr>
                            <w:r>
                              <w:t>4.1</w:t>
                            </w:r>
                          </w:p>
                        </w:txbxContent>
                      </v:textbox>
                    </v:shape>
                  </w:pict>
                </mc:Fallback>
              </mc:AlternateContent>
            </w:r>
          </w:p>
          <w:p w:rsidR="002D2B9B" w:rsidRDefault="002D2B9B">
            <w:pPr>
              <w:pStyle w:val="Main0"/>
              <w:ind w:firstLine="0"/>
              <w:jc w:val="left"/>
              <w:rPr>
                <w:sz w:val="24"/>
                <w:szCs w:val="24"/>
                <w:lang w:val="ru-RU" w:eastAsia="ru-RU"/>
              </w:rPr>
            </w:pPr>
          </w:p>
        </w:tc>
        <w:tc>
          <w:tcPr>
            <w:tcW w:w="7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Main0"/>
              <w:ind w:firstLine="0"/>
              <w:jc w:val="left"/>
            </w:pPr>
            <w:r>
              <w:rPr>
                <w:sz w:val="24"/>
                <w:szCs w:val="24"/>
                <w:lang w:val="ru-RU" w:eastAsia="ru-RU"/>
              </w:rPr>
              <w:t>Зона садоводческих, огороднических или дачных некоммерческих объединений граждан</w:t>
            </w:r>
          </w:p>
        </w:tc>
      </w:tr>
      <w:tr w:rsidR="002D2B9B">
        <w:trPr>
          <w:trHeight w:val="789"/>
        </w:trPr>
        <w:tc>
          <w:tcPr>
            <w:tcW w:w="2079" w:type="dxa"/>
            <w:tcBorders>
              <w:left w:val="single" w:sz="4" w:space="0" w:color="000000"/>
              <w:bottom w:val="single" w:sz="4" w:space="0" w:color="000000"/>
            </w:tcBorders>
            <w:shd w:val="clear" w:color="auto" w:fill="auto"/>
            <w:vAlign w:val="center"/>
          </w:tcPr>
          <w:p w:rsidR="002D2B9B" w:rsidRDefault="00EA7B56">
            <w:pPr>
              <w:pStyle w:val="Main0"/>
              <w:snapToGrid w:val="0"/>
              <w:ind w:firstLine="0"/>
              <w:jc w:val="left"/>
              <w:rPr>
                <w:sz w:val="24"/>
                <w:szCs w:val="24"/>
                <w:lang w:val="ru-RU" w:eastAsia="ru-RU"/>
              </w:rPr>
            </w:pPr>
            <w:r>
              <w:rPr>
                <w:noProof/>
                <w:lang w:val="ru-RU" w:eastAsia="ru-RU"/>
              </w:rPr>
              <mc:AlternateContent>
                <mc:Choice Requires="wps">
                  <w:drawing>
                    <wp:anchor distT="0" distB="0" distL="114935" distR="114935" simplePos="0" relativeHeight="251659776" behindDoc="0" locked="0" layoutInCell="1" allowOverlap="1">
                      <wp:simplePos x="0" y="0"/>
                      <wp:positionH relativeFrom="column">
                        <wp:posOffset>169545</wp:posOffset>
                      </wp:positionH>
                      <wp:positionV relativeFrom="paragraph">
                        <wp:posOffset>81280</wp:posOffset>
                      </wp:positionV>
                      <wp:extent cx="756920" cy="299720"/>
                      <wp:effectExtent l="7620" t="5080" r="6985" b="9525"/>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 cy="299720"/>
                              </a:xfrm>
                              <a:prstGeom prst="rect">
                                <a:avLst/>
                              </a:prstGeom>
                              <a:solidFill>
                                <a:srgbClr val="FFFFB6"/>
                              </a:solidFill>
                              <a:ln w="9525">
                                <a:solidFill>
                                  <a:srgbClr val="000000"/>
                                </a:solidFill>
                                <a:miter lim="800000"/>
                                <a:headEnd/>
                                <a:tailEnd/>
                              </a:ln>
                            </wps:spPr>
                            <wps:txbx>
                              <w:txbxContent>
                                <w:p w:rsidR="00CD5558" w:rsidRDefault="00CD5558">
                                  <w:pPr>
                                    <w:ind w:firstLine="0"/>
                                    <w:jc w:val="center"/>
                                  </w:pPr>
                                  <w:r>
                                    <w:t>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5" type="#_x0000_t202" style="position:absolute;margin-left:13.35pt;margin-top:6.4pt;width:59.6pt;height:23.6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" fillcolor="#ffffb6">
                      <v:textbox>
                        <w:txbxContent>
                          <w:p w:rsidR="002D2B9B" w:rsidRDefault="002D2B9B">
                            <w:pPr>
                              <w:ind w:firstLine="0"/>
                              <w:jc w:val="center"/>
                            </w:pPr>
                            <w:r>
                              <w:t>4.2</w:t>
                            </w:r>
                          </w:p>
                        </w:txbxContent>
                      </v:textbox>
                    </v:shape>
                  </w:pict>
                </mc:Fallback>
              </mc:AlternateContent>
            </w:r>
          </w:p>
          <w:p w:rsidR="002D2B9B" w:rsidRDefault="002D2B9B">
            <w:pPr>
              <w:pStyle w:val="Main0"/>
              <w:ind w:firstLine="0"/>
              <w:jc w:val="left"/>
              <w:rPr>
                <w:sz w:val="24"/>
                <w:szCs w:val="24"/>
                <w:lang w:val="ru-RU" w:eastAsia="ru-RU"/>
              </w:rPr>
            </w:pPr>
          </w:p>
        </w:tc>
        <w:tc>
          <w:tcPr>
            <w:tcW w:w="7659" w:type="dxa"/>
            <w:tcBorders>
              <w:left w:val="single" w:sz="4" w:space="0" w:color="000000"/>
              <w:bottom w:val="single" w:sz="4" w:space="0" w:color="000000"/>
              <w:right w:val="single" w:sz="4" w:space="0" w:color="000000"/>
            </w:tcBorders>
            <w:shd w:val="clear" w:color="auto" w:fill="auto"/>
            <w:vAlign w:val="center"/>
          </w:tcPr>
          <w:p w:rsidR="002D2B9B" w:rsidRDefault="002D2B9B">
            <w:pPr>
              <w:pStyle w:val="Main0"/>
              <w:ind w:firstLine="0"/>
              <w:jc w:val="left"/>
            </w:pPr>
            <w:r>
              <w:rPr>
                <w:sz w:val="24"/>
                <w:szCs w:val="24"/>
                <w:lang w:val="ru-RU" w:eastAsia="ru-RU"/>
              </w:rPr>
              <w:t>Зона сельскохозяйственного использования</w:t>
            </w:r>
          </w:p>
        </w:tc>
      </w:tr>
      <w:tr w:rsidR="002D2B9B">
        <w:trPr>
          <w:trHeight w:val="350"/>
        </w:trPr>
        <w:tc>
          <w:tcPr>
            <w:tcW w:w="2079" w:type="dxa"/>
            <w:tcBorders>
              <w:top w:val="single" w:sz="4" w:space="0" w:color="000000"/>
              <w:left w:val="single" w:sz="4" w:space="0" w:color="000000"/>
              <w:bottom w:val="single" w:sz="4" w:space="0" w:color="000000"/>
            </w:tcBorders>
            <w:shd w:val="clear" w:color="auto" w:fill="auto"/>
            <w:vAlign w:val="center"/>
          </w:tcPr>
          <w:p w:rsidR="002D2B9B" w:rsidRDefault="00EA7B56">
            <w:pPr>
              <w:pStyle w:val="Main0"/>
              <w:snapToGrid w:val="0"/>
              <w:ind w:firstLine="0"/>
              <w:jc w:val="left"/>
              <w:rPr>
                <w:sz w:val="24"/>
                <w:szCs w:val="24"/>
                <w:lang w:val="ru-RU" w:eastAsia="ru-RU"/>
              </w:rPr>
            </w:pPr>
            <w:r>
              <w:rPr>
                <w:noProof/>
                <w:lang w:val="ru-RU" w:eastAsia="ru-RU"/>
              </w:rPr>
              <mc:AlternateContent>
                <mc:Choice Requires="wps">
                  <w:drawing>
                    <wp:anchor distT="0" distB="0" distL="114935" distR="114935" simplePos="0" relativeHeight="251658752" behindDoc="0" locked="0" layoutInCell="1" allowOverlap="1">
                      <wp:simplePos x="0" y="0"/>
                      <wp:positionH relativeFrom="column">
                        <wp:posOffset>196215</wp:posOffset>
                      </wp:positionH>
                      <wp:positionV relativeFrom="paragraph">
                        <wp:posOffset>80645</wp:posOffset>
                      </wp:positionV>
                      <wp:extent cx="730250" cy="278765"/>
                      <wp:effectExtent l="5715" t="13970" r="6985" b="12065"/>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78765"/>
                              </a:xfrm>
                              <a:prstGeom prst="rect">
                                <a:avLst/>
                              </a:prstGeom>
                              <a:solidFill>
                                <a:srgbClr val="C0C000"/>
                              </a:solidFill>
                              <a:ln w="9525">
                                <a:solidFill>
                                  <a:srgbClr val="000000"/>
                                </a:solidFill>
                                <a:miter lim="800000"/>
                                <a:headEnd/>
                                <a:tailEnd/>
                              </a:ln>
                            </wps:spPr>
                            <wps:txbx>
                              <w:txbxContent>
                                <w:p w:rsidR="00CD5558" w:rsidRDefault="00CD5558">
                                  <w:pPr>
                                    <w:ind w:firstLine="0"/>
                                    <w:jc w:val="center"/>
                                  </w:pPr>
                                  <w:r>
                                    <w:t>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15.45pt;margin-top:6.35pt;width:57.5pt;height:21.9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" fillcolor="#c0c000">
                      <v:textbox>
                        <w:txbxContent>
                          <w:p w:rsidR="002D2B9B" w:rsidRDefault="002D2B9B">
                            <w:pPr>
                              <w:ind w:firstLine="0"/>
                              <w:jc w:val="center"/>
                            </w:pPr>
                            <w:r>
                              <w:t>4.4</w:t>
                            </w:r>
                          </w:p>
                        </w:txbxContent>
                      </v:textbox>
                    </v:shape>
                  </w:pict>
                </mc:Fallback>
              </mc:AlternateContent>
            </w:r>
          </w:p>
          <w:p w:rsidR="002D2B9B" w:rsidRDefault="002D2B9B">
            <w:pPr>
              <w:pStyle w:val="Main0"/>
              <w:ind w:firstLine="0"/>
              <w:jc w:val="left"/>
              <w:rPr>
                <w:sz w:val="24"/>
                <w:szCs w:val="24"/>
                <w:lang w:val="ru-RU" w:eastAsia="ru-RU"/>
              </w:rPr>
            </w:pPr>
          </w:p>
        </w:tc>
        <w:tc>
          <w:tcPr>
            <w:tcW w:w="7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Main0"/>
              <w:spacing w:before="228" w:after="228"/>
              <w:ind w:firstLine="0"/>
              <w:jc w:val="left"/>
            </w:pPr>
            <w:r>
              <w:rPr>
                <w:sz w:val="24"/>
                <w:szCs w:val="24"/>
                <w:lang w:val="ru-RU" w:eastAsia="ru-RU"/>
              </w:rPr>
              <w:t>Производственная зона сельскохозяйственных предприятий</w:t>
            </w:r>
          </w:p>
        </w:tc>
      </w:tr>
      <w:tr w:rsidR="002D2B9B">
        <w:trPr>
          <w:trHeight w:val="408"/>
        </w:trPr>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Main0"/>
              <w:spacing w:before="114" w:after="114"/>
              <w:ind w:firstLine="318"/>
              <w:jc w:val="center"/>
            </w:pPr>
            <w:r>
              <w:rPr>
                <w:sz w:val="24"/>
                <w:szCs w:val="24"/>
                <w:lang w:val="ru-RU" w:eastAsia="ru-RU"/>
              </w:rPr>
              <w:t>Зоны рекреационного назначения</w:t>
            </w:r>
          </w:p>
        </w:tc>
      </w:tr>
      <w:tr w:rsidR="002D2B9B">
        <w:trPr>
          <w:trHeight w:val="697"/>
        </w:trPr>
        <w:tc>
          <w:tcPr>
            <w:tcW w:w="2079" w:type="dxa"/>
            <w:tcBorders>
              <w:top w:val="single" w:sz="4" w:space="0" w:color="000000"/>
              <w:left w:val="single" w:sz="4" w:space="0" w:color="000000"/>
              <w:bottom w:val="single" w:sz="4" w:space="0" w:color="000000"/>
            </w:tcBorders>
            <w:shd w:val="clear" w:color="auto" w:fill="auto"/>
            <w:vAlign w:val="center"/>
          </w:tcPr>
          <w:p w:rsidR="002D2B9B" w:rsidRDefault="00EA7B56">
            <w:pPr>
              <w:pStyle w:val="Main0"/>
              <w:tabs>
                <w:tab w:val="left" w:pos="284"/>
              </w:tabs>
              <w:snapToGrid w:val="0"/>
              <w:ind w:firstLine="426"/>
              <w:rPr>
                <w:sz w:val="24"/>
                <w:szCs w:val="24"/>
                <w:lang w:val="ru-RU" w:eastAsia="x-none"/>
              </w:rPr>
            </w:pPr>
            <w:r>
              <w:rPr>
                <w:noProof/>
                <w:lang w:val="ru-RU" w:eastAsia="ru-RU"/>
              </w:rPr>
              <mc:AlternateContent>
                <mc:Choice Requires="wps">
                  <w:drawing>
                    <wp:anchor distT="0" distB="0" distL="114935" distR="114935" simplePos="0" relativeHeight="251656704" behindDoc="0" locked="0" layoutInCell="1" allowOverlap="1">
                      <wp:simplePos x="0" y="0"/>
                      <wp:positionH relativeFrom="column">
                        <wp:posOffset>210185</wp:posOffset>
                      </wp:positionH>
                      <wp:positionV relativeFrom="paragraph">
                        <wp:posOffset>170815</wp:posOffset>
                      </wp:positionV>
                      <wp:extent cx="723900" cy="286385"/>
                      <wp:effectExtent l="10160" t="8890" r="8890" b="952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86385"/>
                              </a:xfrm>
                              <a:prstGeom prst="rect">
                                <a:avLst/>
                              </a:prstGeom>
                              <a:solidFill>
                                <a:srgbClr val="00FFC5"/>
                              </a:solidFill>
                              <a:ln w="9525">
                                <a:solidFill>
                                  <a:srgbClr val="000000"/>
                                </a:solidFill>
                                <a:miter lim="800000"/>
                                <a:headEnd/>
                                <a:tailEnd/>
                              </a:ln>
                            </wps:spPr>
                            <wps:txbx>
                              <w:txbxContent>
                                <w:p w:rsidR="00CD5558" w:rsidRDefault="00CD5558">
                                  <w:pPr>
                                    <w:ind w:firstLine="0"/>
                                    <w:jc w:val="center"/>
                                  </w:pPr>
                                  <w:r>
                                    <w:t>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7" type="#_x0000_t202" style="position:absolute;left:0;text-align:left;margin-left:16.55pt;margin-top:13.45pt;width:57pt;height:22.55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" fillcolor="#00ffc5">
                      <v:textbox>
                        <w:txbxContent>
                          <w:p w:rsidR="002D2B9B" w:rsidRDefault="002D2B9B">
                            <w:pPr>
                              <w:ind w:firstLine="0"/>
                              <w:jc w:val="center"/>
                            </w:pPr>
                            <w:r>
                              <w:t>5.1</w:t>
                            </w:r>
                          </w:p>
                        </w:txbxContent>
                      </v:textbox>
                    </v:shape>
                  </w:pict>
                </mc:Fallback>
              </mc:AlternateContent>
            </w:r>
          </w:p>
        </w:tc>
        <w:tc>
          <w:tcPr>
            <w:tcW w:w="7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Main0"/>
              <w:spacing w:before="228" w:after="228"/>
              <w:ind w:firstLine="0"/>
              <w:jc w:val="left"/>
            </w:pPr>
            <w:r>
              <w:rPr>
                <w:sz w:val="24"/>
                <w:szCs w:val="24"/>
                <w:lang w:val="ru-RU" w:eastAsia="ru-RU"/>
              </w:rPr>
              <w:t>Зона озелененных территорий общего пользования (сады, лесопарки, парки, скверы, бульвары, городские леса)</w:t>
            </w:r>
          </w:p>
        </w:tc>
      </w:tr>
      <w:tr w:rsidR="002D2B9B">
        <w:trPr>
          <w:trHeight w:val="697"/>
        </w:trPr>
        <w:tc>
          <w:tcPr>
            <w:tcW w:w="2079" w:type="dxa"/>
            <w:tcBorders>
              <w:left w:val="single" w:sz="4" w:space="0" w:color="000000"/>
              <w:bottom w:val="single" w:sz="4" w:space="0" w:color="000000"/>
            </w:tcBorders>
            <w:shd w:val="clear" w:color="auto" w:fill="auto"/>
            <w:vAlign w:val="center"/>
          </w:tcPr>
          <w:p w:rsidR="002D2B9B" w:rsidRDefault="00EA7B56">
            <w:pPr>
              <w:pStyle w:val="Main0"/>
              <w:snapToGrid w:val="0"/>
              <w:ind w:firstLine="0"/>
              <w:jc w:val="left"/>
              <w:rPr>
                <w:sz w:val="24"/>
                <w:szCs w:val="24"/>
                <w:lang w:val="ru-RU" w:eastAsia="ru-RU"/>
              </w:rPr>
            </w:pPr>
            <w:r>
              <w:rPr>
                <w:noProof/>
                <w:lang w:val="ru-RU" w:eastAsia="ru-RU"/>
              </w:rPr>
              <mc:AlternateContent>
                <mc:Choice Requires="wps">
                  <w:drawing>
                    <wp:anchor distT="0" distB="0" distL="114935" distR="114935" simplePos="0" relativeHeight="251664896" behindDoc="0" locked="0" layoutInCell="1" allowOverlap="1">
                      <wp:simplePos x="0" y="0"/>
                      <wp:positionH relativeFrom="column">
                        <wp:posOffset>196215</wp:posOffset>
                      </wp:positionH>
                      <wp:positionV relativeFrom="paragraph">
                        <wp:posOffset>80645</wp:posOffset>
                      </wp:positionV>
                      <wp:extent cx="730250" cy="278765"/>
                      <wp:effectExtent l="5715" t="13970" r="6985" b="12065"/>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78765"/>
                              </a:xfrm>
                              <a:prstGeom prst="rect">
                                <a:avLst/>
                              </a:prstGeom>
                              <a:solidFill>
                                <a:srgbClr val="F57A7A"/>
                              </a:solidFill>
                              <a:ln w="9525">
                                <a:solidFill>
                                  <a:srgbClr val="000000"/>
                                </a:solidFill>
                                <a:miter lim="800000"/>
                                <a:headEnd/>
                                <a:tailEnd/>
                              </a:ln>
                            </wps:spPr>
                            <wps:txbx>
                              <w:txbxContent>
                                <w:p w:rsidR="00CD5558" w:rsidRDefault="00CD5558">
                                  <w:pPr>
                                    <w:ind w:firstLine="0"/>
                                    <w:jc w:val="center"/>
                                  </w:pPr>
                                  <w:r>
                                    <w:t>5.2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8" type="#_x0000_t202" style="position:absolute;margin-left:15.45pt;margin-top:6.35pt;width:57.5pt;height:21.95pt;z-index:2516648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" fillcolor="#f57a7a">
                      <v:textbox>
                        <w:txbxContent>
                          <w:p w:rsidR="002D2B9B" w:rsidRDefault="002D2B9B">
                            <w:pPr>
                              <w:ind w:firstLine="0"/>
                              <w:jc w:val="center"/>
                            </w:pPr>
                            <w:r>
                              <w:t>5.2</w:t>
                            </w:r>
                          </w:p>
                        </w:txbxContent>
                      </v:textbox>
                    </v:shape>
                  </w:pict>
                </mc:Fallback>
              </mc:AlternateContent>
            </w:r>
          </w:p>
          <w:p w:rsidR="002D2B9B" w:rsidRDefault="002D2B9B">
            <w:pPr>
              <w:pStyle w:val="Main0"/>
              <w:ind w:firstLine="0"/>
              <w:jc w:val="left"/>
              <w:rPr>
                <w:sz w:val="24"/>
                <w:szCs w:val="24"/>
                <w:lang w:val="ru-RU" w:eastAsia="ru-RU"/>
              </w:rPr>
            </w:pPr>
          </w:p>
        </w:tc>
        <w:tc>
          <w:tcPr>
            <w:tcW w:w="7659" w:type="dxa"/>
            <w:tcBorders>
              <w:left w:val="single" w:sz="4" w:space="0" w:color="000000"/>
              <w:bottom w:val="single" w:sz="4" w:space="0" w:color="000000"/>
              <w:right w:val="single" w:sz="4" w:space="0" w:color="000000"/>
            </w:tcBorders>
            <w:shd w:val="clear" w:color="auto" w:fill="auto"/>
            <w:vAlign w:val="center"/>
          </w:tcPr>
          <w:p w:rsidR="002D2B9B" w:rsidRDefault="002D2B9B">
            <w:pPr>
              <w:pStyle w:val="Main0"/>
              <w:spacing w:before="228" w:after="228"/>
              <w:ind w:firstLine="0"/>
              <w:jc w:val="left"/>
            </w:pPr>
            <w:r>
              <w:rPr>
                <w:sz w:val="24"/>
                <w:szCs w:val="24"/>
                <w:lang w:val="ru-RU" w:eastAsia="ru-RU"/>
              </w:rPr>
              <w:t>Зона отдыха</w:t>
            </w:r>
          </w:p>
        </w:tc>
      </w:tr>
      <w:tr w:rsidR="002D2B9B">
        <w:trPr>
          <w:trHeight w:val="350"/>
        </w:trPr>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tabs>
                <w:tab w:val="left" w:pos="1413"/>
              </w:tabs>
              <w:spacing w:before="114" w:after="114"/>
              <w:ind w:firstLine="318"/>
              <w:jc w:val="center"/>
            </w:pPr>
            <w:r>
              <w:t>Зоны специального назначения</w:t>
            </w:r>
          </w:p>
        </w:tc>
      </w:tr>
      <w:tr w:rsidR="002D2B9B">
        <w:trPr>
          <w:trHeight w:val="795"/>
        </w:trPr>
        <w:tc>
          <w:tcPr>
            <w:tcW w:w="2079" w:type="dxa"/>
            <w:tcBorders>
              <w:top w:val="single" w:sz="4" w:space="0" w:color="000000"/>
              <w:left w:val="single" w:sz="4" w:space="0" w:color="000000"/>
              <w:bottom w:val="single" w:sz="4" w:space="0" w:color="000000"/>
            </w:tcBorders>
            <w:shd w:val="clear" w:color="auto" w:fill="auto"/>
            <w:vAlign w:val="center"/>
          </w:tcPr>
          <w:p w:rsidR="002D2B9B" w:rsidRDefault="00EA7B56">
            <w:pPr>
              <w:tabs>
                <w:tab w:val="left" w:pos="1413"/>
              </w:tabs>
              <w:snapToGrid w:val="0"/>
              <w:ind w:firstLine="0"/>
              <w:jc w:val="left"/>
              <w:rPr>
                <w:i/>
                <w:lang w:val="x-none" w:eastAsia="x-none"/>
              </w:rPr>
            </w:pPr>
            <w:r>
              <w:rPr>
                <w:noProof/>
                <w:lang w:eastAsia="ru-RU"/>
              </w:rPr>
              <w:lastRenderedPageBreak/>
              <mc:AlternateContent>
                <mc:Choice Requires="wps">
                  <w:drawing>
                    <wp:anchor distT="0" distB="0" distL="114935" distR="114935" simplePos="0" relativeHeight="251653632" behindDoc="0" locked="0" layoutInCell="1" allowOverlap="1">
                      <wp:simplePos x="0" y="0"/>
                      <wp:positionH relativeFrom="column">
                        <wp:posOffset>220980</wp:posOffset>
                      </wp:positionH>
                      <wp:positionV relativeFrom="paragraph">
                        <wp:posOffset>60960</wp:posOffset>
                      </wp:positionV>
                      <wp:extent cx="753110" cy="287020"/>
                      <wp:effectExtent l="11430" t="13335" r="6985" b="1397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287020"/>
                              </a:xfrm>
                              <a:prstGeom prst="rect">
                                <a:avLst/>
                              </a:prstGeom>
                              <a:solidFill>
                                <a:srgbClr val="233B00"/>
                              </a:solidFill>
                              <a:ln w="9525">
                                <a:solidFill>
                                  <a:srgbClr val="305000"/>
                                </a:solidFill>
                                <a:miter lim="800000"/>
                                <a:headEnd/>
                                <a:tailEnd/>
                              </a:ln>
                            </wps:spPr>
                            <wps:txbx>
                              <w:txbxContent>
                                <w:p w:rsidR="00CD5558" w:rsidRDefault="00CD5558">
                                  <w:pPr>
                                    <w:ind w:firstLine="0"/>
                                    <w:jc w:val="center"/>
                                  </w:pPr>
                                  <w:r>
                                    <w:t>6.1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9" type="#_x0000_t202" style="position:absolute;margin-left:17.4pt;margin-top:4.8pt;width:59.3pt;height:22.6pt;z-index:2516536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" fillcolor="#233b00" strokecolor="#305000">
                      <v:textbox>
                        <w:txbxContent>
                          <w:p w:rsidR="002D2B9B" w:rsidRDefault="002D2B9B">
                            <w:pPr>
                              <w:ind w:firstLine="0"/>
                              <w:jc w:val="center"/>
                            </w:pPr>
                            <w:r>
                              <w:t>6.1</w:t>
                            </w:r>
                          </w:p>
                        </w:txbxContent>
                      </v:textbox>
                    </v:shape>
                  </w:pict>
                </mc:Fallback>
              </mc:AlternateContent>
            </w:r>
          </w:p>
          <w:p w:rsidR="002D2B9B" w:rsidRDefault="002D2B9B">
            <w:pPr>
              <w:tabs>
                <w:tab w:val="left" w:pos="1413"/>
              </w:tabs>
              <w:ind w:firstLine="318"/>
              <w:jc w:val="left"/>
              <w:rPr>
                <w:i/>
                <w:lang w:val="x-none" w:eastAsia="x-none"/>
              </w:rPr>
            </w:pPr>
          </w:p>
        </w:tc>
        <w:tc>
          <w:tcPr>
            <w:tcW w:w="7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tabs>
                <w:tab w:val="left" w:pos="1413"/>
              </w:tabs>
              <w:ind w:firstLine="0"/>
              <w:jc w:val="left"/>
            </w:pPr>
            <w:r>
              <w:t>Зона кладбищ</w:t>
            </w:r>
          </w:p>
        </w:tc>
      </w:tr>
      <w:tr w:rsidR="002D2B9B">
        <w:trPr>
          <w:trHeight w:val="795"/>
        </w:trPr>
        <w:tc>
          <w:tcPr>
            <w:tcW w:w="2079" w:type="dxa"/>
            <w:tcBorders>
              <w:left w:val="single" w:sz="4" w:space="0" w:color="000000"/>
              <w:bottom w:val="single" w:sz="4" w:space="0" w:color="000000"/>
            </w:tcBorders>
            <w:shd w:val="clear" w:color="auto" w:fill="auto"/>
            <w:vAlign w:val="center"/>
          </w:tcPr>
          <w:p w:rsidR="002D2B9B" w:rsidRDefault="00EA7B56">
            <w:pPr>
              <w:pStyle w:val="Main0"/>
              <w:snapToGrid w:val="0"/>
              <w:ind w:firstLine="0"/>
              <w:jc w:val="left"/>
              <w:rPr>
                <w:sz w:val="24"/>
                <w:szCs w:val="24"/>
                <w:lang w:val="ru-RU" w:eastAsia="ru-RU"/>
              </w:rPr>
            </w:pPr>
            <w:r>
              <w:rPr>
                <w:noProof/>
                <w:lang w:val="ru-RU" w:eastAsia="ru-RU"/>
              </w:rPr>
              <mc:AlternateContent>
                <mc:Choice Requires="wps">
                  <w:drawing>
                    <wp:anchor distT="0" distB="0" distL="114935" distR="114935" simplePos="0" relativeHeight="251665920" behindDoc="0" locked="0" layoutInCell="1" allowOverlap="1">
                      <wp:simplePos x="0" y="0"/>
                      <wp:positionH relativeFrom="column">
                        <wp:posOffset>196215</wp:posOffset>
                      </wp:positionH>
                      <wp:positionV relativeFrom="paragraph">
                        <wp:posOffset>80645</wp:posOffset>
                      </wp:positionV>
                      <wp:extent cx="730250" cy="278765"/>
                      <wp:effectExtent l="5715" t="13970" r="6985" b="12065"/>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78765"/>
                              </a:xfrm>
                              <a:prstGeom prst="rect">
                                <a:avLst/>
                              </a:prstGeom>
                              <a:solidFill>
                                <a:srgbClr val="E2C2F4"/>
                              </a:solidFill>
                              <a:ln w="9525">
                                <a:solidFill>
                                  <a:srgbClr val="000000"/>
                                </a:solidFill>
                                <a:miter lim="800000"/>
                                <a:headEnd/>
                                <a:tailEnd/>
                              </a:ln>
                            </wps:spPr>
                            <wps:txbx>
                              <w:txbxContent>
                                <w:p w:rsidR="00CD5558" w:rsidRDefault="00CD5558">
                                  <w:pPr>
                                    <w:ind w:firstLine="0"/>
                                    <w:jc w:val="center"/>
                                  </w:pPr>
                                  <w:r>
                                    <w:t>6.3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0" type="#_x0000_t202" style="position:absolute;margin-left:15.45pt;margin-top:6.35pt;width:57.5pt;height:21.95pt;z-index:2516659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" fillcolor="#e2c2f4">
                      <v:textbox>
                        <w:txbxContent>
                          <w:p w:rsidR="002D2B9B" w:rsidRDefault="002D2B9B">
                            <w:pPr>
                              <w:ind w:firstLine="0"/>
                              <w:jc w:val="center"/>
                            </w:pPr>
                            <w:r>
                              <w:t>6.3</w:t>
                            </w:r>
                          </w:p>
                        </w:txbxContent>
                      </v:textbox>
                    </v:shape>
                  </w:pict>
                </mc:Fallback>
              </mc:AlternateContent>
            </w:r>
          </w:p>
          <w:p w:rsidR="002D2B9B" w:rsidRDefault="002D2B9B">
            <w:pPr>
              <w:pStyle w:val="Main0"/>
              <w:ind w:firstLine="0"/>
              <w:jc w:val="left"/>
              <w:rPr>
                <w:sz w:val="24"/>
                <w:szCs w:val="24"/>
                <w:lang w:val="ru-RU" w:eastAsia="ru-RU"/>
              </w:rPr>
            </w:pPr>
          </w:p>
        </w:tc>
        <w:tc>
          <w:tcPr>
            <w:tcW w:w="7659" w:type="dxa"/>
            <w:tcBorders>
              <w:left w:val="single" w:sz="4" w:space="0" w:color="000000"/>
              <w:bottom w:val="single" w:sz="4" w:space="0" w:color="000000"/>
              <w:right w:val="single" w:sz="4" w:space="0" w:color="000000"/>
            </w:tcBorders>
            <w:shd w:val="clear" w:color="auto" w:fill="auto"/>
            <w:vAlign w:val="center"/>
          </w:tcPr>
          <w:p w:rsidR="002D2B9B" w:rsidRDefault="002D2B9B">
            <w:pPr>
              <w:pStyle w:val="Main0"/>
              <w:spacing w:before="228" w:after="228"/>
              <w:ind w:firstLine="0"/>
              <w:jc w:val="left"/>
            </w:pPr>
            <w:r>
              <w:rPr>
                <w:sz w:val="24"/>
                <w:szCs w:val="24"/>
                <w:lang w:val="ru-RU" w:eastAsia="ru-RU"/>
              </w:rPr>
              <w:t>Зона складирования и захоронения отходов</w:t>
            </w:r>
          </w:p>
        </w:tc>
      </w:tr>
      <w:tr w:rsidR="002D2B9B">
        <w:trPr>
          <w:trHeight w:val="350"/>
        </w:trPr>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Main0"/>
              <w:ind w:firstLine="318"/>
              <w:jc w:val="center"/>
            </w:pPr>
            <w:r>
              <w:rPr>
                <w:sz w:val="24"/>
                <w:szCs w:val="24"/>
                <w:lang w:val="ru-RU" w:eastAsia="ru-RU"/>
              </w:rPr>
              <w:t>Зоны с особыми условиями использования территории</w:t>
            </w:r>
          </w:p>
        </w:tc>
      </w:tr>
      <w:tr w:rsidR="002D2B9B">
        <w:trPr>
          <w:trHeight w:val="775"/>
        </w:trPr>
        <w:tc>
          <w:tcPr>
            <w:tcW w:w="2079" w:type="dxa"/>
            <w:tcBorders>
              <w:top w:val="single" w:sz="4" w:space="0" w:color="000000"/>
              <w:left w:val="single" w:sz="4" w:space="0" w:color="000000"/>
              <w:bottom w:val="single" w:sz="4" w:space="0" w:color="000000"/>
            </w:tcBorders>
            <w:shd w:val="clear" w:color="auto" w:fill="auto"/>
            <w:vAlign w:val="center"/>
          </w:tcPr>
          <w:p w:rsidR="002D2B9B" w:rsidRDefault="00EA7B56">
            <w:pPr>
              <w:pStyle w:val="Main0"/>
              <w:tabs>
                <w:tab w:val="left" w:pos="284"/>
              </w:tabs>
              <w:snapToGrid w:val="0"/>
              <w:ind w:firstLine="0"/>
              <w:rPr>
                <w:rFonts w:ascii="ArialMT" w:hAnsi="ArialMT" w:cs="ArialMT"/>
                <w:sz w:val="24"/>
                <w:szCs w:val="24"/>
                <w:lang w:val="ru-RU" w:eastAsia="x-none"/>
              </w:rPr>
            </w:pPr>
            <w:r>
              <w:rPr>
                <w:noProof/>
                <w:lang w:val="ru-RU" w:eastAsia="ru-RU"/>
              </w:rPr>
              <w:drawing>
                <wp:anchor distT="0" distB="0" distL="0" distR="0" simplePos="0" relativeHeight="251650560" behindDoc="0" locked="0" layoutInCell="1" allowOverlap="1">
                  <wp:simplePos x="0" y="0"/>
                  <wp:positionH relativeFrom="column">
                    <wp:posOffset>116205</wp:posOffset>
                  </wp:positionH>
                  <wp:positionV relativeFrom="paragraph">
                    <wp:posOffset>95250</wp:posOffset>
                  </wp:positionV>
                  <wp:extent cx="850900" cy="295910"/>
                  <wp:effectExtent l="0" t="0" r="6350" b="8890"/>
                  <wp:wrapSquare wrapText="larges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1569" t="-4340" r="-1569" b="-4340"/>
                          <a:stretch>
                            <a:fillRect/>
                          </a:stretch>
                        </pic:blipFill>
                        <pic:spPr bwMode="auto">
                          <a:xfrm>
                            <a:off x="0" y="0"/>
                            <a:ext cx="850900" cy="2959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7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pStyle w:val="afa"/>
              <w:tabs>
                <w:tab w:val="left" w:pos="2280"/>
              </w:tabs>
              <w:ind w:firstLine="0"/>
              <w:jc w:val="left"/>
            </w:pPr>
            <w:r>
              <w:rPr>
                <w:lang w:val="ru-RU"/>
              </w:rPr>
              <w:t>Охранная зона</w:t>
            </w:r>
          </w:p>
        </w:tc>
      </w:tr>
    </w:tbl>
    <w:p w:rsidR="002D2B9B" w:rsidRDefault="002D2B9B">
      <w:pPr>
        <w:pStyle w:val="Main0"/>
        <w:rPr>
          <w:sz w:val="24"/>
          <w:szCs w:val="24"/>
        </w:rPr>
      </w:pPr>
    </w:p>
    <w:p w:rsidR="002D2B9B" w:rsidRDefault="002D2B9B" w:rsidP="00690092">
      <w:pPr>
        <w:pStyle w:val="Main0"/>
      </w:pPr>
      <w: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2D2B9B" w:rsidRDefault="002D2B9B" w:rsidP="00690092">
      <w:pPr>
        <w:pStyle w:val="Main0"/>
      </w:pPr>
      <w:r>
        <w:t>а) основные виды разрешенного использов</w:t>
      </w:r>
      <w:r w:rsidR="00767DFB">
        <w:t>ания земельных участков</w:t>
      </w:r>
      <w:r>
        <w:t xml:space="preserve"> и объек</w:t>
      </w:r>
      <w:r w:rsidR="00767DFB">
        <w:t xml:space="preserve">тов капитального строительства </w:t>
      </w:r>
      <w:r w:rsidR="00767DFB">
        <w:rPr>
          <w:lang w:val="ru-RU"/>
        </w:rPr>
        <w:t>–</w:t>
      </w:r>
      <w:r>
        <w:t xml:space="preserve"> виды деятельности, объекты, осуществлять и размещать которые на земельных участках, </w:t>
      </w:r>
      <w:r>
        <w:rPr>
          <w:spacing w:val="4"/>
        </w:rPr>
        <w:t>при наличии этих видов деятельности и объектов в составе градостроительных регламентов применительно к соответствующим территориальным зонам</w:t>
      </w:r>
      <w:r>
        <w:t>, выбор таких видов деятельности и объектов осуществляется сам</w:t>
      </w:r>
      <w:r w:rsidR="00767DFB">
        <w:t>остоятельно</w:t>
      </w:r>
      <w:r>
        <w:t xml:space="preserve">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2D2B9B" w:rsidRDefault="002D2B9B" w:rsidP="00690092">
      <w:pPr>
        <w:pStyle w:val="Main0"/>
      </w:pPr>
      <w:r>
        <w:rPr>
          <w:spacing w:val="4"/>
        </w:rPr>
        <w:t>б) условно разрешенные виды разрешенного использования земельных участков и объектов капитального строительства</w:t>
      </w:r>
      <w:r>
        <w:rPr>
          <w:bCs/>
          <w:spacing w:val="4"/>
        </w:rPr>
        <w:t xml:space="preserve"> - виды деятельности</w:t>
      </w:r>
      <w:r>
        <w:rPr>
          <w:spacing w:val="4"/>
        </w:rPr>
        <w:t>, объекты капитального строительства, которые</w:t>
      </w:r>
      <w:r w:rsidR="00767DFB">
        <w:rPr>
          <w:spacing w:val="4"/>
        </w:rPr>
        <w:t xml:space="preserve"> разрешается осуществлять </w:t>
      </w:r>
      <w:r>
        <w:rPr>
          <w:spacing w:val="4"/>
        </w:rPr>
        <w:t>и размещать на земельных участках при нали</w:t>
      </w:r>
      <w:r w:rsidR="00767DFB">
        <w:rPr>
          <w:spacing w:val="4"/>
        </w:rPr>
        <w:t xml:space="preserve">чии этих видов деятельности </w:t>
      </w:r>
      <w:r>
        <w:rPr>
          <w:spacing w:val="4"/>
        </w:rPr>
        <w:t xml:space="preserve">и объектов </w:t>
      </w:r>
      <w:r w:rsidR="00767DFB">
        <w:rPr>
          <w:spacing w:val="4"/>
          <w:lang w:val="ru-RU"/>
        </w:rPr>
        <w:br/>
      </w:r>
      <w:r>
        <w:rPr>
          <w:spacing w:val="4"/>
        </w:rPr>
        <w:t>в составе градостроительных реглам</w:t>
      </w:r>
      <w:r w:rsidR="00767DFB">
        <w:rPr>
          <w:spacing w:val="4"/>
        </w:rPr>
        <w:t xml:space="preserve">ентов применительно </w:t>
      </w:r>
      <w:r>
        <w:rPr>
          <w:spacing w:val="4"/>
        </w:rPr>
        <w:t>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2D2B9B" w:rsidRDefault="002D2B9B" w:rsidP="00690092">
      <w:pPr>
        <w:pStyle w:val="Main0"/>
      </w:pPr>
      <w: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2D2B9B" w:rsidRDefault="002D2B9B" w:rsidP="00690092">
      <w:pPr>
        <w:pStyle w:val="Main0"/>
      </w:pPr>
      <w:r>
        <w:t>Градостроительные регламенты установлены на основании и с учетом требований следующих нормативных документов:</w:t>
      </w:r>
    </w:p>
    <w:p w:rsidR="002D2B9B" w:rsidRDefault="00767DFB" w:rsidP="00690092">
      <w:pPr>
        <w:pStyle w:val="Main0"/>
      </w:pPr>
      <w:r>
        <w:t xml:space="preserve">- Градостроительного </w:t>
      </w:r>
      <w:r>
        <w:rPr>
          <w:lang w:val="ru-RU"/>
        </w:rPr>
        <w:t>к</w:t>
      </w:r>
      <w:proofErr w:type="spellStart"/>
      <w:r w:rsidR="002D2B9B">
        <w:t>одекса</w:t>
      </w:r>
      <w:proofErr w:type="spellEnd"/>
      <w:r w:rsidR="002D2B9B">
        <w:t xml:space="preserve"> Российской Федерации;</w:t>
      </w:r>
    </w:p>
    <w:p w:rsidR="002D2B9B" w:rsidRDefault="002D2B9B" w:rsidP="00690092">
      <w:pPr>
        <w:pStyle w:val="Main0"/>
      </w:pPr>
      <w:r>
        <w:t xml:space="preserve">- Закона Рязанской области от 21.09.2010 </w:t>
      </w:r>
      <w:r>
        <w:rPr>
          <w:color w:val="000000"/>
        </w:rPr>
        <w:t>№</w:t>
      </w:r>
      <w:r w:rsidR="00767DFB">
        <w:t xml:space="preserve"> 101-ОЗ </w:t>
      </w:r>
      <w:r>
        <w:t>«О градостроительной деятельности на территории Рязанской области»;</w:t>
      </w:r>
    </w:p>
    <w:p w:rsidR="002D2B9B" w:rsidRDefault="002D2B9B" w:rsidP="00690092">
      <w:pPr>
        <w:pStyle w:val="Main0"/>
      </w:pPr>
      <w:r>
        <w:t>- Земе</w:t>
      </w:r>
      <w:r w:rsidR="00767DFB">
        <w:t xml:space="preserve">льного </w:t>
      </w:r>
      <w:r w:rsidR="00767DFB">
        <w:rPr>
          <w:lang w:val="ru-RU"/>
        </w:rPr>
        <w:t>к</w:t>
      </w:r>
      <w:proofErr w:type="spellStart"/>
      <w:r>
        <w:t>одекса</w:t>
      </w:r>
      <w:proofErr w:type="spellEnd"/>
      <w:r>
        <w:t xml:space="preserve"> Российской Федерации;</w:t>
      </w:r>
    </w:p>
    <w:p w:rsidR="002D2B9B" w:rsidRDefault="002D2B9B" w:rsidP="00690092">
      <w:pPr>
        <w:pStyle w:val="Main0"/>
      </w:pPr>
      <w:r>
        <w:t>- Водного кодекса Российской Федерации;</w:t>
      </w:r>
    </w:p>
    <w:p w:rsidR="002D2B9B" w:rsidRDefault="002D2B9B" w:rsidP="00690092">
      <w:pPr>
        <w:pStyle w:val="Main0"/>
        <w:tabs>
          <w:tab w:val="left" w:pos="731"/>
        </w:tabs>
      </w:pPr>
      <w:r>
        <w:t xml:space="preserve">- Закона Российской Федерации от 25.06.2002 </w:t>
      </w:r>
      <w:r>
        <w:rPr>
          <w:color w:val="000000"/>
        </w:rPr>
        <w:t>№</w:t>
      </w:r>
      <w:r>
        <w:t xml:space="preserve"> 73-ФЗ «Об объектах культурного наследия (памятниках истории и культуры) народов Российской Федерации»; </w:t>
      </w:r>
    </w:p>
    <w:p w:rsidR="002D2B9B" w:rsidRDefault="002D2B9B" w:rsidP="00690092">
      <w:pPr>
        <w:pStyle w:val="Main0"/>
      </w:pPr>
      <w:r>
        <w:lastRenderedPageBreak/>
        <w:t xml:space="preserve">- Закона Российской Федерации от 14.03.1995 </w:t>
      </w:r>
      <w:r>
        <w:rPr>
          <w:color w:val="000000"/>
        </w:rPr>
        <w:t>№</w:t>
      </w:r>
      <w:r>
        <w:t xml:space="preserve"> 33-ФЗ «Об особо охраняемых природных территориях»;</w:t>
      </w:r>
    </w:p>
    <w:p w:rsidR="002D2B9B" w:rsidRDefault="002D2B9B" w:rsidP="00690092">
      <w:pPr>
        <w:pStyle w:val="Main0"/>
      </w:pPr>
      <w:r>
        <w:t>- СП 42.13330.2016 «Градостроительство. Планировка и застройка городских и сельских поселений»;</w:t>
      </w:r>
    </w:p>
    <w:p w:rsidR="002D2B9B" w:rsidRDefault="002D2B9B" w:rsidP="00690092">
      <w:pPr>
        <w:pStyle w:val="Main0"/>
      </w:pPr>
      <w:r>
        <w:t xml:space="preserve">- СП </w:t>
      </w:r>
      <w:r>
        <w:rPr>
          <w:lang w:val="ru-RU"/>
        </w:rPr>
        <w:t>118.13330.2012</w:t>
      </w:r>
      <w:r>
        <w:t xml:space="preserve"> «Общественные здания и сооружения»;</w:t>
      </w:r>
    </w:p>
    <w:p w:rsidR="002D2B9B" w:rsidRDefault="002D2B9B" w:rsidP="00690092">
      <w:pPr>
        <w:pStyle w:val="Main0"/>
      </w:pPr>
      <w:r>
        <w:rPr>
          <w:bCs/>
        </w:rPr>
        <w:t>- СанПиН 2.2.1./2.1.1.1200-03 «Санитарно-защитные зоны и санитарная классификация предприятий, сооружений и иных объектов»;</w:t>
      </w:r>
    </w:p>
    <w:p w:rsidR="002D2B9B" w:rsidRDefault="002D2B9B" w:rsidP="00690092">
      <w:pPr>
        <w:pStyle w:val="Main0"/>
      </w:pPr>
      <w:r>
        <w:t>- МДС 30-1.99 «Методические рекомендации по разработке схем зонирования территории городов»;</w:t>
      </w:r>
    </w:p>
    <w:p w:rsidR="002D2B9B" w:rsidRDefault="002D2B9B" w:rsidP="00690092">
      <w:pPr>
        <w:pStyle w:val="Main0"/>
      </w:pPr>
      <w:r>
        <w:t>- СП 30-102-99 «Планировка и застройка территорий малоэтажного жилищного строительства».</w:t>
      </w:r>
    </w:p>
    <w:p w:rsidR="002D2B9B" w:rsidRDefault="002D2B9B" w:rsidP="00690092">
      <w:pPr>
        <w:pStyle w:val="Main0"/>
        <w:rPr>
          <w:b/>
          <w:i/>
        </w:rPr>
      </w:pPr>
    </w:p>
    <w:p w:rsidR="002D2B9B" w:rsidRDefault="002D2B9B" w:rsidP="00690092">
      <w:pPr>
        <w:pStyle w:val="1"/>
        <w:keepLines/>
        <w:tabs>
          <w:tab w:val="clear" w:pos="0"/>
        </w:tabs>
        <w:ind w:firstLine="709"/>
        <w:jc w:val="both"/>
      </w:pPr>
      <w:bookmarkStart w:id="13" w:name="_Toc99969574"/>
      <w:r>
        <w:rPr>
          <w:rFonts w:eastAsia="Arial"/>
          <w:b/>
          <w:bCs/>
          <w:highlight w:val="white"/>
          <w:lang w:val="ru-RU" w:eastAsia="en-US"/>
        </w:rPr>
        <w:t>Статья 11. Градостроительные регламенты по видам разрешенного использования в соответствии с территориальными зонами.</w:t>
      </w:r>
      <w:bookmarkEnd w:id="13"/>
    </w:p>
    <w:p w:rsidR="002D2B9B" w:rsidRDefault="002D2B9B" w:rsidP="00690092">
      <w:pPr>
        <w:pStyle w:val="affc"/>
        <w:ind w:left="0" w:firstLine="709"/>
        <w:rPr>
          <w:rFonts w:eastAsia="Arial"/>
          <w:b w:val="0"/>
          <w:bCs w:val="0"/>
          <w:shd w:val="clear" w:color="auto" w:fill="FFFFFF"/>
          <w:lang w:val="ru-RU" w:eastAsia="en-US"/>
        </w:rPr>
      </w:pPr>
    </w:p>
    <w:p w:rsidR="002D2B9B" w:rsidRDefault="002D2B9B" w:rsidP="00690092">
      <w:pPr>
        <w:pStyle w:val="1"/>
        <w:tabs>
          <w:tab w:val="clear" w:pos="0"/>
        </w:tabs>
        <w:ind w:firstLine="709"/>
        <w:jc w:val="both"/>
      </w:pPr>
      <w:bookmarkStart w:id="14" w:name="_Toc99969575"/>
      <w:r>
        <w:rPr>
          <w:b/>
          <w:bCs/>
        </w:rPr>
        <w:t xml:space="preserve">1. Градостроительные регламенты. </w:t>
      </w:r>
      <w:r>
        <w:rPr>
          <w:b/>
          <w:bCs/>
          <w:lang w:val="ru-RU"/>
        </w:rPr>
        <w:t>Жилые зоны.</w:t>
      </w:r>
      <w:bookmarkEnd w:id="14"/>
    </w:p>
    <w:p w:rsidR="002D2B9B" w:rsidRDefault="002D2B9B" w:rsidP="00690092"/>
    <w:p w:rsidR="002D2B9B" w:rsidRDefault="002D2B9B" w:rsidP="00690092">
      <w:pPr>
        <w:pStyle w:val="FORMATTEXT"/>
        <w:tabs>
          <w:tab w:val="left" w:pos="6050"/>
        </w:tabs>
        <w:ind w:firstLine="709"/>
        <w:jc w:val="both"/>
      </w:pPr>
      <w:r>
        <w:rPr>
          <w:rFonts w:eastAsia="Calibri"/>
          <w:color w:val="000000"/>
          <w:spacing w:val="4"/>
          <w:sz w:val="28"/>
          <w:szCs w:val="28"/>
          <w:shd w:val="clear" w:color="auto" w:fill="FFFFFF"/>
        </w:rPr>
        <w:t xml:space="preserve">Жилые зоны образованы  в целях создания для населения удобной, здоровой и безопасной среды проживания. Объекты и виды деятельности, непредусмотренные требованиями настоящей статьи, не допускается размещать в жилых зонах. </w:t>
      </w:r>
    </w:p>
    <w:p w:rsidR="002D2B9B" w:rsidRDefault="002D2B9B" w:rsidP="00690092">
      <w:pPr>
        <w:pStyle w:val="FORMATTEXT"/>
        <w:tabs>
          <w:tab w:val="left" w:pos="6050"/>
        </w:tabs>
        <w:ind w:firstLine="709"/>
        <w:jc w:val="both"/>
        <w:rPr>
          <w:color w:val="000001"/>
          <w:sz w:val="28"/>
          <w:szCs w:val="28"/>
        </w:rPr>
      </w:pPr>
    </w:p>
    <w:p w:rsidR="002D2B9B" w:rsidRDefault="002D2B9B" w:rsidP="00690092">
      <w:pPr>
        <w:pStyle w:val="1"/>
        <w:tabs>
          <w:tab w:val="clear" w:pos="0"/>
        </w:tabs>
        <w:ind w:firstLine="709"/>
        <w:jc w:val="both"/>
      </w:pPr>
      <w:bookmarkStart w:id="15" w:name="_Toc99969576"/>
      <w:r>
        <w:rPr>
          <w:b/>
          <w:bCs/>
          <w:color w:val="000000"/>
          <w:spacing w:val="4"/>
          <w:shd w:val="clear" w:color="auto" w:fill="FFFFFF"/>
          <w:lang w:val="ru-RU"/>
        </w:rPr>
        <w:t>1) Зона застройки индивидуальными жилыми домами - 1.1.</w:t>
      </w:r>
      <w:bookmarkEnd w:id="15"/>
    </w:p>
    <w:p w:rsidR="002D2B9B" w:rsidRDefault="002D2B9B" w:rsidP="00690092">
      <w:r>
        <w:rPr>
          <w:rFonts w:eastAsia="Times New Roman"/>
          <w:sz w:val="28"/>
          <w:szCs w:val="28"/>
        </w:rPr>
        <w:t xml:space="preserve">       </w:t>
      </w:r>
    </w:p>
    <w:p w:rsidR="002D2B9B" w:rsidRDefault="002D2B9B" w:rsidP="00690092">
      <w:pPr>
        <w:tabs>
          <w:tab w:val="left" w:pos="6050"/>
        </w:tabs>
        <w:autoSpaceDE w:val="0"/>
        <w:contextualSpacing/>
      </w:pPr>
      <w:proofErr w:type="gramStart"/>
      <w:r>
        <w:rPr>
          <w:rFonts w:eastAsia="Times New Roman"/>
          <w:color w:val="000000"/>
          <w:sz w:val="28"/>
          <w:szCs w:val="28"/>
          <w:lang w:eastAsia="ru-RU"/>
        </w:rPr>
        <w:t>Зона предназначена для развития на основе существующих и вновь осваиваемых территорий зон комфортного жилья, включающих застройку преимущественно отдельно стоящими жилыми домами, усадебного (коттеджного) типа, малой этажности (до 3 этажей) с приусадебными земельными участками из расчета проживания в каждом доме одной семьи, а также объекты сферы социального и культурно-бытового обслуживания, обеспечивающей потребности жителей указанных территорий, и создание условий для размещения необходимых</w:t>
      </w:r>
      <w:proofErr w:type="gramEnd"/>
      <w:r>
        <w:rPr>
          <w:rFonts w:eastAsia="Times New Roman"/>
          <w:color w:val="000000"/>
          <w:sz w:val="28"/>
          <w:szCs w:val="28"/>
          <w:lang w:eastAsia="ru-RU"/>
        </w:rPr>
        <w:t xml:space="preserve"> объектов инженерной и транспортной инфраструктур.</w:t>
      </w:r>
    </w:p>
    <w:p w:rsidR="002D2B9B" w:rsidRDefault="002D2B9B" w:rsidP="00690092">
      <w:pPr>
        <w:tabs>
          <w:tab w:val="left" w:pos="6050"/>
        </w:tabs>
        <w:rPr>
          <w:sz w:val="28"/>
          <w:szCs w:val="28"/>
        </w:rPr>
      </w:pPr>
    </w:p>
    <w:p w:rsidR="002D2B9B" w:rsidRDefault="002D2B9B" w:rsidP="00690092">
      <w:pPr>
        <w:tabs>
          <w:tab w:val="left" w:pos="6050"/>
        </w:tabs>
        <w:autoSpaceDE w:val="0"/>
      </w:pPr>
      <w:r>
        <w:rPr>
          <w:rFonts w:eastAsia="Times New Roman"/>
          <w:b/>
          <w:bCs/>
          <w:color w:val="000000"/>
          <w:sz w:val="28"/>
          <w:szCs w:val="28"/>
          <w:lang w:eastAsia="ru-RU"/>
        </w:rPr>
        <w:t>Основные виды разрешенного использования:</w:t>
      </w:r>
    </w:p>
    <w:p w:rsidR="002D2B9B" w:rsidRDefault="002D2B9B" w:rsidP="00690092">
      <w:pPr>
        <w:autoSpaceDE w:val="0"/>
      </w:pPr>
      <w:r>
        <w:rPr>
          <w:rFonts w:eastAsia="Times New Roman"/>
          <w:color w:val="000000"/>
          <w:sz w:val="28"/>
          <w:szCs w:val="28"/>
          <w:lang w:eastAsia="ru-RU"/>
        </w:rPr>
        <w:t>для индивидуального жилищного строительства - 2.1;</w:t>
      </w:r>
    </w:p>
    <w:p w:rsidR="002D2B9B" w:rsidRDefault="002D2B9B" w:rsidP="00690092">
      <w:pPr>
        <w:autoSpaceDE w:val="0"/>
      </w:pPr>
      <w:r>
        <w:rPr>
          <w:rFonts w:eastAsia="SimSun"/>
          <w:color w:val="000000"/>
          <w:kern w:val="2"/>
          <w:sz w:val="28"/>
          <w:szCs w:val="28"/>
          <w:lang w:eastAsia="hi-IN" w:bidi="hi-IN"/>
        </w:rPr>
        <w:t>для ведения личного подсобного хозяйства (приусадебный земельный участок) - 2.2;</w:t>
      </w:r>
    </w:p>
    <w:p w:rsidR="002D2B9B" w:rsidRDefault="002D2B9B" w:rsidP="00690092">
      <w:pPr>
        <w:autoSpaceDE w:val="0"/>
        <w:jc w:val="left"/>
      </w:pPr>
      <w:r>
        <w:rPr>
          <w:rFonts w:eastAsia="SimSun"/>
          <w:color w:val="000000"/>
          <w:kern w:val="2"/>
          <w:sz w:val="28"/>
          <w:szCs w:val="28"/>
          <w:lang w:eastAsia="hi-IN" w:bidi="hi-IN"/>
        </w:rPr>
        <w:t>блокированная жилая застройка - 2.3;</w:t>
      </w:r>
    </w:p>
    <w:p w:rsidR="002D2B9B" w:rsidRDefault="002D2B9B" w:rsidP="00690092">
      <w:pPr>
        <w:autoSpaceDE w:val="0"/>
        <w:jc w:val="left"/>
      </w:pPr>
      <w:r>
        <w:rPr>
          <w:rFonts w:eastAsia="SimSun"/>
          <w:color w:val="000000"/>
          <w:kern w:val="2"/>
          <w:sz w:val="28"/>
          <w:szCs w:val="28"/>
          <w:lang w:eastAsia="hi-IN" w:bidi="hi-IN"/>
        </w:rPr>
        <w:t>хранение автотранспорта - 2.7.1;</w:t>
      </w:r>
    </w:p>
    <w:p w:rsidR="002D2B9B" w:rsidRDefault="002D2B9B" w:rsidP="00690092">
      <w:pPr>
        <w:autoSpaceDE w:val="0"/>
        <w:jc w:val="left"/>
      </w:pPr>
      <w:r>
        <w:rPr>
          <w:rFonts w:eastAsia="SimSun"/>
          <w:color w:val="000000"/>
          <w:kern w:val="2"/>
          <w:sz w:val="28"/>
          <w:szCs w:val="28"/>
          <w:lang w:eastAsia="hi-IN" w:bidi="hi-IN"/>
        </w:rPr>
        <w:t>размещение гаражей для собственных нужд - 2.7.2;</w:t>
      </w:r>
    </w:p>
    <w:p w:rsidR="002D2B9B" w:rsidRDefault="002D2B9B" w:rsidP="00690092">
      <w:pPr>
        <w:autoSpaceDE w:val="0"/>
      </w:pPr>
      <w:r>
        <w:rPr>
          <w:rFonts w:eastAsia="Times New Roman"/>
          <w:color w:val="000000"/>
          <w:kern w:val="2"/>
          <w:sz w:val="28"/>
          <w:szCs w:val="28"/>
          <w:lang w:eastAsia="ru-RU" w:bidi="hi-IN"/>
        </w:rPr>
        <w:t>здравоохранение - 3.4;</w:t>
      </w:r>
    </w:p>
    <w:p w:rsidR="002D2B9B" w:rsidRDefault="002D2B9B" w:rsidP="00690092">
      <w:pPr>
        <w:autoSpaceDE w:val="0"/>
      </w:pPr>
      <w:r>
        <w:rPr>
          <w:rFonts w:eastAsia="Times New Roman"/>
          <w:color w:val="000000"/>
          <w:kern w:val="2"/>
          <w:sz w:val="28"/>
          <w:szCs w:val="28"/>
          <w:lang w:eastAsia="ru-RU" w:bidi="hi-IN"/>
        </w:rPr>
        <w:t>дошкольное, начальное и среднее общее образование - 3.5.1;</w:t>
      </w:r>
    </w:p>
    <w:p w:rsidR="002D2B9B" w:rsidRDefault="002D2B9B" w:rsidP="00690092">
      <w:r>
        <w:rPr>
          <w:rFonts w:eastAsia="Times New Roman"/>
          <w:color w:val="000000"/>
          <w:kern w:val="2"/>
          <w:sz w:val="28"/>
          <w:szCs w:val="28"/>
          <w:lang w:eastAsia="ru-RU" w:bidi="hi-IN"/>
        </w:rPr>
        <w:t>общественное управление - 3.8;</w:t>
      </w:r>
    </w:p>
    <w:p w:rsidR="002D2B9B" w:rsidRDefault="002D2B9B" w:rsidP="00690092">
      <w:pPr>
        <w:autoSpaceDE w:val="0"/>
      </w:pPr>
      <w:r>
        <w:rPr>
          <w:rFonts w:eastAsia="Times New Roman"/>
          <w:color w:val="000000"/>
          <w:kern w:val="2"/>
          <w:sz w:val="28"/>
          <w:szCs w:val="28"/>
          <w:lang w:eastAsia="ru-RU" w:bidi="hi-IN"/>
        </w:rPr>
        <w:t>площадки для занятия спортом - 5.1.3;</w:t>
      </w:r>
    </w:p>
    <w:p w:rsidR="002D2B9B" w:rsidRDefault="002D2B9B" w:rsidP="00690092">
      <w:pPr>
        <w:autoSpaceDE w:val="0"/>
        <w:jc w:val="left"/>
      </w:pPr>
      <w:r>
        <w:rPr>
          <w:rFonts w:eastAsia="SimSun"/>
          <w:color w:val="000000"/>
          <w:kern w:val="2"/>
          <w:sz w:val="28"/>
          <w:szCs w:val="28"/>
          <w:lang w:eastAsia="hi-IN" w:bidi="hi-IN"/>
        </w:rPr>
        <w:t>обеспечение внутреннего правопорядка - 8.3;</w:t>
      </w:r>
    </w:p>
    <w:p w:rsidR="002D2B9B" w:rsidRDefault="002D2B9B" w:rsidP="00690092">
      <w:pPr>
        <w:autoSpaceDE w:val="0"/>
        <w:jc w:val="left"/>
      </w:pPr>
      <w:r>
        <w:rPr>
          <w:rFonts w:eastAsia="SimSun"/>
          <w:color w:val="000000"/>
          <w:kern w:val="2"/>
          <w:sz w:val="28"/>
          <w:szCs w:val="28"/>
          <w:lang w:eastAsia="hi-IN" w:bidi="hi-IN"/>
        </w:rPr>
        <w:lastRenderedPageBreak/>
        <w:t>земельные участки (территории) общего пользования - 12.0;</w:t>
      </w:r>
    </w:p>
    <w:p w:rsidR="002D2B9B" w:rsidRDefault="002D2B9B" w:rsidP="00690092">
      <w:pPr>
        <w:autoSpaceDE w:val="0"/>
      </w:pPr>
      <w:r>
        <w:rPr>
          <w:rFonts w:eastAsia="SimSun"/>
          <w:color w:val="000000"/>
          <w:kern w:val="2"/>
          <w:sz w:val="28"/>
          <w:szCs w:val="28"/>
          <w:lang w:eastAsia="hi-IN" w:bidi="hi-IN"/>
        </w:rPr>
        <w:t>ведение огородничества - 13.1;</w:t>
      </w:r>
    </w:p>
    <w:p w:rsidR="002D2B9B" w:rsidRDefault="002D2B9B" w:rsidP="00690092">
      <w:pPr>
        <w:autoSpaceDE w:val="0"/>
        <w:jc w:val="left"/>
      </w:pPr>
      <w:r>
        <w:rPr>
          <w:rFonts w:eastAsia="SimSun"/>
          <w:color w:val="000000"/>
          <w:kern w:val="2"/>
          <w:sz w:val="28"/>
          <w:szCs w:val="28"/>
          <w:lang w:eastAsia="hi-IN" w:bidi="hi-IN"/>
        </w:rPr>
        <w:t xml:space="preserve">ведение садоводства </w:t>
      </w:r>
      <w:r>
        <w:rPr>
          <w:rFonts w:eastAsia="Times New Roman"/>
          <w:color w:val="000000"/>
          <w:kern w:val="2"/>
          <w:sz w:val="28"/>
          <w:szCs w:val="28"/>
          <w:lang w:eastAsia="ru-RU" w:bidi="hi-IN"/>
        </w:rPr>
        <w:t>-</w:t>
      </w:r>
      <w:r>
        <w:rPr>
          <w:rFonts w:eastAsia="SimSun"/>
          <w:color w:val="000000"/>
          <w:kern w:val="2"/>
          <w:sz w:val="28"/>
          <w:szCs w:val="28"/>
          <w:lang w:eastAsia="hi-IN" w:bidi="hi-IN"/>
        </w:rPr>
        <w:t xml:space="preserve"> 13.2.</w:t>
      </w:r>
    </w:p>
    <w:p w:rsidR="002D2B9B" w:rsidRDefault="002D2B9B" w:rsidP="00690092">
      <w:pPr>
        <w:autoSpaceDE w:val="0"/>
        <w:rPr>
          <w:rFonts w:eastAsia="SimSun"/>
          <w:color w:val="000000"/>
          <w:kern w:val="2"/>
          <w:sz w:val="28"/>
          <w:szCs w:val="28"/>
          <w:lang w:eastAsia="hi-IN" w:bidi="hi-IN"/>
        </w:rPr>
      </w:pPr>
    </w:p>
    <w:p w:rsidR="002D2B9B" w:rsidRDefault="002D2B9B" w:rsidP="00690092">
      <w:pPr>
        <w:autoSpaceDE w:val="0"/>
      </w:pPr>
      <w:r>
        <w:rPr>
          <w:rFonts w:eastAsia="SimSun"/>
          <w:b/>
          <w:bCs/>
          <w:color w:val="000000"/>
          <w:kern w:val="2"/>
          <w:sz w:val="28"/>
          <w:szCs w:val="28"/>
          <w:lang w:eastAsia="hi-IN" w:bidi="hi-IN"/>
        </w:rPr>
        <w:t>Вспомогательные виды разрешенного использования:</w:t>
      </w:r>
    </w:p>
    <w:p w:rsidR="002D2B9B" w:rsidRDefault="002D2B9B" w:rsidP="00690092">
      <w:pPr>
        <w:autoSpaceDE w:val="0"/>
        <w:jc w:val="left"/>
      </w:pPr>
      <w:r>
        <w:rPr>
          <w:rFonts w:eastAsia="SimSun"/>
          <w:color w:val="000000"/>
          <w:kern w:val="2"/>
          <w:sz w:val="28"/>
          <w:szCs w:val="28"/>
          <w:lang w:eastAsia="hi-IN" w:bidi="hi-IN"/>
        </w:rPr>
        <w:t>не подлежат установлению.</w:t>
      </w:r>
    </w:p>
    <w:p w:rsidR="002D2B9B" w:rsidRDefault="002D2B9B" w:rsidP="00690092">
      <w:pPr>
        <w:autoSpaceDE w:val="0"/>
        <w:jc w:val="left"/>
        <w:rPr>
          <w:rFonts w:eastAsia="SimSun"/>
          <w:color w:val="000000"/>
          <w:kern w:val="2"/>
          <w:sz w:val="28"/>
          <w:szCs w:val="28"/>
          <w:lang w:eastAsia="hi-IN" w:bidi="hi-IN"/>
        </w:rPr>
      </w:pPr>
    </w:p>
    <w:p w:rsidR="002D2B9B" w:rsidRDefault="002D2B9B" w:rsidP="00690092">
      <w:pPr>
        <w:autoSpaceDE w:val="0"/>
        <w:jc w:val="left"/>
      </w:pPr>
      <w:r>
        <w:rPr>
          <w:rFonts w:eastAsia="SimSun"/>
          <w:b/>
          <w:bCs/>
          <w:color w:val="000000"/>
          <w:kern w:val="2"/>
          <w:sz w:val="28"/>
          <w:szCs w:val="28"/>
          <w:lang w:eastAsia="hi-IN" w:bidi="hi-IN"/>
        </w:rPr>
        <w:t>Условно разрешенные виды использования:</w:t>
      </w:r>
    </w:p>
    <w:p w:rsidR="002D2B9B" w:rsidRDefault="002D2B9B" w:rsidP="00690092">
      <w:pPr>
        <w:autoSpaceDE w:val="0"/>
        <w:jc w:val="left"/>
      </w:pPr>
      <w:r>
        <w:rPr>
          <w:rFonts w:eastAsia="SimSun"/>
          <w:color w:val="000000"/>
          <w:kern w:val="2"/>
          <w:sz w:val="28"/>
          <w:szCs w:val="28"/>
          <w:lang w:eastAsia="hi-IN" w:bidi="hi-IN"/>
        </w:rPr>
        <w:t>малоэтажная многоквартирная жилая застройка - 2.1.1;</w:t>
      </w:r>
    </w:p>
    <w:p w:rsidR="002D2B9B" w:rsidRDefault="002D2B9B" w:rsidP="00690092">
      <w:pPr>
        <w:autoSpaceDE w:val="0"/>
        <w:jc w:val="left"/>
      </w:pPr>
      <w:r>
        <w:rPr>
          <w:rFonts w:eastAsia="SimSun"/>
          <w:color w:val="000000"/>
          <w:kern w:val="2"/>
          <w:sz w:val="28"/>
          <w:szCs w:val="28"/>
          <w:lang w:eastAsia="hi-IN" w:bidi="hi-IN"/>
        </w:rPr>
        <w:t>коммунальное обслуживание - 3.1;</w:t>
      </w:r>
    </w:p>
    <w:p w:rsidR="002D2B9B" w:rsidRDefault="002D2B9B" w:rsidP="00690092">
      <w:pPr>
        <w:autoSpaceDE w:val="0"/>
        <w:jc w:val="left"/>
      </w:pPr>
      <w:r>
        <w:rPr>
          <w:rFonts w:eastAsia="SimSun"/>
          <w:color w:val="000000"/>
          <w:kern w:val="2"/>
          <w:sz w:val="28"/>
          <w:szCs w:val="28"/>
          <w:lang w:eastAsia="hi-IN" w:bidi="hi-IN"/>
        </w:rPr>
        <w:t>социальное обслуживание - 3.2;</w:t>
      </w:r>
    </w:p>
    <w:p w:rsidR="002D2B9B" w:rsidRDefault="002D2B9B" w:rsidP="00690092">
      <w:pPr>
        <w:autoSpaceDE w:val="0"/>
        <w:jc w:val="left"/>
      </w:pPr>
      <w:r>
        <w:rPr>
          <w:rFonts w:eastAsia="SimSun"/>
          <w:color w:val="000000"/>
          <w:kern w:val="2"/>
          <w:sz w:val="28"/>
          <w:szCs w:val="28"/>
          <w:lang w:eastAsia="hi-IN" w:bidi="hi-IN"/>
        </w:rPr>
        <w:t>бытовое обслуживание - 3.3;</w:t>
      </w:r>
    </w:p>
    <w:p w:rsidR="002D2B9B" w:rsidRDefault="002D2B9B" w:rsidP="00690092">
      <w:pPr>
        <w:autoSpaceDE w:val="0"/>
        <w:jc w:val="left"/>
      </w:pPr>
      <w:r>
        <w:rPr>
          <w:rFonts w:eastAsia="Times New Roman"/>
          <w:color w:val="000000"/>
          <w:kern w:val="2"/>
          <w:sz w:val="28"/>
          <w:szCs w:val="28"/>
          <w:lang w:eastAsia="ru-RU"/>
        </w:rPr>
        <w:t>объекты культурно-досуговой деятельности - 3.6.1;</w:t>
      </w:r>
    </w:p>
    <w:p w:rsidR="002D2B9B" w:rsidRDefault="002D2B9B" w:rsidP="00690092">
      <w:pPr>
        <w:pStyle w:val="afffa"/>
        <w:suppressAutoHyphens w:val="0"/>
        <w:overflowPunct w:val="0"/>
        <w:autoSpaceDE w:val="0"/>
        <w:ind w:firstLine="709"/>
        <w:contextualSpacing/>
      </w:pPr>
      <w:r>
        <w:rPr>
          <w:rFonts w:ascii="Times New Roman" w:hAnsi="Times New Roman" w:cs="Times New Roman"/>
          <w:kern w:val="2"/>
          <w:sz w:val="28"/>
          <w:szCs w:val="28"/>
        </w:rPr>
        <w:t>п</w:t>
      </w:r>
      <w:r>
        <w:rPr>
          <w:rFonts w:ascii="Times New Roman" w:hAnsi="Times New Roman" w:cs="Times New Roman"/>
          <w:kern w:val="2"/>
          <w:sz w:val="28"/>
          <w:szCs w:val="28"/>
          <w:lang w:eastAsia="ru-RU"/>
        </w:rPr>
        <w:t>арки культуры и отдыха - 3.6.2;</w:t>
      </w:r>
    </w:p>
    <w:p w:rsidR="002D2B9B" w:rsidRDefault="002D2B9B" w:rsidP="00690092">
      <w:pPr>
        <w:tabs>
          <w:tab w:val="left" w:pos="6050"/>
        </w:tabs>
      </w:pPr>
      <w:r>
        <w:rPr>
          <w:rFonts w:eastAsia="Times New Roman"/>
          <w:kern w:val="2"/>
          <w:sz w:val="28"/>
          <w:szCs w:val="28"/>
          <w:lang w:eastAsia="ru-RU"/>
        </w:rPr>
        <w:t>обеспечение деятельности в области гидрометеорологии и смежных с ней областях - 3.9.1;</w:t>
      </w:r>
    </w:p>
    <w:p w:rsidR="002D2B9B" w:rsidRDefault="002D2B9B" w:rsidP="00690092">
      <w:pPr>
        <w:widowControl w:val="0"/>
        <w:suppressAutoHyphens w:val="0"/>
        <w:overflowPunct w:val="0"/>
        <w:autoSpaceDE w:val="0"/>
        <w:contextualSpacing/>
        <w:jc w:val="left"/>
      </w:pPr>
      <w:r>
        <w:rPr>
          <w:rFonts w:eastAsia="SimSun"/>
          <w:kern w:val="2"/>
          <w:sz w:val="28"/>
          <w:szCs w:val="28"/>
          <w:lang w:eastAsia="hi-IN" w:bidi="hi-IN"/>
        </w:rPr>
        <w:t>магазины - 4.4;</w:t>
      </w:r>
    </w:p>
    <w:p w:rsidR="002D2B9B" w:rsidRDefault="002D2B9B" w:rsidP="00690092">
      <w:pPr>
        <w:autoSpaceDE w:val="0"/>
        <w:jc w:val="left"/>
      </w:pPr>
      <w:r>
        <w:rPr>
          <w:rFonts w:eastAsia="SimSun"/>
          <w:color w:val="000000"/>
          <w:kern w:val="2"/>
          <w:sz w:val="28"/>
          <w:szCs w:val="28"/>
          <w:lang w:eastAsia="hi-IN" w:bidi="hi-IN"/>
        </w:rPr>
        <w:t>общественное питание - 4.6;</w:t>
      </w:r>
    </w:p>
    <w:p w:rsidR="002D2B9B" w:rsidRDefault="002D2B9B" w:rsidP="00690092">
      <w:pPr>
        <w:tabs>
          <w:tab w:val="left" w:pos="6050"/>
        </w:tabs>
        <w:autoSpaceDE w:val="0"/>
        <w:jc w:val="left"/>
      </w:pPr>
      <w:r>
        <w:rPr>
          <w:rFonts w:eastAsia="SimSun"/>
          <w:color w:val="000000"/>
          <w:kern w:val="2"/>
          <w:sz w:val="28"/>
          <w:szCs w:val="28"/>
          <w:lang w:eastAsia="hi-IN" w:bidi="hi-IN"/>
        </w:rPr>
        <w:t>служебные гаражи - 4.9;</w:t>
      </w:r>
    </w:p>
    <w:p w:rsidR="002D2B9B" w:rsidRDefault="002D2B9B" w:rsidP="00690092">
      <w:pPr>
        <w:tabs>
          <w:tab w:val="left" w:pos="6050"/>
        </w:tabs>
        <w:autoSpaceDE w:val="0"/>
        <w:jc w:val="left"/>
      </w:pPr>
      <w:r>
        <w:rPr>
          <w:rFonts w:eastAsia="SimSun"/>
          <w:color w:val="000000"/>
          <w:kern w:val="2"/>
          <w:sz w:val="28"/>
          <w:szCs w:val="28"/>
          <w:lang w:eastAsia="hi-IN" w:bidi="hi-IN"/>
        </w:rPr>
        <w:t>объекты дорожного сервиса - 4.9.1;</w:t>
      </w:r>
    </w:p>
    <w:p w:rsidR="002D2B9B" w:rsidRDefault="002D2B9B" w:rsidP="00690092">
      <w:pPr>
        <w:tabs>
          <w:tab w:val="left" w:pos="6050"/>
        </w:tabs>
        <w:autoSpaceDE w:val="0"/>
        <w:jc w:val="left"/>
      </w:pPr>
      <w:r>
        <w:rPr>
          <w:rFonts w:eastAsia="Times New Roman"/>
          <w:color w:val="000000"/>
          <w:kern w:val="2"/>
          <w:sz w:val="28"/>
          <w:szCs w:val="28"/>
          <w:lang w:eastAsia="ru-RU" w:bidi="hi-IN"/>
        </w:rPr>
        <w:t xml:space="preserve">связь - </w:t>
      </w:r>
      <w:r>
        <w:rPr>
          <w:rFonts w:eastAsia="Times New Roman"/>
          <w:color w:val="000000"/>
          <w:kern w:val="2"/>
          <w:sz w:val="28"/>
          <w:szCs w:val="28"/>
          <w:lang w:eastAsia="ru-RU"/>
        </w:rPr>
        <w:t>6.8.</w:t>
      </w:r>
    </w:p>
    <w:p w:rsidR="002D2B9B" w:rsidRDefault="002D2B9B" w:rsidP="00690092">
      <w:pPr>
        <w:tabs>
          <w:tab w:val="left" w:pos="6050"/>
        </w:tabs>
        <w:rPr>
          <w:rFonts w:eastAsia="Times New Roman"/>
          <w:kern w:val="2"/>
          <w:sz w:val="28"/>
          <w:szCs w:val="28"/>
          <w:lang w:eastAsia="ru-RU" w:bidi="hi-IN"/>
        </w:rPr>
      </w:pPr>
    </w:p>
    <w:p w:rsidR="002D2B9B" w:rsidRDefault="002D2B9B" w:rsidP="00690092">
      <w:pPr>
        <w:autoSpaceDE w:val="0"/>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690092">
      <w:pPr>
        <w:autoSpaceDE w:val="0"/>
      </w:pPr>
    </w:p>
    <w:tbl>
      <w:tblPr>
        <w:tblW w:w="0" w:type="auto"/>
        <w:tblInd w:w="5" w:type="dxa"/>
        <w:tblLayout w:type="fixed"/>
        <w:tblCellMar>
          <w:left w:w="0" w:type="dxa"/>
          <w:right w:w="0" w:type="dxa"/>
        </w:tblCellMar>
        <w:tblLook w:val="0000" w:firstRow="0" w:lastRow="0" w:firstColumn="0" w:lastColumn="0" w:noHBand="0" w:noVBand="0"/>
      </w:tblPr>
      <w:tblGrid>
        <w:gridCol w:w="575"/>
        <w:gridCol w:w="3535"/>
        <w:gridCol w:w="5813"/>
      </w:tblGrid>
      <w:tr w:rsidR="002D2B9B" w:rsidTr="00B61923">
        <w:trPr>
          <w:tblHeader/>
        </w:trPr>
        <w:tc>
          <w:tcPr>
            <w:tcW w:w="575" w:type="dxa"/>
            <w:tcBorders>
              <w:top w:val="single" w:sz="4" w:space="0" w:color="000000"/>
              <w:left w:val="single" w:sz="4" w:space="0" w:color="000000"/>
              <w:bottom w:val="single" w:sz="4" w:space="0" w:color="000000"/>
            </w:tcBorders>
            <w:shd w:val="clear" w:color="auto" w:fill="auto"/>
            <w:vAlign w:val="center"/>
          </w:tcPr>
          <w:p w:rsidR="002D2B9B" w:rsidRDefault="002D2B9B">
            <w:pPr>
              <w:spacing w:line="270" w:lineRule="atLeast"/>
              <w:ind w:firstLine="0"/>
              <w:jc w:val="center"/>
            </w:pPr>
            <w:r>
              <w:rPr>
                <w:color w:val="000000"/>
              </w:rPr>
              <w:t>№</w:t>
            </w:r>
            <w:r>
              <w:rPr>
                <w:rFonts w:eastAsia="Times New Roman"/>
                <w:color w:val="000000"/>
              </w:rPr>
              <w:t xml:space="preserve"> </w:t>
            </w:r>
            <w:proofErr w:type="gramStart"/>
            <w:r>
              <w:rPr>
                <w:color w:val="000000"/>
              </w:rPr>
              <w:t>п</w:t>
            </w:r>
            <w:proofErr w:type="gramEnd"/>
            <w:r>
              <w:rPr>
                <w:color w:val="000000"/>
              </w:rPr>
              <w:t>/п</w:t>
            </w:r>
          </w:p>
        </w:tc>
        <w:tc>
          <w:tcPr>
            <w:tcW w:w="3535" w:type="dxa"/>
            <w:tcBorders>
              <w:top w:val="single" w:sz="4" w:space="0" w:color="000000"/>
              <w:left w:val="single" w:sz="4" w:space="0" w:color="000000"/>
              <w:bottom w:val="single" w:sz="4" w:space="0" w:color="000000"/>
            </w:tcBorders>
            <w:shd w:val="clear" w:color="auto" w:fill="auto"/>
            <w:vAlign w:val="center"/>
          </w:tcPr>
          <w:p w:rsidR="002D2B9B" w:rsidRDefault="002D2B9B">
            <w:pPr>
              <w:spacing w:line="270" w:lineRule="atLeast"/>
              <w:ind w:firstLine="0"/>
              <w:jc w:val="center"/>
            </w:pPr>
            <w:r>
              <w:rPr>
                <w:color w:val="000000"/>
              </w:rPr>
              <w:t>Наименование размера, параметра</w:t>
            </w:r>
          </w:p>
        </w:tc>
        <w:tc>
          <w:tcPr>
            <w:tcW w:w="5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spacing w:line="270" w:lineRule="atLeast"/>
              <w:ind w:firstLine="0"/>
              <w:jc w:val="center"/>
            </w:pPr>
            <w:r>
              <w:rPr>
                <w:color w:val="000000"/>
              </w:rPr>
              <w:t>Значение, единица измерения, дополнительные условия</w:t>
            </w:r>
          </w:p>
        </w:tc>
      </w:tr>
      <w:tr w:rsidR="002D2B9B" w:rsidTr="00B61923">
        <w:trPr>
          <w:trHeight w:val="679"/>
        </w:trPr>
        <w:tc>
          <w:tcPr>
            <w:tcW w:w="575" w:type="dxa"/>
            <w:tcBorders>
              <w:top w:val="single" w:sz="4" w:space="0" w:color="000000"/>
              <w:left w:val="single" w:sz="4" w:space="0" w:color="000000"/>
              <w:bottom w:val="single" w:sz="4" w:space="0" w:color="000000"/>
            </w:tcBorders>
            <w:shd w:val="clear" w:color="auto" w:fill="auto"/>
          </w:tcPr>
          <w:p w:rsidR="002D2B9B" w:rsidRDefault="002D2B9B" w:rsidP="00482D1A">
            <w:pPr>
              <w:spacing w:line="270" w:lineRule="atLeast"/>
              <w:ind w:left="170" w:firstLine="0"/>
              <w:jc w:val="center"/>
              <w:textAlignment w:val="baseline"/>
            </w:pPr>
            <w:r>
              <w:rPr>
                <w:color w:val="000000"/>
              </w:rPr>
              <w:t>1.</w:t>
            </w:r>
          </w:p>
        </w:tc>
        <w:tc>
          <w:tcPr>
            <w:tcW w:w="3535" w:type="dxa"/>
            <w:tcBorders>
              <w:top w:val="single" w:sz="4" w:space="0" w:color="000000"/>
              <w:left w:val="single" w:sz="4" w:space="0" w:color="000000"/>
              <w:bottom w:val="single" w:sz="4" w:space="0" w:color="000000"/>
            </w:tcBorders>
            <w:shd w:val="clear" w:color="auto" w:fill="auto"/>
          </w:tcPr>
          <w:p w:rsidR="002D2B9B" w:rsidRDefault="002D2B9B">
            <w:pPr>
              <w:spacing w:line="270" w:lineRule="atLeast"/>
              <w:ind w:firstLine="0"/>
              <w:textAlignment w:val="baseline"/>
            </w:pPr>
            <w:r>
              <w:rPr>
                <w:color w:val="000000"/>
              </w:rPr>
              <w:t>Предельный минимальный размер земельного участка</w:t>
            </w:r>
          </w:p>
        </w:tc>
        <w:tc>
          <w:tcPr>
            <w:tcW w:w="58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autoSpaceDE w:val="0"/>
              <w:ind w:left="113" w:right="113" w:firstLine="0"/>
            </w:pPr>
            <w:r>
              <w:rPr>
                <w:color w:val="000000"/>
                <w:lang w:eastAsia="en-US"/>
              </w:rPr>
              <w:t>1</w:t>
            </w:r>
            <w:r w:rsidRPr="0024136E">
              <w:rPr>
                <w:color w:val="000000"/>
                <w:lang w:eastAsia="en-US"/>
              </w:rPr>
              <w:t>5</w:t>
            </w:r>
            <w:r>
              <w:rPr>
                <w:color w:val="000000"/>
                <w:lang w:eastAsia="en-US"/>
              </w:rPr>
              <w:t xml:space="preserve"> м. (минимальная ширина участков вдоль фронта улицы).</w:t>
            </w:r>
          </w:p>
        </w:tc>
      </w:tr>
      <w:tr w:rsidR="002D2B9B" w:rsidTr="00B61923">
        <w:tc>
          <w:tcPr>
            <w:tcW w:w="575" w:type="dxa"/>
            <w:tcBorders>
              <w:top w:val="single" w:sz="4" w:space="0" w:color="000000"/>
              <w:left w:val="single" w:sz="4" w:space="0" w:color="000000"/>
              <w:bottom w:val="single" w:sz="4" w:space="0" w:color="000000"/>
            </w:tcBorders>
            <w:shd w:val="clear" w:color="auto" w:fill="auto"/>
          </w:tcPr>
          <w:p w:rsidR="002D2B9B" w:rsidRDefault="002D2B9B" w:rsidP="00482D1A">
            <w:pPr>
              <w:spacing w:line="270" w:lineRule="atLeast"/>
              <w:ind w:left="113" w:firstLine="0"/>
              <w:jc w:val="center"/>
              <w:textAlignment w:val="baseline"/>
            </w:pPr>
            <w:r>
              <w:rPr>
                <w:color w:val="000000"/>
              </w:rPr>
              <w:t>2.</w:t>
            </w:r>
          </w:p>
        </w:tc>
        <w:tc>
          <w:tcPr>
            <w:tcW w:w="3535" w:type="dxa"/>
            <w:tcBorders>
              <w:top w:val="single" w:sz="4" w:space="0" w:color="000000"/>
              <w:left w:val="single" w:sz="4" w:space="0" w:color="000000"/>
              <w:bottom w:val="single" w:sz="4" w:space="0" w:color="000000"/>
            </w:tcBorders>
            <w:shd w:val="clear" w:color="auto" w:fill="auto"/>
          </w:tcPr>
          <w:p w:rsidR="002D2B9B" w:rsidRDefault="002D2B9B">
            <w:pPr>
              <w:spacing w:line="270" w:lineRule="atLeast"/>
              <w:ind w:firstLine="0"/>
              <w:textAlignment w:val="baseline"/>
            </w:pPr>
            <w:r>
              <w:rPr>
                <w:color w:val="000000"/>
              </w:rPr>
              <w:t>Предельный максимальный размер земельного участка</w:t>
            </w:r>
          </w:p>
        </w:tc>
        <w:tc>
          <w:tcPr>
            <w:tcW w:w="58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autoSpaceDE w:val="0"/>
              <w:ind w:left="113" w:firstLine="0"/>
              <w:jc w:val="left"/>
            </w:pPr>
            <w:r>
              <w:rPr>
                <w:color w:val="000000"/>
              </w:rPr>
              <w:t>не подлежит установлению.</w:t>
            </w:r>
          </w:p>
        </w:tc>
      </w:tr>
      <w:tr w:rsidR="002D2B9B" w:rsidTr="00B61923">
        <w:tc>
          <w:tcPr>
            <w:tcW w:w="575" w:type="dxa"/>
            <w:tcBorders>
              <w:top w:val="single" w:sz="4" w:space="0" w:color="000000"/>
              <w:left w:val="single" w:sz="4" w:space="0" w:color="000000"/>
              <w:bottom w:val="single" w:sz="4" w:space="0" w:color="000000"/>
            </w:tcBorders>
            <w:shd w:val="clear" w:color="auto" w:fill="auto"/>
          </w:tcPr>
          <w:p w:rsidR="002D2B9B" w:rsidRDefault="002D2B9B" w:rsidP="00482D1A">
            <w:pPr>
              <w:spacing w:line="270" w:lineRule="atLeast"/>
              <w:ind w:firstLine="113"/>
              <w:jc w:val="center"/>
              <w:textAlignment w:val="baseline"/>
            </w:pPr>
            <w:r>
              <w:rPr>
                <w:color w:val="000000"/>
              </w:rPr>
              <w:t>3.</w:t>
            </w:r>
          </w:p>
        </w:tc>
        <w:tc>
          <w:tcPr>
            <w:tcW w:w="3535" w:type="dxa"/>
            <w:tcBorders>
              <w:top w:val="single" w:sz="4" w:space="0" w:color="000000"/>
              <w:left w:val="single" w:sz="4" w:space="0" w:color="000000"/>
              <w:bottom w:val="single" w:sz="4" w:space="0" w:color="000000"/>
            </w:tcBorders>
            <w:shd w:val="clear" w:color="auto" w:fill="auto"/>
          </w:tcPr>
          <w:p w:rsidR="002D2B9B" w:rsidRDefault="002D2B9B">
            <w:pPr>
              <w:spacing w:line="270" w:lineRule="atLeast"/>
              <w:ind w:firstLine="0"/>
              <w:textAlignment w:val="baseline"/>
            </w:pPr>
            <w:r>
              <w:rPr>
                <w:color w:val="000000"/>
              </w:rPr>
              <w:t>Предельная минимальная площадь земельного участка</w:t>
            </w:r>
          </w:p>
        </w:tc>
        <w:tc>
          <w:tcPr>
            <w:tcW w:w="58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spacing w:line="100" w:lineRule="atLeast"/>
              <w:ind w:left="113" w:right="57" w:firstLine="0"/>
            </w:pPr>
            <w:r>
              <w:rPr>
                <w:color w:val="1C1C1C"/>
                <w:szCs w:val="22"/>
              </w:rPr>
              <w:t xml:space="preserve">- для индивидуального жилищного строительства - </w:t>
            </w:r>
            <w:r w:rsidRPr="0024136E">
              <w:rPr>
                <w:color w:val="1C1C1C"/>
                <w:szCs w:val="22"/>
              </w:rPr>
              <w:t>300</w:t>
            </w:r>
            <w:r>
              <w:rPr>
                <w:color w:val="1C1C1C"/>
                <w:szCs w:val="22"/>
              </w:rPr>
              <w:t xml:space="preserve"> </w:t>
            </w:r>
            <w:proofErr w:type="spellStart"/>
            <w:r>
              <w:rPr>
                <w:color w:val="1C1C1C"/>
                <w:szCs w:val="22"/>
              </w:rPr>
              <w:t>кв.м</w:t>
            </w:r>
            <w:proofErr w:type="spellEnd"/>
            <w:r>
              <w:rPr>
                <w:color w:val="1C1C1C"/>
                <w:szCs w:val="22"/>
              </w:rPr>
              <w:t>.;</w:t>
            </w:r>
          </w:p>
          <w:p w:rsidR="002D2B9B" w:rsidRDefault="002D2B9B">
            <w:pPr>
              <w:spacing w:line="100" w:lineRule="atLeast"/>
              <w:ind w:left="113" w:right="57" w:firstLine="0"/>
            </w:pPr>
            <w:r>
              <w:rPr>
                <w:color w:val="1C1C1C"/>
                <w:szCs w:val="22"/>
              </w:rPr>
              <w:t xml:space="preserve">- для ведения личного подсобного хозяйства - </w:t>
            </w:r>
            <w:r w:rsidR="003E0830">
              <w:rPr>
                <w:color w:val="1C1C1C"/>
                <w:szCs w:val="22"/>
              </w:rPr>
              <w:br/>
            </w:r>
            <w:r>
              <w:rPr>
                <w:color w:val="1C1C1C"/>
                <w:szCs w:val="22"/>
              </w:rPr>
              <w:t xml:space="preserve">200 </w:t>
            </w:r>
            <w:proofErr w:type="spellStart"/>
            <w:r>
              <w:rPr>
                <w:color w:val="1C1C1C"/>
                <w:szCs w:val="22"/>
              </w:rPr>
              <w:t>кв.м</w:t>
            </w:r>
            <w:proofErr w:type="spellEnd"/>
            <w:r>
              <w:rPr>
                <w:color w:val="1C1C1C"/>
                <w:szCs w:val="22"/>
              </w:rPr>
              <w:t>.;</w:t>
            </w:r>
          </w:p>
          <w:p w:rsidR="002D2B9B" w:rsidRDefault="002D2B9B">
            <w:pPr>
              <w:spacing w:line="100" w:lineRule="atLeast"/>
              <w:ind w:left="113" w:firstLine="0"/>
            </w:pPr>
            <w:r>
              <w:rPr>
                <w:color w:val="1C1C1C"/>
                <w:szCs w:val="22"/>
              </w:rPr>
              <w:t xml:space="preserve">- для блокированной жилой застройки - 300 </w:t>
            </w:r>
            <w:proofErr w:type="spellStart"/>
            <w:r>
              <w:rPr>
                <w:color w:val="1C1C1C"/>
                <w:szCs w:val="22"/>
              </w:rPr>
              <w:t>кв.м</w:t>
            </w:r>
            <w:proofErr w:type="spellEnd"/>
            <w:r>
              <w:rPr>
                <w:color w:val="1C1C1C"/>
                <w:szCs w:val="22"/>
              </w:rPr>
              <w:t>.;</w:t>
            </w:r>
          </w:p>
          <w:p w:rsidR="002D2B9B" w:rsidRDefault="002D2B9B">
            <w:pPr>
              <w:autoSpaceDE w:val="0"/>
              <w:spacing w:line="100" w:lineRule="atLeast"/>
              <w:ind w:left="113" w:right="113" w:firstLine="0"/>
            </w:pPr>
            <w:r>
              <w:rPr>
                <w:color w:val="000000"/>
              </w:rPr>
              <w:t xml:space="preserve">- для </w:t>
            </w:r>
            <w:r w:rsidRPr="0024136E">
              <w:rPr>
                <w:color w:val="000000"/>
              </w:rPr>
              <w:t>х</w:t>
            </w:r>
            <w:r>
              <w:rPr>
                <w:color w:val="000000"/>
              </w:rPr>
              <w:t xml:space="preserve">ранения автотранспорта, </w:t>
            </w:r>
            <w:r>
              <w:rPr>
                <w:rFonts w:eastAsia="SimSun"/>
                <w:color w:val="000000"/>
                <w:kern w:val="2"/>
                <w:lang w:eastAsia="hi-IN" w:bidi="hi-IN"/>
              </w:rPr>
              <w:t>размещения гаражей для собственных нужд</w:t>
            </w:r>
            <w:r>
              <w:rPr>
                <w:color w:val="000000"/>
              </w:rPr>
              <w:t xml:space="preserve"> - 24 </w:t>
            </w:r>
            <w:proofErr w:type="spellStart"/>
            <w:r>
              <w:rPr>
                <w:color w:val="000000"/>
              </w:rPr>
              <w:t>кв</w:t>
            </w:r>
            <w:proofErr w:type="gramStart"/>
            <w:r>
              <w:rPr>
                <w:color w:val="000000"/>
              </w:rPr>
              <w:t>.м</w:t>
            </w:r>
            <w:proofErr w:type="spellEnd"/>
            <w:proofErr w:type="gramEnd"/>
            <w:r>
              <w:rPr>
                <w:color w:val="000000"/>
              </w:rPr>
              <w:t>;</w:t>
            </w:r>
          </w:p>
          <w:p w:rsidR="002D2B9B" w:rsidRDefault="002D2B9B">
            <w:pPr>
              <w:autoSpaceDE w:val="0"/>
              <w:spacing w:line="100" w:lineRule="atLeast"/>
              <w:ind w:left="113" w:right="113" w:firstLine="0"/>
            </w:pPr>
            <w:r>
              <w:rPr>
                <w:color w:val="000000"/>
              </w:rPr>
              <w:t xml:space="preserve">- для иных видов разрешенного использования - </w:t>
            </w:r>
            <w:r w:rsidR="003E0830">
              <w:rPr>
                <w:color w:val="000000"/>
              </w:rPr>
              <w:br/>
            </w:r>
            <w:r>
              <w:rPr>
                <w:color w:val="000000"/>
              </w:rPr>
              <w:t xml:space="preserve">200 </w:t>
            </w:r>
            <w:proofErr w:type="spellStart"/>
            <w:r>
              <w:rPr>
                <w:color w:val="000000"/>
              </w:rPr>
              <w:t>кв.м</w:t>
            </w:r>
            <w:proofErr w:type="spellEnd"/>
            <w:r>
              <w:rPr>
                <w:color w:val="000000"/>
              </w:rPr>
              <w:t>.</w:t>
            </w:r>
          </w:p>
        </w:tc>
      </w:tr>
      <w:tr w:rsidR="002D2B9B" w:rsidTr="00B61923">
        <w:tc>
          <w:tcPr>
            <w:tcW w:w="575" w:type="dxa"/>
            <w:tcBorders>
              <w:top w:val="single" w:sz="4" w:space="0" w:color="000000"/>
              <w:left w:val="single" w:sz="4" w:space="0" w:color="000000"/>
              <w:bottom w:val="single" w:sz="4" w:space="0" w:color="000000"/>
            </w:tcBorders>
            <w:shd w:val="clear" w:color="auto" w:fill="auto"/>
          </w:tcPr>
          <w:p w:rsidR="002D2B9B" w:rsidRDefault="002D2B9B" w:rsidP="00482D1A">
            <w:pPr>
              <w:spacing w:line="270" w:lineRule="atLeast"/>
              <w:ind w:firstLine="113"/>
              <w:jc w:val="center"/>
              <w:textAlignment w:val="baseline"/>
            </w:pPr>
            <w:r>
              <w:rPr>
                <w:color w:val="000000"/>
              </w:rPr>
              <w:t>4.</w:t>
            </w:r>
          </w:p>
        </w:tc>
        <w:tc>
          <w:tcPr>
            <w:tcW w:w="3535" w:type="dxa"/>
            <w:tcBorders>
              <w:top w:val="single" w:sz="4" w:space="0" w:color="000000"/>
              <w:left w:val="single" w:sz="4" w:space="0" w:color="000000"/>
              <w:bottom w:val="single" w:sz="4" w:space="0" w:color="000000"/>
            </w:tcBorders>
            <w:shd w:val="clear" w:color="auto" w:fill="auto"/>
          </w:tcPr>
          <w:p w:rsidR="002D2B9B" w:rsidRDefault="002D2B9B">
            <w:pPr>
              <w:spacing w:line="270" w:lineRule="atLeast"/>
              <w:ind w:firstLine="0"/>
              <w:textAlignment w:val="baseline"/>
            </w:pPr>
            <w:r>
              <w:rPr>
                <w:color w:val="000000"/>
              </w:rPr>
              <w:t xml:space="preserve">Предельная максимальная площадь земельного участка </w:t>
            </w:r>
          </w:p>
        </w:tc>
        <w:tc>
          <w:tcPr>
            <w:tcW w:w="58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spacing w:line="100" w:lineRule="atLeast"/>
              <w:ind w:left="113" w:right="57" w:firstLine="0"/>
            </w:pPr>
            <w:r>
              <w:rPr>
                <w:color w:val="1C1C1C"/>
                <w:szCs w:val="22"/>
              </w:rPr>
              <w:t xml:space="preserve">- </w:t>
            </w:r>
            <w:r>
              <w:rPr>
                <w:color w:val="000000"/>
                <w:szCs w:val="22"/>
              </w:rPr>
              <w:t xml:space="preserve">для индивидуального жилищного строительства - </w:t>
            </w:r>
            <w:r w:rsidRPr="0024136E">
              <w:rPr>
                <w:color w:val="000000"/>
                <w:szCs w:val="22"/>
              </w:rPr>
              <w:t>2000</w:t>
            </w:r>
            <w:r>
              <w:rPr>
                <w:color w:val="000000"/>
                <w:szCs w:val="22"/>
              </w:rPr>
              <w:t xml:space="preserve"> </w:t>
            </w:r>
            <w:proofErr w:type="spellStart"/>
            <w:r>
              <w:rPr>
                <w:color w:val="000000"/>
                <w:szCs w:val="22"/>
              </w:rPr>
              <w:t>кв.м</w:t>
            </w:r>
            <w:proofErr w:type="spellEnd"/>
            <w:r>
              <w:rPr>
                <w:color w:val="000000"/>
                <w:szCs w:val="22"/>
              </w:rPr>
              <w:t>.;</w:t>
            </w:r>
          </w:p>
          <w:p w:rsidR="002D2B9B" w:rsidRDefault="002D2B9B">
            <w:pPr>
              <w:spacing w:line="100" w:lineRule="atLeast"/>
              <w:ind w:left="113" w:right="57" w:firstLine="0"/>
            </w:pPr>
            <w:r>
              <w:rPr>
                <w:color w:val="000000"/>
                <w:szCs w:val="22"/>
              </w:rPr>
              <w:t xml:space="preserve">- для ведения личного подсобного хозяйства (приусадебный земельный участок) - </w:t>
            </w:r>
            <w:r w:rsidRPr="0024136E">
              <w:rPr>
                <w:color w:val="000000"/>
                <w:szCs w:val="22"/>
              </w:rPr>
              <w:t>3</w:t>
            </w:r>
            <w:r>
              <w:rPr>
                <w:color w:val="000000"/>
                <w:szCs w:val="22"/>
              </w:rPr>
              <w:t xml:space="preserve">000 </w:t>
            </w:r>
            <w:proofErr w:type="spellStart"/>
            <w:r>
              <w:rPr>
                <w:color w:val="000000"/>
                <w:szCs w:val="22"/>
              </w:rPr>
              <w:t>кв.м</w:t>
            </w:r>
            <w:proofErr w:type="spellEnd"/>
            <w:r>
              <w:rPr>
                <w:color w:val="000000"/>
                <w:szCs w:val="22"/>
              </w:rPr>
              <w:t>.;</w:t>
            </w:r>
          </w:p>
          <w:p w:rsidR="002D2B9B" w:rsidRDefault="002D2B9B">
            <w:pPr>
              <w:autoSpaceDE w:val="0"/>
              <w:spacing w:line="100" w:lineRule="atLeast"/>
              <w:ind w:left="113" w:right="113" w:firstLine="0"/>
            </w:pPr>
            <w:r>
              <w:rPr>
                <w:color w:val="000000"/>
              </w:rPr>
              <w:t>- для хранения автотранспорта</w:t>
            </w:r>
            <w:r>
              <w:rPr>
                <w:rFonts w:eastAsia="SimSun"/>
                <w:color w:val="000000"/>
                <w:kern w:val="2"/>
                <w:lang w:eastAsia="hi-IN" w:bidi="hi-IN"/>
              </w:rPr>
              <w:t>, размещения гаражей для собственных нужд</w:t>
            </w:r>
            <w:r>
              <w:rPr>
                <w:color w:val="000000"/>
              </w:rPr>
              <w:t xml:space="preserve"> - 72 </w:t>
            </w:r>
            <w:proofErr w:type="spellStart"/>
            <w:r>
              <w:rPr>
                <w:color w:val="000000"/>
              </w:rPr>
              <w:t>кв.м</w:t>
            </w:r>
            <w:proofErr w:type="spellEnd"/>
            <w:r>
              <w:rPr>
                <w:color w:val="000000"/>
              </w:rPr>
              <w:t>.;</w:t>
            </w:r>
          </w:p>
          <w:p w:rsidR="002D2B9B" w:rsidRDefault="002D2B9B">
            <w:pPr>
              <w:autoSpaceDE w:val="0"/>
              <w:spacing w:line="100" w:lineRule="atLeast"/>
              <w:ind w:left="113" w:right="113" w:firstLine="0"/>
            </w:pPr>
            <w:r>
              <w:rPr>
                <w:color w:val="000000"/>
              </w:rPr>
              <w:lastRenderedPageBreak/>
              <w:t xml:space="preserve">- для иных видов разрешенного использования - </w:t>
            </w:r>
            <w:r w:rsidR="00482D1A">
              <w:rPr>
                <w:color w:val="000000"/>
              </w:rPr>
              <w:br/>
            </w:r>
            <w:r>
              <w:rPr>
                <w:color w:val="000000"/>
              </w:rPr>
              <w:t>не подлежит установлению.</w:t>
            </w:r>
          </w:p>
        </w:tc>
      </w:tr>
      <w:tr w:rsidR="002D2B9B" w:rsidTr="00B61923">
        <w:tc>
          <w:tcPr>
            <w:tcW w:w="575" w:type="dxa"/>
            <w:tcBorders>
              <w:left w:val="single" w:sz="4" w:space="0" w:color="000000"/>
              <w:bottom w:val="single" w:sz="4" w:space="0" w:color="000000"/>
            </w:tcBorders>
            <w:shd w:val="clear" w:color="auto" w:fill="auto"/>
          </w:tcPr>
          <w:p w:rsidR="002D2B9B" w:rsidRDefault="002D2B9B" w:rsidP="00482D1A">
            <w:pPr>
              <w:spacing w:line="270" w:lineRule="atLeast"/>
              <w:ind w:firstLine="113"/>
              <w:jc w:val="center"/>
              <w:textAlignment w:val="baseline"/>
            </w:pPr>
            <w:r>
              <w:rPr>
                <w:color w:val="000000"/>
              </w:rPr>
              <w:lastRenderedPageBreak/>
              <w:t>5</w:t>
            </w:r>
            <w:r w:rsidR="00482D1A">
              <w:rPr>
                <w:color w:val="000000"/>
              </w:rPr>
              <w:t>.</w:t>
            </w:r>
          </w:p>
        </w:tc>
        <w:tc>
          <w:tcPr>
            <w:tcW w:w="3535"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color w:val="000000"/>
                <w:lang w:eastAsia="ru-RU"/>
              </w:rPr>
              <w:t>Минимальный отступ от границ земельных участков до зданий, строений, сооружений</w:t>
            </w:r>
          </w:p>
        </w:tc>
        <w:tc>
          <w:tcPr>
            <w:tcW w:w="5813" w:type="dxa"/>
            <w:tcBorders>
              <w:left w:val="single" w:sz="4" w:space="0" w:color="000000"/>
              <w:bottom w:val="single" w:sz="4" w:space="0" w:color="000000"/>
              <w:right w:val="single" w:sz="4" w:space="0" w:color="000000"/>
            </w:tcBorders>
            <w:shd w:val="clear" w:color="auto" w:fill="auto"/>
          </w:tcPr>
          <w:p w:rsidR="002D2B9B" w:rsidRDefault="002D2B9B">
            <w:pPr>
              <w:pStyle w:val="afff9"/>
              <w:autoSpaceDE w:val="0"/>
              <w:spacing w:before="0" w:after="0"/>
              <w:ind w:left="170" w:right="113" w:firstLine="0"/>
            </w:pPr>
            <w:r>
              <w:rPr>
                <w:rFonts w:eastAsia="Times New Roman"/>
                <w:color w:val="000000"/>
                <w:kern w:val="2"/>
                <w:sz w:val="24"/>
                <w:szCs w:val="24"/>
                <w:lang w:eastAsia="ru-RU" w:bidi="hi-IN"/>
              </w:rPr>
              <w:t>от границы земельного участка до зданий, строений, сооружений - 3 м;</w:t>
            </w:r>
          </w:p>
          <w:p w:rsidR="002D2B9B" w:rsidRDefault="002D2B9B">
            <w:pPr>
              <w:pStyle w:val="western"/>
              <w:widowControl w:val="0"/>
              <w:spacing w:before="0" w:after="0"/>
              <w:ind w:left="170" w:firstLine="0"/>
            </w:pPr>
            <w:r>
              <w:rPr>
                <w:rFonts w:ascii="Times New Roman" w:hAnsi="Times New Roman" w:cs="Times New Roman"/>
                <w:sz w:val="24"/>
                <w:szCs w:val="24"/>
              </w:rPr>
              <w:t>от границ земельного участка:</w:t>
            </w:r>
          </w:p>
          <w:p w:rsidR="002D2B9B" w:rsidRDefault="002D2B9B">
            <w:pPr>
              <w:pStyle w:val="western"/>
              <w:widowControl w:val="0"/>
              <w:spacing w:before="0" w:after="0"/>
              <w:ind w:left="170" w:right="113" w:firstLine="0"/>
            </w:pPr>
            <w:r>
              <w:rPr>
                <w:rFonts w:ascii="Times New Roman" w:hAnsi="Times New Roman" w:cs="Times New Roman"/>
                <w:color w:val="000000"/>
                <w:sz w:val="24"/>
                <w:szCs w:val="24"/>
              </w:rPr>
              <w:t xml:space="preserve">- в случае строительства блокированного жилого дома отступ </w:t>
            </w:r>
            <w:proofErr w:type="gramStart"/>
            <w:r>
              <w:rPr>
                <w:rFonts w:ascii="Times New Roman" w:hAnsi="Times New Roman" w:cs="Times New Roman"/>
                <w:color w:val="000000"/>
                <w:sz w:val="24"/>
                <w:szCs w:val="24"/>
              </w:rPr>
              <w:t>между</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блок</w:t>
            </w:r>
            <w:proofErr w:type="gramEnd"/>
            <w:r>
              <w:rPr>
                <w:rFonts w:ascii="Times New Roman" w:hAnsi="Times New Roman" w:cs="Times New Roman"/>
                <w:color w:val="000000"/>
                <w:sz w:val="24"/>
                <w:szCs w:val="24"/>
              </w:rPr>
              <w:t xml:space="preserve"> секциями - 0 м</w:t>
            </w:r>
            <w:r w:rsidR="00D40B4D">
              <w:rPr>
                <w:rFonts w:ascii="Times New Roman" w:hAnsi="Times New Roman" w:cs="Times New Roman"/>
                <w:color w:val="000000"/>
                <w:sz w:val="24"/>
                <w:szCs w:val="24"/>
              </w:rPr>
              <w:t>;</w:t>
            </w:r>
          </w:p>
          <w:p w:rsidR="002D2B9B" w:rsidRDefault="002D2B9B">
            <w:pPr>
              <w:pStyle w:val="western"/>
              <w:widowControl w:val="0"/>
              <w:autoSpaceDE w:val="0"/>
              <w:spacing w:before="0" w:after="0"/>
              <w:ind w:left="113" w:right="113" w:firstLine="0"/>
              <w:textAlignment w:val="baseline"/>
            </w:pPr>
            <w:r>
              <w:rPr>
                <w:rFonts w:ascii="Times New Roman" w:hAnsi="Times New Roman" w:cs="Times New Roman"/>
                <w:color w:val="000000"/>
                <w:spacing w:val="-9"/>
                <w:sz w:val="24"/>
                <w:szCs w:val="24"/>
                <w:lang w:eastAsia="en-US" w:bidi="ar-SA"/>
              </w:rPr>
              <w:t>- м</w:t>
            </w:r>
            <w:r>
              <w:rPr>
                <w:rFonts w:ascii="Times New Roman" w:eastAsia="Calibri" w:hAnsi="Times New Roman" w:cs="Times New Roman"/>
                <w:color w:val="000000"/>
                <w:spacing w:val="-9"/>
                <w:sz w:val="24"/>
                <w:szCs w:val="24"/>
                <w:lang w:eastAsia="en-US" w:bidi="ar-SA"/>
              </w:rPr>
              <w:t xml:space="preserve">инимальный отступ от границ земельных участков, </w:t>
            </w:r>
            <w:r w:rsidR="00482D1A">
              <w:rPr>
                <w:rFonts w:ascii="Times New Roman" w:eastAsia="Calibri" w:hAnsi="Times New Roman" w:cs="Times New Roman"/>
                <w:color w:val="000000"/>
                <w:spacing w:val="-9"/>
                <w:sz w:val="24"/>
                <w:szCs w:val="24"/>
                <w:lang w:eastAsia="en-US" w:bidi="ar-SA"/>
              </w:rPr>
              <w:br/>
            </w:r>
            <w:r>
              <w:rPr>
                <w:rFonts w:ascii="Times New Roman" w:eastAsia="Calibri" w:hAnsi="Times New Roman" w:cs="Times New Roman"/>
                <w:color w:val="000000"/>
                <w:spacing w:val="-9"/>
                <w:sz w:val="24"/>
                <w:szCs w:val="24"/>
                <w:lang w:eastAsia="en-US" w:bidi="ar-SA"/>
              </w:rPr>
              <w:t>в том числе от фронтальной границы до объектов капитального строительства, предусмотренных видами разрешенного использования «хранение автотранспорта»,  «</w:t>
            </w:r>
            <w:r>
              <w:rPr>
                <w:rFonts w:ascii="Times New Roman" w:eastAsia="SimSun" w:hAnsi="Times New Roman" w:cs="Times New Roman"/>
                <w:color w:val="000000"/>
                <w:spacing w:val="-9"/>
                <w:kern w:val="2"/>
                <w:sz w:val="24"/>
                <w:szCs w:val="24"/>
                <w:lang w:eastAsia="hi-IN"/>
              </w:rPr>
              <w:t xml:space="preserve">размещение гаражей для собственных нужд» </w:t>
            </w:r>
            <w:r>
              <w:rPr>
                <w:rFonts w:ascii="Times New Roman" w:eastAsia="Calibri" w:hAnsi="Times New Roman" w:cs="Times New Roman"/>
                <w:color w:val="000000"/>
                <w:spacing w:val="-9"/>
                <w:sz w:val="24"/>
                <w:szCs w:val="24"/>
                <w:lang w:eastAsia="en-US" w:bidi="ar-SA"/>
              </w:rPr>
              <w:t xml:space="preserve">- </w:t>
            </w:r>
            <w:r w:rsidR="00482D1A">
              <w:rPr>
                <w:rFonts w:ascii="Times New Roman" w:eastAsia="Calibri" w:hAnsi="Times New Roman" w:cs="Times New Roman"/>
                <w:color w:val="000000"/>
                <w:spacing w:val="-9"/>
                <w:sz w:val="24"/>
                <w:szCs w:val="24"/>
                <w:lang w:eastAsia="en-US" w:bidi="ar-SA"/>
              </w:rPr>
              <w:br/>
            </w:r>
            <w:r>
              <w:rPr>
                <w:rFonts w:ascii="Times New Roman" w:eastAsia="Calibri" w:hAnsi="Times New Roman" w:cs="Times New Roman"/>
                <w:color w:val="000000"/>
                <w:spacing w:val="-9"/>
                <w:sz w:val="24"/>
                <w:szCs w:val="24"/>
                <w:lang w:eastAsia="en-US" w:bidi="ar-SA"/>
              </w:rPr>
              <w:t>не подлежит установлению.</w:t>
            </w:r>
          </w:p>
        </w:tc>
      </w:tr>
      <w:tr w:rsidR="002D2B9B" w:rsidTr="00B61923">
        <w:tc>
          <w:tcPr>
            <w:tcW w:w="575" w:type="dxa"/>
            <w:tcBorders>
              <w:left w:val="single" w:sz="4" w:space="0" w:color="000000"/>
              <w:bottom w:val="single" w:sz="4" w:space="0" w:color="000000"/>
            </w:tcBorders>
            <w:shd w:val="clear" w:color="auto" w:fill="auto"/>
          </w:tcPr>
          <w:p w:rsidR="002D2B9B" w:rsidRDefault="002D2B9B" w:rsidP="00482D1A">
            <w:pPr>
              <w:spacing w:line="270" w:lineRule="atLeast"/>
              <w:ind w:firstLine="113"/>
              <w:jc w:val="center"/>
              <w:textAlignment w:val="baseline"/>
            </w:pPr>
            <w:r>
              <w:rPr>
                <w:color w:val="000000"/>
              </w:rPr>
              <w:t>6</w:t>
            </w:r>
            <w:r w:rsidR="00482D1A">
              <w:rPr>
                <w:color w:val="000000"/>
              </w:rPr>
              <w:t>.</w:t>
            </w:r>
          </w:p>
        </w:tc>
        <w:tc>
          <w:tcPr>
            <w:tcW w:w="3535"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color w:val="000000"/>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813" w:type="dxa"/>
            <w:tcBorders>
              <w:left w:val="single" w:sz="4" w:space="0" w:color="000000"/>
              <w:bottom w:val="single" w:sz="4" w:space="0" w:color="000000"/>
              <w:right w:val="single" w:sz="4" w:space="0" w:color="000000"/>
            </w:tcBorders>
            <w:shd w:val="clear" w:color="auto" w:fill="auto"/>
          </w:tcPr>
          <w:p w:rsidR="002D2B9B" w:rsidRDefault="002D2B9B">
            <w:pPr>
              <w:pStyle w:val="western"/>
              <w:shd w:val="clear" w:color="auto" w:fill="auto"/>
              <w:spacing w:before="0" w:after="0" w:line="100" w:lineRule="atLeast"/>
              <w:ind w:left="113" w:right="113" w:firstLine="0"/>
            </w:pPr>
            <w:r>
              <w:rPr>
                <w:rFonts w:ascii="Times New Roman" w:hAnsi="Times New Roman" w:cs="Times New Roman"/>
                <w:color w:val="000000"/>
                <w:sz w:val="24"/>
                <w:szCs w:val="24"/>
              </w:rPr>
              <w:t>- 3 этажа.</w:t>
            </w:r>
          </w:p>
          <w:p w:rsidR="002D2B9B" w:rsidRDefault="002D2B9B">
            <w:pPr>
              <w:spacing w:line="100" w:lineRule="atLeast"/>
              <w:ind w:left="113" w:right="113" w:firstLine="0"/>
              <w:jc w:val="left"/>
              <w:rPr>
                <w:rFonts w:eastAsia="Times New Roman"/>
                <w:color w:val="000000"/>
                <w:lang w:eastAsia="ru-RU"/>
              </w:rPr>
            </w:pPr>
          </w:p>
        </w:tc>
      </w:tr>
      <w:tr w:rsidR="002D2B9B" w:rsidTr="00B61923">
        <w:tc>
          <w:tcPr>
            <w:tcW w:w="575" w:type="dxa"/>
            <w:tcBorders>
              <w:left w:val="single" w:sz="4" w:space="0" w:color="000000"/>
              <w:bottom w:val="single" w:sz="4" w:space="0" w:color="000000"/>
            </w:tcBorders>
            <w:shd w:val="clear" w:color="auto" w:fill="auto"/>
          </w:tcPr>
          <w:p w:rsidR="002D2B9B" w:rsidRDefault="002D2B9B" w:rsidP="00482D1A">
            <w:pPr>
              <w:ind w:firstLine="0"/>
              <w:jc w:val="center"/>
              <w:textAlignment w:val="baseline"/>
            </w:pPr>
            <w:r>
              <w:rPr>
                <w:rFonts w:eastAsia="Times New Roman"/>
                <w:color w:val="000000"/>
                <w:lang w:eastAsia="ru-RU"/>
              </w:rPr>
              <w:t>7.</w:t>
            </w:r>
          </w:p>
        </w:tc>
        <w:tc>
          <w:tcPr>
            <w:tcW w:w="3535"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color w:val="000000"/>
                <w:lang w:eastAsia="ru-RU"/>
              </w:rPr>
              <w:t>Максимальный коэффициент застройки в границах земельного участка</w:t>
            </w:r>
          </w:p>
        </w:tc>
        <w:tc>
          <w:tcPr>
            <w:tcW w:w="5813" w:type="dxa"/>
            <w:tcBorders>
              <w:left w:val="single" w:sz="4" w:space="0" w:color="000000"/>
              <w:bottom w:val="single" w:sz="4" w:space="0" w:color="000000"/>
              <w:right w:val="single" w:sz="4" w:space="0" w:color="000000"/>
            </w:tcBorders>
            <w:shd w:val="clear" w:color="auto" w:fill="auto"/>
          </w:tcPr>
          <w:p w:rsidR="002D2B9B" w:rsidRDefault="002D2B9B">
            <w:pPr>
              <w:tabs>
                <w:tab w:val="left" w:pos="-142"/>
              </w:tabs>
              <w:ind w:left="57" w:firstLine="0"/>
            </w:pPr>
            <w:r>
              <w:t xml:space="preserve">- 40% - </w:t>
            </w:r>
            <w:r>
              <w:rPr>
                <w:rFonts w:eastAsia="NSimSun"/>
                <w:color w:val="000000"/>
                <w:kern w:val="2"/>
                <w:lang w:bidi="hi-IN"/>
              </w:rPr>
              <w:t xml:space="preserve">для </w:t>
            </w:r>
            <w:r>
              <w:rPr>
                <w:rFonts w:eastAsia="Times New Roman"/>
                <w:color w:val="000000"/>
                <w:kern w:val="2"/>
                <w:lang w:eastAsia="ru-RU" w:bidi="hi-IN"/>
              </w:rPr>
              <w:t>малоэтажной многоквартирной застройки, индивидуального жилищного строительства, блокированной жилой застройки</w:t>
            </w:r>
            <w:r w:rsidRPr="0024136E">
              <w:rPr>
                <w:rFonts w:eastAsia="Times New Roman"/>
                <w:color w:val="000000"/>
                <w:kern w:val="2"/>
                <w:lang w:eastAsia="ru-RU" w:bidi="hi-IN"/>
              </w:rPr>
              <w:t>;</w:t>
            </w:r>
          </w:p>
          <w:p w:rsidR="002D2B9B" w:rsidRDefault="002D2B9B">
            <w:pPr>
              <w:widowControl w:val="0"/>
              <w:ind w:left="57" w:right="57" w:firstLine="0"/>
              <w:contextualSpacing/>
            </w:pPr>
            <w:r>
              <w:rPr>
                <w:rFonts w:eastAsia="NSimSun"/>
                <w:color w:val="000000"/>
                <w:kern w:val="2"/>
                <w:lang w:bidi="hi-IN"/>
              </w:rPr>
              <w:t xml:space="preserve">- 100% - для </w:t>
            </w:r>
            <w:r>
              <w:rPr>
                <w:color w:val="000000"/>
                <w:kern w:val="2"/>
              </w:rPr>
              <w:t xml:space="preserve">хранения автотранспорта, </w:t>
            </w:r>
            <w:r>
              <w:rPr>
                <w:rFonts w:eastAsia="SimSun"/>
                <w:color w:val="000000"/>
                <w:kern w:val="2"/>
                <w:lang w:eastAsia="hi-IN" w:bidi="hi-IN"/>
              </w:rPr>
              <w:t>размещение гаражей для собственных нужд</w:t>
            </w:r>
            <w:r>
              <w:rPr>
                <w:rFonts w:eastAsia="NSimSun"/>
                <w:color w:val="000000"/>
                <w:kern w:val="2"/>
                <w:lang w:bidi="hi-IN"/>
              </w:rPr>
              <w:t>;</w:t>
            </w:r>
          </w:p>
          <w:p w:rsidR="002D2B9B" w:rsidRDefault="002D2B9B">
            <w:pPr>
              <w:pStyle w:val="ConsPlusNormal0"/>
              <w:widowControl/>
              <w:tabs>
                <w:tab w:val="left" w:pos="-142"/>
              </w:tabs>
              <w:autoSpaceDE/>
              <w:ind w:left="57" w:right="113" w:firstLine="0"/>
              <w:jc w:val="both"/>
            </w:pPr>
            <w:r>
              <w:rPr>
                <w:rFonts w:ascii="Times New Roman" w:hAnsi="Times New Roman" w:cs="Times New Roman"/>
                <w:color w:val="000000"/>
                <w:kern w:val="2"/>
                <w:sz w:val="24"/>
                <w:szCs w:val="24"/>
                <w:lang w:eastAsia="ru-RU" w:bidi="hi-IN"/>
              </w:rPr>
              <w:t xml:space="preserve">- 60% - </w:t>
            </w:r>
            <w:r>
              <w:rPr>
                <w:rFonts w:ascii="Times New Roman" w:eastAsia="NSimSun" w:hAnsi="Times New Roman" w:cs="Times New Roman"/>
                <w:color w:val="000000"/>
                <w:kern w:val="2"/>
                <w:sz w:val="24"/>
                <w:szCs w:val="24"/>
                <w:lang w:bidi="hi-IN"/>
              </w:rPr>
              <w:t>для иных видов разрешенного использования;</w:t>
            </w:r>
          </w:p>
          <w:p w:rsidR="002D2B9B" w:rsidRDefault="002D2B9B">
            <w:pPr>
              <w:pStyle w:val="ConsPlusNormal0"/>
              <w:widowControl/>
              <w:tabs>
                <w:tab w:val="left" w:pos="-142"/>
              </w:tabs>
              <w:autoSpaceDE/>
              <w:ind w:left="57" w:right="113" w:firstLine="0"/>
              <w:jc w:val="both"/>
            </w:pPr>
            <w:r>
              <w:rPr>
                <w:rFonts w:ascii="Times New Roman" w:eastAsia="NSimSun" w:hAnsi="Times New Roman" w:cs="Times New Roman"/>
                <w:color w:val="000000"/>
                <w:kern w:val="2"/>
                <w:sz w:val="24"/>
                <w:szCs w:val="24"/>
                <w:lang w:bidi="hi-IN"/>
              </w:rPr>
              <w:t xml:space="preserve">- озеленение для видов разрешенного использования  «для </w:t>
            </w:r>
            <w:r>
              <w:rPr>
                <w:rFonts w:ascii="Times New Roman" w:eastAsia="Calibri" w:hAnsi="Times New Roman" w:cs="Times New Roman"/>
                <w:color w:val="000000"/>
                <w:kern w:val="2"/>
                <w:sz w:val="24"/>
                <w:szCs w:val="24"/>
              </w:rPr>
              <w:t>хранения автотранспорта», «</w:t>
            </w:r>
            <w:r>
              <w:rPr>
                <w:rFonts w:ascii="Times New Roman" w:eastAsia="SimSun" w:hAnsi="Times New Roman" w:cs="Times New Roman"/>
                <w:color w:val="000000"/>
                <w:kern w:val="2"/>
                <w:sz w:val="24"/>
                <w:szCs w:val="24"/>
                <w:lang w:eastAsia="hi-IN" w:bidi="hi-IN"/>
              </w:rPr>
              <w:t>размещение гаражей для собственных нужд» - 0%;</w:t>
            </w:r>
          </w:p>
          <w:p w:rsidR="002D2B9B" w:rsidRDefault="002D2B9B">
            <w:pPr>
              <w:pStyle w:val="ConsPlusNormal0"/>
              <w:widowControl/>
              <w:tabs>
                <w:tab w:val="left" w:pos="-142"/>
              </w:tabs>
              <w:autoSpaceDE/>
              <w:ind w:left="57" w:right="113" w:firstLine="0"/>
              <w:jc w:val="both"/>
            </w:pPr>
            <w:r>
              <w:rPr>
                <w:rFonts w:ascii="Times New Roman" w:eastAsia="NSimSun" w:hAnsi="Times New Roman" w:cs="Times New Roman"/>
                <w:color w:val="000000"/>
                <w:kern w:val="2"/>
                <w:sz w:val="24"/>
                <w:szCs w:val="24"/>
                <w:lang w:bidi="hi-IN"/>
              </w:rPr>
              <w:t xml:space="preserve">- озеленение для иных видов разрешенного использования - </w:t>
            </w:r>
            <w:r>
              <w:rPr>
                <w:rFonts w:ascii="Times New Roman" w:eastAsia="SimSun" w:hAnsi="Times New Roman" w:cs="Times New Roman"/>
                <w:color w:val="000000"/>
                <w:kern w:val="2"/>
                <w:sz w:val="24"/>
                <w:szCs w:val="24"/>
                <w:lang w:eastAsia="hi-IN" w:bidi="hi-IN"/>
              </w:rPr>
              <w:t>не менее 30%.</w:t>
            </w:r>
          </w:p>
        </w:tc>
      </w:tr>
    </w:tbl>
    <w:p w:rsidR="002D2B9B" w:rsidRDefault="002D2B9B">
      <w:pPr>
        <w:autoSpaceDE w:val="0"/>
        <w:spacing w:line="252" w:lineRule="auto"/>
        <w:ind w:firstLine="680"/>
      </w:pPr>
    </w:p>
    <w:p w:rsidR="002D2B9B" w:rsidRDefault="002D2B9B" w:rsidP="00482D1A">
      <w:pPr>
        <w:pStyle w:val="1"/>
        <w:tabs>
          <w:tab w:val="clear" w:pos="0"/>
        </w:tabs>
        <w:ind w:firstLine="709"/>
        <w:jc w:val="both"/>
      </w:pPr>
      <w:bookmarkStart w:id="16" w:name="_Toc99969577"/>
      <w:r>
        <w:rPr>
          <w:b/>
          <w:bCs/>
        </w:rPr>
        <w:t>2) Зона застройки малоэтажными жилыми домами (</w:t>
      </w:r>
      <w:r>
        <w:rPr>
          <w:b/>
          <w:bCs/>
          <w:lang w:val="ru-RU"/>
        </w:rPr>
        <w:t>до 4 этажей, включая мансардный) - 1.2</w:t>
      </w:r>
      <w:r>
        <w:rPr>
          <w:b/>
          <w:bCs/>
        </w:rPr>
        <w:t>.</w:t>
      </w:r>
      <w:bookmarkEnd w:id="16"/>
    </w:p>
    <w:p w:rsidR="002D2B9B" w:rsidRDefault="002D2B9B" w:rsidP="00482D1A">
      <w:r>
        <w:rPr>
          <w:rFonts w:eastAsia="Times New Roman"/>
          <w:sz w:val="28"/>
          <w:szCs w:val="28"/>
        </w:rPr>
        <w:t xml:space="preserve">       </w:t>
      </w:r>
    </w:p>
    <w:p w:rsidR="002D2B9B" w:rsidRDefault="002D2B9B" w:rsidP="00482D1A">
      <w:pPr>
        <w:tabs>
          <w:tab w:val="left" w:pos="6050"/>
        </w:tabs>
        <w:contextualSpacing/>
        <w:textAlignment w:val="baseline"/>
      </w:pPr>
      <w:r>
        <w:rPr>
          <w:color w:val="000000"/>
          <w:sz w:val="28"/>
          <w:szCs w:val="28"/>
          <w:lang w:eastAsia="ar-SA"/>
        </w:rPr>
        <w:t>Зон</w:t>
      </w:r>
      <w:r>
        <w:rPr>
          <w:rFonts w:eastAsia="Times New Roman"/>
          <w:color w:val="000000"/>
          <w:sz w:val="28"/>
          <w:szCs w:val="28"/>
        </w:rPr>
        <w:t xml:space="preserve">а предназначена для развития на основе существующих и вновь осваиваемых территорий зон комфортного жилья, включающих </w:t>
      </w:r>
      <w:r>
        <w:rPr>
          <w:rFonts w:eastAsia="XO Thames"/>
          <w:color w:val="000000"/>
          <w:kern w:val="2"/>
          <w:sz w:val="28"/>
          <w:szCs w:val="28"/>
        </w:rPr>
        <w:t>застройку преимущественно малоэтажными многоквартирными жилыми домами, а также объектами сферы социального и культурно-бытового обслуживания, обеспечивающей потребности жителей указанных территорий, и создание условий для размещения необходимых объектов инженерной и транспортной инфраструктур.</w:t>
      </w:r>
    </w:p>
    <w:p w:rsidR="002D2B9B" w:rsidRDefault="002D2B9B" w:rsidP="00482D1A">
      <w:pPr>
        <w:tabs>
          <w:tab w:val="left" w:pos="6050"/>
        </w:tabs>
        <w:contextualSpacing/>
        <w:textAlignment w:val="baseline"/>
        <w:rPr>
          <w:sz w:val="28"/>
          <w:szCs w:val="28"/>
        </w:rPr>
      </w:pPr>
    </w:p>
    <w:p w:rsidR="002D2B9B" w:rsidRDefault="002D2B9B" w:rsidP="00482D1A">
      <w:pPr>
        <w:tabs>
          <w:tab w:val="left" w:pos="6050"/>
        </w:tabs>
        <w:autoSpaceDE w:val="0"/>
      </w:pPr>
      <w:r>
        <w:rPr>
          <w:rFonts w:eastAsia="Times New Roman"/>
          <w:b/>
          <w:bCs/>
          <w:color w:val="000000"/>
          <w:sz w:val="28"/>
          <w:szCs w:val="28"/>
          <w:lang w:eastAsia="ru-RU"/>
        </w:rPr>
        <w:t>Основные виды разрешенного использования:</w:t>
      </w:r>
    </w:p>
    <w:p w:rsidR="002D2B9B" w:rsidRDefault="002D2B9B" w:rsidP="00482D1A">
      <w:pPr>
        <w:autoSpaceDE w:val="0"/>
      </w:pPr>
      <w:r>
        <w:rPr>
          <w:rFonts w:eastAsia="Times New Roman"/>
          <w:color w:val="000000"/>
          <w:sz w:val="28"/>
          <w:szCs w:val="28"/>
          <w:lang w:eastAsia="ru-RU"/>
        </w:rPr>
        <w:t>малоэтажная многоквартирная застройка - 2.1.1;</w:t>
      </w:r>
    </w:p>
    <w:p w:rsidR="002D2B9B" w:rsidRDefault="002D2B9B" w:rsidP="00482D1A">
      <w:pPr>
        <w:widowControl w:val="0"/>
        <w:tabs>
          <w:tab w:val="left" w:pos="6050"/>
        </w:tabs>
        <w:autoSpaceDE w:val="0"/>
        <w:contextualSpacing/>
        <w:textAlignment w:val="baseline"/>
      </w:pPr>
      <w:r>
        <w:rPr>
          <w:rFonts w:eastAsia="Times New Roman"/>
          <w:color w:val="000000"/>
          <w:kern w:val="2"/>
          <w:sz w:val="28"/>
          <w:szCs w:val="28"/>
          <w:lang w:eastAsia="ru-RU" w:bidi="hi-IN"/>
        </w:rPr>
        <w:t>блокированная жилая застройка - 2.3</w:t>
      </w:r>
      <w:r w:rsidRPr="0024136E">
        <w:rPr>
          <w:rFonts w:eastAsia="Times New Roman"/>
          <w:color w:val="000000"/>
          <w:kern w:val="2"/>
          <w:sz w:val="28"/>
          <w:szCs w:val="28"/>
          <w:lang w:eastAsia="ru-RU" w:bidi="hi-IN"/>
        </w:rPr>
        <w:t>;</w:t>
      </w:r>
    </w:p>
    <w:p w:rsidR="002D2B9B" w:rsidRDefault="002D2B9B" w:rsidP="00482D1A">
      <w:pPr>
        <w:widowControl w:val="0"/>
        <w:tabs>
          <w:tab w:val="left" w:pos="6050"/>
        </w:tabs>
        <w:contextualSpacing/>
        <w:textAlignment w:val="baseline"/>
      </w:pPr>
      <w:r w:rsidRPr="0024136E">
        <w:rPr>
          <w:rFonts w:eastAsia="Times New Roman"/>
          <w:color w:val="000000"/>
          <w:kern w:val="2"/>
          <w:sz w:val="28"/>
          <w:szCs w:val="28"/>
          <w:lang w:eastAsia="ru-RU" w:bidi="hi-IN"/>
        </w:rPr>
        <w:t>для индивидуального жилищного строительства - 2.1;</w:t>
      </w:r>
    </w:p>
    <w:p w:rsidR="002D2B9B" w:rsidRDefault="002D2B9B" w:rsidP="00482D1A">
      <w:pPr>
        <w:autoSpaceDE w:val="0"/>
      </w:pPr>
      <w:r>
        <w:rPr>
          <w:rFonts w:eastAsia="Times New Roman"/>
          <w:color w:val="000000"/>
          <w:kern w:val="2"/>
          <w:sz w:val="28"/>
          <w:szCs w:val="28"/>
          <w:lang w:eastAsia="ru-RU" w:bidi="hi-IN"/>
        </w:rPr>
        <w:t>дошкольное, начальное и среднее общее образование - 3.5.1;</w:t>
      </w:r>
    </w:p>
    <w:p w:rsidR="002D2B9B" w:rsidRDefault="002D2B9B" w:rsidP="00482D1A">
      <w:pPr>
        <w:autoSpaceDE w:val="0"/>
      </w:pPr>
      <w:r>
        <w:rPr>
          <w:rFonts w:eastAsia="Times New Roman"/>
          <w:color w:val="000000"/>
          <w:kern w:val="2"/>
          <w:sz w:val="28"/>
          <w:szCs w:val="28"/>
          <w:lang w:eastAsia="ru-RU" w:bidi="hi-IN"/>
        </w:rPr>
        <w:t>здравоохранение - 3.4;</w:t>
      </w:r>
    </w:p>
    <w:p w:rsidR="002D2B9B" w:rsidRDefault="002D2B9B" w:rsidP="00482D1A">
      <w:pPr>
        <w:widowControl w:val="0"/>
      </w:pPr>
      <w:r>
        <w:rPr>
          <w:rFonts w:eastAsia="Times New Roman"/>
          <w:color w:val="000000"/>
          <w:sz w:val="28"/>
          <w:szCs w:val="28"/>
          <w:lang w:eastAsia="ru-RU"/>
        </w:rPr>
        <w:lastRenderedPageBreak/>
        <w:t>коммунальное обслуживание - 3.1;</w:t>
      </w:r>
    </w:p>
    <w:p w:rsidR="002D2B9B" w:rsidRDefault="002D2B9B" w:rsidP="00482D1A">
      <w:pPr>
        <w:widowControl w:val="0"/>
      </w:pPr>
      <w:r>
        <w:rPr>
          <w:rFonts w:eastAsia="Times New Roman"/>
          <w:color w:val="000000"/>
          <w:sz w:val="28"/>
          <w:szCs w:val="28"/>
          <w:lang w:eastAsia="ru-RU"/>
        </w:rPr>
        <w:t>бытовое обслуживание - 3.3;</w:t>
      </w:r>
    </w:p>
    <w:p w:rsidR="002D2B9B" w:rsidRDefault="002D2B9B" w:rsidP="00482D1A">
      <w:pPr>
        <w:widowControl w:val="0"/>
      </w:pPr>
      <w:r>
        <w:rPr>
          <w:rFonts w:eastAsia="Times New Roman"/>
          <w:color w:val="000000"/>
          <w:kern w:val="2"/>
          <w:sz w:val="28"/>
          <w:szCs w:val="28"/>
          <w:lang w:eastAsia="ru-RU" w:bidi="hi-IN"/>
        </w:rPr>
        <w:t>общественное управление - 3.8;</w:t>
      </w:r>
    </w:p>
    <w:p w:rsidR="002D2B9B" w:rsidRDefault="002D2B9B" w:rsidP="00482D1A">
      <w:pPr>
        <w:widowControl w:val="0"/>
      </w:pPr>
      <w:r>
        <w:rPr>
          <w:rFonts w:eastAsia="Times New Roman"/>
          <w:color w:val="000000"/>
          <w:sz w:val="28"/>
          <w:szCs w:val="28"/>
          <w:lang w:eastAsia="ru-RU"/>
        </w:rPr>
        <w:t>обеспечение внутреннего правопорядка - 8.3;</w:t>
      </w:r>
    </w:p>
    <w:p w:rsidR="002D2B9B" w:rsidRDefault="002D2B9B" w:rsidP="00482D1A">
      <w:pPr>
        <w:widowControl w:val="0"/>
      </w:pPr>
      <w:r>
        <w:rPr>
          <w:rFonts w:eastAsia="Times New Roman"/>
          <w:color w:val="000000"/>
          <w:sz w:val="28"/>
          <w:lang w:eastAsia="ru-RU"/>
        </w:rPr>
        <w:t>хранение автотранспорта - 2.7.1;</w:t>
      </w:r>
    </w:p>
    <w:p w:rsidR="002D2B9B" w:rsidRDefault="002D2B9B" w:rsidP="00482D1A">
      <w:pPr>
        <w:widowControl w:val="0"/>
        <w:autoSpaceDE w:val="0"/>
        <w:jc w:val="left"/>
      </w:pPr>
      <w:r>
        <w:rPr>
          <w:rFonts w:eastAsia="SimSun"/>
          <w:color w:val="000000"/>
          <w:kern w:val="2"/>
          <w:sz w:val="28"/>
          <w:szCs w:val="28"/>
          <w:lang w:eastAsia="hi-IN" w:bidi="hi-IN"/>
        </w:rPr>
        <w:t xml:space="preserve">размещение гаражей для собственных нужд </w:t>
      </w:r>
      <w:r>
        <w:rPr>
          <w:rFonts w:eastAsia="Times New Roman"/>
          <w:color w:val="000000"/>
          <w:kern w:val="2"/>
          <w:sz w:val="28"/>
          <w:lang w:eastAsia="ru-RU" w:bidi="hi-IN"/>
        </w:rPr>
        <w:t>-</w:t>
      </w:r>
      <w:r>
        <w:rPr>
          <w:rFonts w:eastAsia="SimSun"/>
          <w:color w:val="000000"/>
          <w:kern w:val="2"/>
          <w:sz w:val="28"/>
          <w:szCs w:val="28"/>
          <w:lang w:eastAsia="hi-IN" w:bidi="hi-IN"/>
        </w:rPr>
        <w:t xml:space="preserve"> 2.7.2;</w:t>
      </w:r>
    </w:p>
    <w:p w:rsidR="002D2B9B" w:rsidRDefault="002D2B9B" w:rsidP="00482D1A">
      <w:pPr>
        <w:widowControl w:val="0"/>
        <w:autoSpaceDE w:val="0"/>
        <w:jc w:val="left"/>
      </w:pPr>
      <w:r>
        <w:rPr>
          <w:rFonts w:eastAsia="SimSun"/>
          <w:color w:val="000000"/>
          <w:kern w:val="2"/>
          <w:sz w:val="28"/>
          <w:szCs w:val="28"/>
          <w:lang w:eastAsia="hi-IN" w:bidi="hi-IN"/>
        </w:rPr>
        <w:t>земельные участки (территории) общего пользования - 12.0;</w:t>
      </w:r>
    </w:p>
    <w:p w:rsidR="002D2B9B" w:rsidRDefault="002D2B9B" w:rsidP="00482D1A">
      <w:pPr>
        <w:widowControl w:val="0"/>
      </w:pPr>
      <w:r>
        <w:rPr>
          <w:rFonts w:eastAsia="SimSun"/>
          <w:color w:val="000000"/>
          <w:kern w:val="2"/>
          <w:sz w:val="28"/>
          <w:szCs w:val="28"/>
          <w:lang w:eastAsia="hi-IN" w:bidi="hi-IN"/>
        </w:rPr>
        <w:t>объекты культурно-досуговой деятельности - 3.6.1.</w:t>
      </w:r>
    </w:p>
    <w:p w:rsidR="002D2B9B" w:rsidRDefault="002D2B9B" w:rsidP="00482D1A">
      <w:pPr>
        <w:autoSpaceDE w:val="0"/>
        <w:rPr>
          <w:rFonts w:eastAsia="SimSun"/>
          <w:color w:val="000000"/>
          <w:kern w:val="2"/>
          <w:sz w:val="28"/>
          <w:szCs w:val="28"/>
          <w:lang w:eastAsia="hi-IN" w:bidi="hi-IN"/>
        </w:rPr>
      </w:pPr>
    </w:p>
    <w:p w:rsidR="002D2B9B" w:rsidRDefault="002D2B9B" w:rsidP="00482D1A">
      <w:pPr>
        <w:autoSpaceDE w:val="0"/>
      </w:pPr>
      <w:r>
        <w:rPr>
          <w:rFonts w:eastAsia="SimSun"/>
          <w:b/>
          <w:bCs/>
          <w:color w:val="000000"/>
          <w:kern w:val="2"/>
          <w:sz w:val="28"/>
          <w:szCs w:val="28"/>
          <w:lang w:eastAsia="hi-IN" w:bidi="hi-IN"/>
        </w:rPr>
        <w:t>Вспомогательные виды разрешенного использования:</w:t>
      </w:r>
    </w:p>
    <w:p w:rsidR="002D2B9B" w:rsidRDefault="002D2B9B" w:rsidP="00482D1A">
      <w:pPr>
        <w:widowControl w:val="0"/>
      </w:pPr>
      <w:r>
        <w:rPr>
          <w:rFonts w:eastAsia="Times New Roman"/>
          <w:color w:val="000000"/>
          <w:kern w:val="2"/>
          <w:sz w:val="28"/>
          <w:szCs w:val="28"/>
          <w:lang w:eastAsia="ru-RU" w:bidi="hi-IN"/>
        </w:rPr>
        <w:t>площадки для занятий спортом - 5.1.3.</w:t>
      </w:r>
    </w:p>
    <w:p w:rsidR="002D2B9B" w:rsidRDefault="002D2B9B" w:rsidP="00482D1A">
      <w:pPr>
        <w:widowControl w:val="0"/>
        <w:rPr>
          <w:rFonts w:eastAsia="Times New Roman"/>
          <w:color w:val="000000"/>
          <w:kern w:val="2"/>
          <w:sz w:val="28"/>
          <w:szCs w:val="28"/>
          <w:lang w:eastAsia="ru-RU" w:bidi="hi-IN"/>
        </w:rPr>
      </w:pPr>
    </w:p>
    <w:p w:rsidR="002D2B9B" w:rsidRDefault="002D2B9B" w:rsidP="00482D1A">
      <w:pPr>
        <w:autoSpaceDE w:val="0"/>
        <w:jc w:val="left"/>
      </w:pPr>
      <w:r>
        <w:rPr>
          <w:rFonts w:eastAsia="SimSun"/>
          <w:b/>
          <w:bCs/>
          <w:color w:val="000000"/>
          <w:kern w:val="2"/>
          <w:sz w:val="28"/>
          <w:szCs w:val="28"/>
          <w:lang w:eastAsia="hi-IN" w:bidi="hi-IN"/>
        </w:rPr>
        <w:t>Условно разрешенные виды использования:</w:t>
      </w:r>
    </w:p>
    <w:p w:rsidR="002D2B9B" w:rsidRDefault="002D2B9B" w:rsidP="00482D1A">
      <w:pPr>
        <w:widowControl w:val="0"/>
        <w:tabs>
          <w:tab w:val="left" w:pos="6050"/>
        </w:tabs>
        <w:autoSpaceDE w:val="0"/>
        <w:contextualSpacing/>
        <w:textAlignment w:val="baseline"/>
      </w:pPr>
      <w:proofErr w:type="spellStart"/>
      <w:r>
        <w:rPr>
          <w:rFonts w:eastAsia="Times New Roman"/>
          <w:color w:val="000000"/>
          <w:kern w:val="2"/>
          <w:sz w:val="28"/>
          <w:szCs w:val="28"/>
          <w:lang w:eastAsia="ru-RU" w:bidi="hi-IN"/>
        </w:rPr>
        <w:t>среднеэтажная</w:t>
      </w:r>
      <w:proofErr w:type="spellEnd"/>
      <w:r>
        <w:rPr>
          <w:rFonts w:eastAsia="Times New Roman"/>
          <w:color w:val="000000"/>
          <w:kern w:val="2"/>
          <w:sz w:val="28"/>
          <w:szCs w:val="28"/>
          <w:lang w:eastAsia="ru-RU" w:bidi="hi-IN"/>
        </w:rPr>
        <w:t xml:space="preserve"> жилая застройка - 2.5;</w:t>
      </w:r>
    </w:p>
    <w:p w:rsidR="002D2B9B" w:rsidRDefault="002D2B9B" w:rsidP="00482D1A">
      <w:pPr>
        <w:widowControl w:val="0"/>
        <w:tabs>
          <w:tab w:val="left" w:pos="6050"/>
        </w:tabs>
        <w:autoSpaceDE w:val="0"/>
        <w:contextualSpacing/>
        <w:textAlignment w:val="baseline"/>
      </w:pPr>
      <w:r>
        <w:rPr>
          <w:rFonts w:eastAsia="Times New Roman"/>
          <w:color w:val="000000"/>
          <w:kern w:val="2"/>
          <w:sz w:val="28"/>
          <w:szCs w:val="28"/>
          <w:lang w:eastAsia="ru-RU" w:bidi="hi-IN"/>
        </w:rPr>
        <w:t>социальное обслуживание - 3.2;</w:t>
      </w:r>
    </w:p>
    <w:p w:rsidR="002D2B9B" w:rsidRDefault="002D2B9B" w:rsidP="00482D1A">
      <w:pPr>
        <w:widowControl w:val="0"/>
        <w:tabs>
          <w:tab w:val="left" w:pos="6050"/>
        </w:tabs>
        <w:autoSpaceDE w:val="0"/>
        <w:contextualSpacing/>
        <w:textAlignment w:val="baseline"/>
      </w:pPr>
      <w:r>
        <w:rPr>
          <w:rFonts w:eastAsia="Times New Roman"/>
          <w:color w:val="000000"/>
          <w:kern w:val="2"/>
          <w:sz w:val="28"/>
          <w:szCs w:val="28"/>
          <w:lang w:eastAsia="ru-RU"/>
        </w:rPr>
        <w:t>объекты культурно-досуговой деятельности - 3.6.1;</w:t>
      </w:r>
    </w:p>
    <w:p w:rsidR="002D2B9B" w:rsidRDefault="002D2B9B" w:rsidP="00482D1A">
      <w:pPr>
        <w:pStyle w:val="afff9"/>
        <w:tabs>
          <w:tab w:val="left" w:pos="6050"/>
        </w:tabs>
        <w:suppressAutoHyphens w:val="0"/>
        <w:spacing w:before="0" w:after="0"/>
        <w:jc w:val="left"/>
        <w:textAlignment w:val="baseline"/>
      </w:pPr>
      <w:r>
        <w:rPr>
          <w:rFonts w:eastAsia="Times New Roman"/>
          <w:color w:val="000000"/>
          <w:kern w:val="2"/>
          <w:lang w:eastAsia="ru-RU"/>
        </w:rPr>
        <w:t>парки культуры и отдыха - 3.6.2.</w:t>
      </w:r>
    </w:p>
    <w:p w:rsidR="002D2B9B" w:rsidRDefault="002D2B9B" w:rsidP="00482D1A">
      <w:pPr>
        <w:autoSpaceDE w:val="0"/>
      </w:pPr>
      <w:r>
        <w:rPr>
          <w:rFonts w:eastAsia="Times New Roman"/>
          <w:kern w:val="2"/>
          <w:sz w:val="28"/>
          <w:szCs w:val="28"/>
          <w:lang w:eastAsia="ru-RU" w:bidi="hi-IN"/>
        </w:rPr>
        <w:t>религиозное использование - 3.7;</w:t>
      </w:r>
    </w:p>
    <w:p w:rsidR="002D2B9B" w:rsidRDefault="002D2B9B" w:rsidP="00482D1A">
      <w:pPr>
        <w:widowControl w:val="0"/>
        <w:tabs>
          <w:tab w:val="left" w:pos="6050"/>
        </w:tabs>
        <w:autoSpaceDE w:val="0"/>
        <w:contextualSpacing/>
        <w:jc w:val="left"/>
        <w:textAlignment w:val="baseline"/>
      </w:pPr>
      <w:r>
        <w:rPr>
          <w:rFonts w:eastAsia="Times New Roman"/>
          <w:color w:val="000000"/>
          <w:kern w:val="2"/>
          <w:sz w:val="28"/>
          <w:szCs w:val="28"/>
          <w:lang w:eastAsia="ru-RU" w:bidi="hi-IN"/>
        </w:rPr>
        <w:t>амбулаторное ветеринарное обслуживание - 3.10.1;</w:t>
      </w:r>
    </w:p>
    <w:p w:rsidR="002D2B9B" w:rsidRDefault="002D2B9B" w:rsidP="00482D1A">
      <w:pPr>
        <w:widowControl w:val="0"/>
        <w:autoSpaceDE w:val="0"/>
      </w:pPr>
      <w:r>
        <w:rPr>
          <w:rFonts w:eastAsia="Times New Roman"/>
          <w:color w:val="000000"/>
          <w:sz w:val="28"/>
          <w:szCs w:val="28"/>
          <w:lang w:eastAsia="ru-RU"/>
        </w:rPr>
        <w:t>деловое управление - 4.1;</w:t>
      </w:r>
    </w:p>
    <w:p w:rsidR="002D2B9B" w:rsidRDefault="002D2B9B" w:rsidP="00482D1A">
      <w:pPr>
        <w:widowControl w:val="0"/>
        <w:autoSpaceDE w:val="0"/>
      </w:pPr>
      <w:r>
        <w:rPr>
          <w:rFonts w:eastAsia="Times New Roman"/>
          <w:color w:val="000000"/>
          <w:sz w:val="28"/>
          <w:szCs w:val="28"/>
          <w:lang w:eastAsia="ru-RU"/>
        </w:rPr>
        <w:t>рынки - 4.3;</w:t>
      </w:r>
    </w:p>
    <w:p w:rsidR="002D2B9B" w:rsidRDefault="002D2B9B" w:rsidP="00482D1A">
      <w:pPr>
        <w:widowControl w:val="0"/>
        <w:autoSpaceDE w:val="0"/>
      </w:pPr>
      <w:r>
        <w:rPr>
          <w:rFonts w:eastAsia="Times New Roman"/>
          <w:color w:val="000000"/>
          <w:sz w:val="28"/>
          <w:szCs w:val="28"/>
          <w:lang w:eastAsia="ru-RU"/>
        </w:rPr>
        <w:t>магазины - 4.4;</w:t>
      </w:r>
    </w:p>
    <w:p w:rsidR="002D2B9B" w:rsidRDefault="002D2B9B" w:rsidP="00482D1A">
      <w:r>
        <w:rPr>
          <w:rFonts w:eastAsia="Times New Roman"/>
          <w:sz w:val="28"/>
          <w:szCs w:val="28"/>
          <w:lang w:eastAsia="ru-RU"/>
        </w:rPr>
        <w:t>общественное питание - 4.6.</w:t>
      </w:r>
    </w:p>
    <w:p w:rsidR="002D2B9B" w:rsidRDefault="002D2B9B" w:rsidP="00482D1A">
      <w:pPr>
        <w:widowControl w:val="0"/>
        <w:autoSpaceDE w:val="0"/>
        <w:rPr>
          <w:sz w:val="28"/>
          <w:szCs w:val="28"/>
        </w:rPr>
      </w:pPr>
    </w:p>
    <w:p w:rsidR="002D2B9B" w:rsidRDefault="002D2B9B" w:rsidP="00482D1A">
      <w:pPr>
        <w:autoSpaceDE w:val="0"/>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482D1A">
      <w:pPr>
        <w:autoSpaceDE w:val="0"/>
      </w:pPr>
    </w:p>
    <w:tbl>
      <w:tblPr>
        <w:tblW w:w="0" w:type="auto"/>
        <w:tblInd w:w="5" w:type="dxa"/>
        <w:tblLayout w:type="fixed"/>
        <w:tblCellMar>
          <w:left w:w="0" w:type="dxa"/>
          <w:right w:w="0" w:type="dxa"/>
        </w:tblCellMar>
        <w:tblLook w:val="0000" w:firstRow="0" w:lastRow="0" w:firstColumn="0" w:lastColumn="0" w:noHBand="0" w:noVBand="0"/>
      </w:tblPr>
      <w:tblGrid>
        <w:gridCol w:w="575"/>
        <w:gridCol w:w="3535"/>
        <w:gridCol w:w="5813"/>
      </w:tblGrid>
      <w:tr w:rsidR="002D2B9B" w:rsidTr="00482D1A">
        <w:trPr>
          <w:tblHeader/>
        </w:trPr>
        <w:tc>
          <w:tcPr>
            <w:tcW w:w="575" w:type="dxa"/>
            <w:tcBorders>
              <w:top w:val="single" w:sz="4" w:space="0" w:color="000000"/>
              <w:left w:val="single" w:sz="4" w:space="0" w:color="000000"/>
              <w:bottom w:val="single" w:sz="4" w:space="0" w:color="000000"/>
            </w:tcBorders>
            <w:shd w:val="clear" w:color="auto" w:fill="auto"/>
            <w:vAlign w:val="center"/>
          </w:tcPr>
          <w:p w:rsidR="002D2B9B" w:rsidRDefault="002D2B9B">
            <w:pPr>
              <w:spacing w:line="270" w:lineRule="atLeast"/>
              <w:ind w:firstLine="0"/>
              <w:jc w:val="center"/>
            </w:pPr>
            <w:r>
              <w:rPr>
                <w:color w:val="000000"/>
              </w:rPr>
              <w:t>№</w:t>
            </w:r>
            <w:r>
              <w:rPr>
                <w:rFonts w:eastAsia="Times New Roman"/>
                <w:color w:val="000000"/>
              </w:rPr>
              <w:t xml:space="preserve"> </w:t>
            </w:r>
            <w:proofErr w:type="gramStart"/>
            <w:r>
              <w:rPr>
                <w:color w:val="000000"/>
              </w:rPr>
              <w:t>п</w:t>
            </w:r>
            <w:proofErr w:type="gramEnd"/>
            <w:r>
              <w:rPr>
                <w:color w:val="000000"/>
              </w:rPr>
              <w:t>/п</w:t>
            </w:r>
          </w:p>
        </w:tc>
        <w:tc>
          <w:tcPr>
            <w:tcW w:w="3535" w:type="dxa"/>
            <w:tcBorders>
              <w:top w:val="single" w:sz="4" w:space="0" w:color="000000"/>
              <w:left w:val="single" w:sz="4" w:space="0" w:color="000000"/>
              <w:bottom w:val="single" w:sz="4" w:space="0" w:color="000000"/>
            </w:tcBorders>
            <w:shd w:val="clear" w:color="auto" w:fill="auto"/>
            <w:vAlign w:val="center"/>
          </w:tcPr>
          <w:p w:rsidR="002D2B9B" w:rsidRDefault="002D2B9B">
            <w:pPr>
              <w:spacing w:line="270" w:lineRule="atLeast"/>
              <w:ind w:firstLine="0"/>
              <w:jc w:val="center"/>
            </w:pPr>
            <w:r>
              <w:rPr>
                <w:color w:val="000000"/>
              </w:rPr>
              <w:t>Наименование размера, параметра</w:t>
            </w:r>
          </w:p>
        </w:tc>
        <w:tc>
          <w:tcPr>
            <w:tcW w:w="5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spacing w:line="270" w:lineRule="atLeast"/>
              <w:ind w:firstLine="0"/>
              <w:jc w:val="center"/>
            </w:pPr>
            <w:r>
              <w:rPr>
                <w:color w:val="000000"/>
              </w:rPr>
              <w:t>Значение, единица измерения, дополнительные условия</w:t>
            </w:r>
          </w:p>
        </w:tc>
      </w:tr>
      <w:tr w:rsidR="002D2B9B" w:rsidTr="00482D1A">
        <w:trPr>
          <w:trHeight w:val="679"/>
        </w:trPr>
        <w:tc>
          <w:tcPr>
            <w:tcW w:w="575" w:type="dxa"/>
            <w:tcBorders>
              <w:top w:val="single" w:sz="4" w:space="0" w:color="000000"/>
              <w:left w:val="single" w:sz="4" w:space="0" w:color="000000"/>
              <w:bottom w:val="single" w:sz="4" w:space="0" w:color="000000"/>
            </w:tcBorders>
            <w:shd w:val="clear" w:color="auto" w:fill="auto"/>
          </w:tcPr>
          <w:p w:rsidR="002D2B9B" w:rsidRDefault="002D2B9B" w:rsidP="00482D1A">
            <w:pPr>
              <w:spacing w:line="270" w:lineRule="atLeast"/>
              <w:ind w:left="170" w:firstLine="0"/>
              <w:jc w:val="center"/>
              <w:textAlignment w:val="baseline"/>
            </w:pPr>
            <w:r>
              <w:rPr>
                <w:color w:val="000000"/>
              </w:rPr>
              <w:t>1.</w:t>
            </w:r>
          </w:p>
        </w:tc>
        <w:tc>
          <w:tcPr>
            <w:tcW w:w="3535" w:type="dxa"/>
            <w:tcBorders>
              <w:top w:val="single" w:sz="4" w:space="0" w:color="000000"/>
              <w:left w:val="single" w:sz="4" w:space="0" w:color="000000"/>
              <w:bottom w:val="single" w:sz="4" w:space="0" w:color="000000"/>
            </w:tcBorders>
            <w:shd w:val="clear" w:color="auto" w:fill="auto"/>
          </w:tcPr>
          <w:p w:rsidR="002D2B9B" w:rsidRDefault="002D2B9B">
            <w:pPr>
              <w:spacing w:line="270" w:lineRule="atLeast"/>
              <w:ind w:firstLine="0"/>
              <w:textAlignment w:val="baseline"/>
            </w:pPr>
            <w:r>
              <w:rPr>
                <w:color w:val="000000"/>
              </w:rPr>
              <w:t>Предельный минимальный размер земельного участка</w:t>
            </w:r>
          </w:p>
        </w:tc>
        <w:tc>
          <w:tcPr>
            <w:tcW w:w="58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autoSpaceDE w:val="0"/>
              <w:ind w:left="113" w:right="113" w:firstLine="0"/>
            </w:pPr>
            <w:r>
              <w:rPr>
                <w:color w:val="000000"/>
                <w:lang w:eastAsia="en-US"/>
              </w:rPr>
              <w:t>1</w:t>
            </w:r>
            <w:r w:rsidRPr="0024136E">
              <w:rPr>
                <w:color w:val="000000"/>
                <w:lang w:eastAsia="en-US"/>
              </w:rPr>
              <w:t>5</w:t>
            </w:r>
            <w:r>
              <w:rPr>
                <w:color w:val="000000"/>
                <w:lang w:eastAsia="en-US"/>
              </w:rPr>
              <w:t xml:space="preserve"> м. (минимальная ширина участков вдоль фронта улицы).</w:t>
            </w:r>
          </w:p>
        </w:tc>
      </w:tr>
      <w:tr w:rsidR="002D2B9B" w:rsidTr="00482D1A">
        <w:tc>
          <w:tcPr>
            <w:tcW w:w="575" w:type="dxa"/>
            <w:tcBorders>
              <w:top w:val="single" w:sz="4" w:space="0" w:color="000000"/>
              <w:left w:val="single" w:sz="4" w:space="0" w:color="000000"/>
              <w:bottom w:val="single" w:sz="4" w:space="0" w:color="000000"/>
            </w:tcBorders>
            <w:shd w:val="clear" w:color="auto" w:fill="auto"/>
          </w:tcPr>
          <w:p w:rsidR="002D2B9B" w:rsidRDefault="002D2B9B" w:rsidP="00482D1A">
            <w:pPr>
              <w:spacing w:line="270" w:lineRule="atLeast"/>
              <w:ind w:left="113" w:firstLine="0"/>
              <w:jc w:val="center"/>
              <w:textAlignment w:val="baseline"/>
            </w:pPr>
            <w:r>
              <w:rPr>
                <w:color w:val="000000"/>
              </w:rPr>
              <w:t>2.</w:t>
            </w:r>
          </w:p>
        </w:tc>
        <w:tc>
          <w:tcPr>
            <w:tcW w:w="3535" w:type="dxa"/>
            <w:tcBorders>
              <w:top w:val="single" w:sz="4" w:space="0" w:color="000000"/>
              <w:left w:val="single" w:sz="4" w:space="0" w:color="000000"/>
              <w:bottom w:val="single" w:sz="4" w:space="0" w:color="000000"/>
            </w:tcBorders>
            <w:shd w:val="clear" w:color="auto" w:fill="auto"/>
          </w:tcPr>
          <w:p w:rsidR="002D2B9B" w:rsidRDefault="002D2B9B">
            <w:pPr>
              <w:spacing w:line="270" w:lineRule="atLeast"/>
              <w:ind w:firstLine="0"/>
              <w:textAlignment w:val="baseline"/>
            </w:pPr>
            <w:r>
              <w:rPr>
                <w:color w:val="000000"/>
              </w:rPr>
              <w:t>Предельный максимальный размер земельного участка</w:t>
            </w:r>
          </w:p>
        </w:tc>
        <w:tc>
          <w:tcPr>
            <w:tcW w:w="58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autoSpaceDE w:val="0"/>
              <w:ind w:left="113" w:firstLine="0"/>
              <w:jc w:val="left"/>
            </w:pPr>
            <w:r>
              <w:rPr>
                <w:color w:val="000000"/>
              </w:rPr>
              <w:t>не подлежит установлению.</w:t>
            </w:r>
          </w:p>
        </w:tc>
      </w:tr>
      <w:tr w:rsidR="002D2B9B" w:rsidTr="00482D1A">
        <w:tc>
          <w:tcPr>
            <w:tcW w:w="575" w:type="dxa"/>
            <w:tcBorders>
              <w:top w:val="single" w:sz="4" w:space="0" w:color="000000"/>
              <w:left w:val="single" w:sz="4" w:space="0" w:color="000000"/>
              <w:bottom w:val="single" w:sz="4" w:space="0" w:color="000000"/>
            </w:tcBorders>
            <w:shd w:val="clear" w:color="auto" w:fill="auto"/>
          </w:tcPr>
          <w:p w:rsidR="002D2B9B" w:rsidRDefault="002D2B9B" w:rsidP="00482D1A">
            <w:pPr>
              <w:spacing w:line="270" w:lineRule="atLeast"/>
              <w:ind w:firstLine="113"/>
              <w:jc w:val="center"/>
              <w:textAlignment w:val="baseline"/>
            </w:pPr>
            <w:r>
              <w:rPr>
                <w:color w:val="000000"/>
              </w:rPr>
              <w:t>3.</w:t>
            </w:r>
          </w:p>
        </w:tc>
        <w:tc>
          <w:tcPr>
            <w:tcW w:w="3535" w:type="dxa"/>
            <w:tcBorders>
              <w:top w:val="single" w:sz="4" w:space="0" w:color="000000"/>
              <w:left w:val="single" w:sz="4" w:space="0" w:color="000000"/>
              <w:bottom w:val="single" w:sz="4" w:space="0" w:color="000000"/>
            </w:tcBorders>
            <w:shd w:val="clear" w:color="auto" w:fill="auto"/>
          </w:tcPr>
          <w:p w:rsidR="002D2B9B" w:rsidRDefault="002D2B9B">
            <w:pPr>
              <w:spacing w:line="270" w:lineRule="atLeast"/>
              <w:ind w:firstLine="0"/>
              <w:textAlignment w:val="baseline"/>
            </w:pPr>
            <w:r>
              <w:rPr>
                <w:color w:val="000000"/>
              </w:rPr>
              <w:t>Предельная минимальная площадь земельного участка</w:t>
            </w:r>
          </w:p>
        </w:tc>
        <w:tc>
          <w:tcPr>
            <w:tcW w:w="58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spacing w:line="100" w:lineRule="atLeast"/>
              <w:ind w:left="113" w:right="57" w:firstLine="0"/>
            </w:pPr>
            <w:r>
              <w:rPr>
                <w:color w:val="000000"/>
                <w:szCs w:val="22"/>
              </w:rPr>
              <w:t xml:space="preserve">- для индивидуального жилищного строительства - </w:t>
            </w:r>
            <w:r w:rsidRPr="0024136E">
              <w:rPr>
                <w:color w:val="000000"/>
                <w:szCs w:val="22"/>
              </w:rPr>
              <w:t>400</w:t>
            </w:r>
            <w:r>
              <w:rPr>
                <w:color w:val="000000"/>
                <w:szCs w:val="22"/>
              </w:rPr>
              <w:t xml:space="preserve"> </w:t>
            </w:r>
            <w:proofErr w:type="spellStart"/>
            <w:r>
              <w:rPr>
                <w:color w:val="000000"/>
                <w:szCs w:val="22"/>
              </w:rPr>
              <w:t>кв.м</w:t>
            </w:r>
            <w:proofErr w:type="spellEnd"/>
            <w:r>
              <w:rPr>
                <w:color w:val="000000"/>
                <w:szCs w:val="22"/>
              </w:rPr>
              <w:t>.;</w:t>
            </w:r>
          </w:p>
          <w:p w:rsidR="002D2B9B" w:rsidRDefault="002D2B9B">
            <w:pPr>
              <w:spacing w:line="100" w:lineRule="atLeast"/>
              <w:ind w:left="113" w:right="57" w:firstLine="0"/>
            </w:pPr>
            <w:r>
              <w:rPr>
                <w:color w:val="000000"/>
                <w:szCs w:val="22"/>
              </w:rPr>
              <w:t xml:space="preserve">- для малоэтажной жилой застройки - 400 </w:t>
            </w:r>
            <w:proofErr w:type="spellStart"/>
            <w:r>
              <w:rPr>
                <w:color w:val="000000"/>
                <w:szCs w:val="22"/>
              </w:rPr>
              <w:t>кв.м</w:t>
            </w:r>
            <w:proofErr w:type="spellEnd"/>
            <w:r>
              <w:rPr>
                <w:color w:val="000000"/>
                <w:szCs w:val="22"/>
              </w:rPr>
              <w:t>.;</w:t>
            </w:r>
          </w:p>
          <w:p w:rsidR="002D2B9B" w:rsidRDefault="002D2B9B">
            <w:pPr>
              <w:spacing w:line="100" w:lineRule="atLeast"/>
              <w:ind w:left="113" w:firstLine="0"/>
            </w:pPr>
            <w:r>
              <w:rPr>
                <w:color w:val="000000"/>
                <w:szCs w:val="22"/>
              </w:rPr>
              <w:t xml:space="preserve">- для блокированной жилой застройки - 300 </w:t>
            </w:r>
            <w:proofErr w:type="spellStart"/>
            <w:r>
              <w:rPr>
                <w:color w:val="000000"/>
                <w:szCs w:val="22"/>
              </w:rPr>
              <w:t>кв.м</w:t>
            </w:r>
            <w:proofErr w:type="spellEnd"/>
            <w:r>
              <w:rPr>
                <w:color w:val="000000"/>
                <w:szCs w:val="22"/>
              </w:rPr>
              <w:t>.;</w:t>
            </w:r>
          </w:p>
          <w:p w:rsidR="002D2B9B" w:rsidRDefault="002D2B9B">
            <w:pPr>
              <w:autoSpaceDE w:val="0"/>
              <w:spacing w:line="100" w:lineRule="atLeast"/>
              <w:ind w:left="113" w:right="113" w:firstLine="0"/>
            </w:pPr>
            <w:r>
              <w:rPr>
                <w:color w:val="000000"/>
              </w:rPr>
              <w:t xml:space="preserve">- для </w:t>
            </w:r>
            <w:r w:rsidRPr="0024136E">
              <w:rPr>
                <w:color w:val="000000"/>
              </w:rPr>
              <w:t>х</w:t>
            </w:r>
            <w:r>
              <w:rPr>
                <w:color w:val="000000"/>
              </w:rPr>
              <w:t xml:space="preserve">ранения автотранспорта, </w:t>
            </w:r>
            <w:r>
              <w:rPr>
                <w:rFonts w:eastAsia="SimSun"/>
                <w:color w:val="000000"/>
                <w:kern w:val="2"/>
                <w:lang w:eastAsia="hi-IN" w:bidi="hi-IN"/>
              </w:rPr>
              <w:t>размещения гаражей для собственных нужд</w:t>
            </w:r>
            <w:r>
              <w:rPr>
                <w:color w:val="000000"/>
              </w:rPr>
              <w:t xml:space="preserve"> - 24 </w:t>
            </w:r>
            <w:proofErr w:type="spellStart"/>
            <w:r>
              <w:rPr>
                <w:color w:val="000000"/>
              </w:rPr>
              <w:t>кв</w:t>
            </w:r>
            <w:proofErr w:type="gramStart"/>
            <w:r>
              <w:rPr>
                <w:color w:val="000000"/>
              </w:rPr>
              <w:t>.м</w:t>
            </w:r>
            <w:proofErr w:type="spellEnd"/>
            <w:proofErr w:type="gramEnd"/>
            <w:r>
              <w:rPr>
                <w:color w:val="000000"/>
              </w:rPr>
              <w:t>;</w:t>
            </w:r>
          </w:p>
          <w:p w:rsidR="002D2B9B" w:rsidRDefault="002D2B9B">
            <w:pPr>
              <w:autoSpaceDE w:val="0"/>
              <w:spacing w:line="100" w:lineRule="atLeast"/>
              <w:ind w:left="113" w:right="113" w:firstLine="0"/>
            </w:pPr>
            <w:r>
              <w:rPr>
                <w:color w:val="000000"/>
              </w:rPr>
              <w:t>- для иных видов разрешенного использования -</w:t>
            </w:r>
            <w:r w:rsidR="00D40B4D">
              <w:rPr>
                <w:color w:val="000000"/>
              </w:rPr>
              <w:br/>
            </w:r>
            <w:r>
              <w:rPr>
                <w:color w:val="000000"/>
              </w:rPr>
              <w:t xml:space="preserve"> 200 </w:t>
            </w:r>
            <w:proofErr w:type="spellStart"/>
            <w:r>
              <w:rPr>
                <w:color w:val="000000"/>
              </w:rPr>
              <w:t>кв.м</w:t>
            </w:r>
            <w:proofErr w:type="spellEnd"/>
            <w:r>
              <w:rPr>
                <w:color w:val="000000"/>
              </w:rPr>
              <w:t>.</w:t>
            </w:r>
          </w:p>
        </w:tc>
      </w:tr>
      <w:tr w:rsidR="002D2B9B" w:rsidTr="00482D1A">
        <w:tc>
          <w:tcPr>
            <w:tcW w:w="575" w:type="dxa"/>
            <w:tcBorders>
              <w:top w:val="single" w:sz="4" w:space="0" w:color="000000"/>
              <w:left w:val="single" w:sz="4" w:space="0" w:color="000000"/>
              <w:bottom w:val="single" w:sz="4" w:space="0" w:color="000000"/>
            </w:tcBorders>
            <w:shd w:val="clear" w:color="auto" w:fill="auto"/>
          </w:tcPr>
          <w:p w:rsidR="002D2B9B" w:rsidRDefault="002D2B9B" w:rsidP="00482D1A">
            <w:pPr>
              <w:spacing w:line="270" w:lineRule="atLeast"/>
              <w:ind w:firstLine="113"/>
              <w:jc w:val="center"/>
              <w:textAlignment w:val="baseline"/>
            </w:pPr>
            <w:r>
              <w:rPr>
                <w:color w:val="000000"/>
              </w:rPr>
              <w:t>4.</w:t>
            </w:r>
          </w:p>
        </w:tc>
        <w:tc>
          <w:tcPr>
            <w:tcW w:w="3535" w:type="dxa"/>
            <w:tcBorders>
              <w:top w:val="single" w:sz="4" w:space="0" w:color="000000"/>
              <w:left w:val="single" w:sz="4" w:space="0" w:color="000000"/>
              <w:bottom w:val="single" w:sz="4" w:space="0" w:color="000000"/>
            </w:tcBorders>
            <w:shd w:val="clear" w:color="auto" w:fill="auto"/>
          </w:tcPr>
          <w:p w:rsidR="002D2B9B" w:rsidRDefault="002D2B9B">
            <w:pPr>
              <w:spacing w:line="270" w:lineRule="atLeast"/>
              <w:ind w:firstLine="0"/>
              <w:textAlignment w:val="baseline"/>
            </w:pPr>
            <w:r>
              <w:rPr>
                <w:color w:val="000000"/>
              </w:rPr>
              <w:t xml:space="preserve">Предельная максимальная площадь земельного участка </w:t>
            </w:r>
          </w:p>
        </w:tc>
        <w:tc>
          <w:tcPr>
            <w:tcW w:w="58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spacing w:line="100" w:lineRule="atLeast"/>
              <w:ind w:left="113" w:right="57" w:firstLine="0"/>
            </w:pPr>
            <w:r>
              <w:rPr>
                <w:color w:val="000000"/>
                <w:szCs w:val="22"/>
              </w:rPr>
              <w:t xml:space="preserve">- для индивидуального жилищного строительства - </w:t>
            </w:r>
            <w:r w:rsidRPr="0024136E">
              <w:rPr>
                <w:color w:val="000000"/>
                <w:szCs w:val="22"/>
              </w:rPr>
              <w:t>2000</w:t>
            </w:r>
            <w:r>
              <w:rPr>
                <w:color w:val="000000"/>
                <w:szCs w:val="22"/>
              </w:rPr>
              <w:t xml:space="preserve"> </w:t>
            </w:r>
            <w:proofErr w:type="spellStart"/>
            <w:r>
              <w:rPr>
                <w:color w:val="000000"/>
                <w:szCs w:val="22"/>
              </w:rPr>
              <w:t>кв.м</w:t>
            </w:r>
            <w:proofErr w:type="spellEnd"/>
            <w:r>
              <w:rPr>
                <w:color w:val="000000"/>
                <w:szCs w:val="22"/>
              </w:rPr>
              <w:t>.;</w:t>
            </w:r>
          </w:p>
          <w:p w:rsidR="002D2B9B" w:rsidRDefault="002D2B9B">
            <w:pPr>
              <w:spacing w:line="100" w:lineRule="atLeast"/>
              <w:ind w:left="113" w:right="57" w:firstLine="0"/>
            </w:pPr>
            <w:r>
              <w:rPr>
                <w:color w:val="000000"/>
                <w:szCs w:val="22"/>
              </w:rPr>
              <w:t xml:space="preserve">- для ведения личного подсобного хозяйства (приусадебный земельный участок) - </w:t>
            </w:r>
            <w:r w:rsidRPr="0024136E">
              <w:rPr>
                <w:color w:val="000000"/>
                <w:szCs w:val="22"/>
              </w:rPr>
              <w:t>3</w:t>
            </w:r>
            <w:r>
              <w:rPr>
                <w:color w:val="000000"/>
                <w:szCs w:val="22"/>
              </w:rPr>
              <w:t xml:space="preserve">000 </w:t>
            </w:r>
            <w:proofErr w:type="spellStart"/>
            <w:r>
              <w:rPr>
                <w:color w:val="000000"/>
                <w:szCs w:val="22"/>
              </w:rPr>
              <w:t>кв.м</w:t>
            </w:r>
            <w:proofErr w:type="spellEnd"/>
            <w:r>
              <w:rPr>
                <w:color w:val="000000"/>
                <w:szCs w:val="22"/>
              </w:rPr>
              <w:t>.;</w:t>
            </w:r>
          </w:p>
          <w:p w:rsidR="002D2B9B" w:rsidRDefault="002D2B9B">
            <w:pPr>
              <w:spacing w:line="100" w:lineRule="atLeast"/>
              <w:ind w:left="113" w:right="57" w:firstLine="0"/>
            </w:pPr>
            <w:r>
              <w:rPr>
                <w:color w:val="000000"/>
                <w:szCs w:val="22"/>
              </w:rPr>
              <w:t xml:space="preserve">- для малоэтажной жилой застройки - 10000 </w:t>
            </w:r>
            <w:proofErr w:type="spellStart"/>
            <w:r>
              <w:rPr>
                <w:color w:val="000000"/>
                <w:szCs w:val="22"/>
              </w:rPr>
              <w:t>кв.м</w:t>
            </w:r>
            <w:proofErr w:type="spellEnd"/>
            <w:r>
              <w:rPr>
                <w:color w:val="000000"/>
                <w:szCs w:val="22"/>
              </w:rPr>
              <w:t>.;</w:t>
            </w:r>
          </w:p>
          <w:p w:rsidR="002D2B9B" w:rsidRDefault="002D2B9B">
            <w:pPr>
              <w:autoSpaceDE w:val="0"/>
              <w:spacing w:line="100" w:lineRule="atLeast"/>
              <w:ind w:left="113" w:right="113" w:firstLine="0"/>
            </w:pPr>
            <w:r>
              <w:rPr>
                <w:color w:val="000000"/>
              </w:rPr>
              <w:lastRenderedPageBreak/>
              <w:t>- для хранения автотранспорта</w:t>
            </w:r>
            <w:r>
              <w:rPr>
                <w:rFonts w:eastAsia="SimSun"/>
                <w:color w:val="000000"/>
                <w:kern w:val="2"/>
                <w:lang w:eastAsia="hi-IN" w:bidi="hi-IN"/>
              </w:rPr>
              <w:t>, размещения гаражей для собственных нужд</w:t>
            </w:r>
            <w:r>
              <w:rPr>
                <w:color w:val="000000"/>
              </w:rPr>
              <w:t xml:space="preserve"> - 72 </w:t>
            </w:r>
            <w:proofErr w:type="spellStart"/>
            <w:r>
              <w:rPr>
                <w:color w:val="000000"/>
              </w:rPr>
              <w:t>кв.м</w:t>
            </w:r>
            <w:proofErr w:type="spellEnd"/>
            <w:r>
              <w:rPr>
                <w:color w:val="000000"/>
              </w:rPr>
              <w:t>.;</w:t>
            </w:r>
          </w:p>
          <w:p w:rsidR="002D2B9B" w:rsidRDefault="002D2B9B">
            <w:pPr>
              <w:autoSpaceDE w:val="0"/>
              <w:spacing w:line="100" w:lineRule="atLeast"/>
              <w:ind w:left="113" w:right="113" w:firstLine="0"/>
            </w:pPr>
            <w:r>
              <w:rPr>
                <w:color w:val="000000"/>
              </w:rPr>
              <w:t>- для иных видов разрешенного использования -</w:t>
            </w:r>
            <w:r w:rsidR="00D70A42">
              <w:rPr>
                <w:color w:val="000000"/>
              </w:rPr>
              <w:br/>
            </w:r>
            <w:r>
              <w:rPr>
                <w:color w:val="000000"/>
              </w:rPr>
              <w:t xml:space="preserve"> не подлежит установлению.</w:t>
            </w:r>
          </w:p>
        </w:tc>
      </w:tr>
      <w:tr w:rsidR="002D2B9B" w:rsidTr="00482D1A">
        <w:tc>
          <w:tcPr>
            <w:tcW w:w="575" w:type="dxa"/>
            <w:tcBorders>
              <w:left w:val="single" w:sz="4" w:space="0" w:color="000000"/>
              <w:bottom w:val="single" w:sz="4" w:space="0" w:color="000000"/>
            </w:tcBorders>
            <w:shd w:val="clear" w:color="auto" w:fill="auto"/>
          </w:tcPr>
          <w:p w:rsidR="002D2B9B" w:rsidRDefault="002D2B9B" w:rsidP="00482D1A">
            <w:pPr>
              <w:spacing w:line="270" w:lineRule="atLeast"/>
              <w:ind w:firstLine="113"/>
              <w:jc w:val="center"/>
              <w:textAlignment w:val="baseline"/>
            </w:pPr>
            <w:r>
              <w:rPr>
                <w:color w:val="000000"/>
              </w:rPr>
              <w:lastRenderedPageBreak/>
              <w:t>5</w:t>
            </w:r>
            <w:r w:rsidR="000D067B">
              <w:rPr>
                <w:color w:val="000000"/>
              </w:rPr>
              <w:t>.</w:t>
            </w:r>
          </w:p>
        </w:tc>
        <w:tc>
          <w:tcPr>
            <w:tcW w:w="3535"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color w:val="000000"/>
                <w:lang w:eastAsia="ru-RU"/>
              </w:rPr>
              <w:t>Минимальный отступ от границ земельных участков до зданий, строений, сооружений</w:t>
            </w:r>
          </w:p>
        </w:tc>
        <w:tc>
          <w:tcPr>
            <w:tcW w:w="5813" w:type="dxa"/>
            <w:tcBorders>
              <w:left w:val="single" w:sz="4" w:space="0" w:color="000000"/>
              <w:bottom w:val="single" w:sz="4" w:space="0" w:color="000000"/>
              <w:right w:val="single" w:sz="4" w:space="0" w:color="000000"/>
            </w:tcBorders>
            <w:shd w:val="clear" w:color="auto" w:fill="auto"/>
          </w:tcPr>
          <w:p w:rsidR="002D2B9B" w:rsidRDefault="002D2B9B">
            <w:pPr>
              <w:pStyle w:val="afff9"/>
              <w:autoSpaceDE w:val="0"/>
              <w:spacing w:before="0" w:after="0"/>
              <w:ind w:left="170" w:right="113" w:firstLine="0"/>
            </w:pPr>
            <w:r>
              <w:rPr>
                <w:rFonts w:eastAsia="Times New Roman"/>
                <w:color w:val="000000"/>
                <w:kern w:val="2"/>
                <w:sz w:val="24"/>
                <w:szCs w:val="24"/>
                <w:lang w:eastAsia="ru-RU" w:bidi="hi-IN"/>
              </w:rPr>
              <w:t>от границы земельного участка до зданий, строений, сооружений - 3 м;</w:t>
            </w:r>
          </w:p>
          <w:p w:rsidR="002D2B9B" w:rsidRDefault="002D2B9B">
            <w:pPr>
              <w:pStyle w:val="western"/>
              <w:widowControl w:val="0"/>
              <w:spacing w:before="0" w:after="0"/>
              <w:ind w:left="170" w:firstLine="0"/>
            </w:pPr>
            <w:r>
              <w:rPr>
                <w:rFonts w:ascii="Times New Roman" w:hAnsi="Times New Roman" w:cs="Times New Roman"/>
                <w:color w:val="000000"/>
                <w:sz w:val="24"/>
                <w:szCs w:val="24"/>
              </w:rPr>
              <w:t>от границ земельного участка:</w:t>
            </w:r>
          </w:p>
          <w:p w:rsidR="002D2B9B" w:rsidRDefault="002D2B9B">
            <w:pPr>
              <w:pStyle w:val="western"/>
              <w:widowControl w:val="0"/>
              <w:spacing w:before="0" w:after="0"/>
              <w:ind w:left="170" w:right="113" w:firstLine="0"/>
            </w:pPr>
            <w:r>
              <w:rPr>
                <w:rFonts w:ascii="Times New Roman" w:hAnsi="Times New Roman" w:cs="Times New Roman"/>
                <w:color w:val="000000"/>
                <w:sz w:val="24"/>
                <w:szCs w:val="24"/>
              </w:rPr>
              <w:t xml:space="preserve">- в случае строительства блокированного жилого дома отступ </w:t>
            </w:r>
            <w:proofErr w:type="gramStart"/>
            <w:r>
              <w:rPr>
                <w:rFonts w:ascii="Times New Roman" w:hAnsi="Times New Roman" w:cs="Times New Roman"/>
                <w:color w:val="000000"/>
                <w:sz w:val="24"/>
                <w:szCs w:val="24"/>
              </w:rPr>
              <w:t>между</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блок</w:t>
            </w:r>
            <w:proofErr w:type="gramEnd"/>
            <w:r>
              <w:rPr>
                <w:rFonts w:ascii="Times New Roman" w:hAnsi="Times New Roman" w:cs="Times New Roman"/>
                <w:color w:val="000000"/>
                <w:sz w:val="24"/>
                <w:szCs w:val="24"/>
              </w:rPr>
              <w:t xml:space="preserve"> секциями - 0 м</w:t>
            </w:r>
            <w:r w:rsidR="00D40B4D">
              <w:rPr>
                <w:rFonts w:ascii="Times New Roman" w:hAnsi="Times New Roman" w:cs="Times New Roman"/>
                <w:color w:val="000000"/>
                <w:sz w:val="24"/>
                <w:szCs w:val="24"/>
              </w:rPr>
              <w:t>;</w:t>
            </w:r>
          </w:p>
          <w:p w:rsidR="002D2B9B" w:rsidRDefault="002D2B9B">
            <w:pPr>
              <w:pStyle w:val="western"/>
              <w:widowControl w:val="0"/>
              <w:autoSpaceDE w:val="0"/>
              <w:spacing w:before="0" w:after="0"/>
              <w:ind w:left="113" w:right="113" w:firstLine="0"/>
              <w:textAlignment w:val="baseline"/>
            </w:pPr>
            <w:r>
              <w:rPr>
                <w:rFonts w:ascii="Times New Roman" w:hAnsi="Times New Roman" w:cs="Times New Roman"/>
                <w:color w:val="000000"/>
                <w:spacing w:val="-9"/>
                <w:sz w:val="24"/>
                <w:szCs w:val="24"/>
                <w:lang w:eastAsia="en-US" w:bidi="ar-SA"/>
              </w:rPr>
              <w:t>- м</w:t>
            </w:r>
            <w:r>
              <w:rPr>
                <w:rFonts w:ascii="Times New Roman" w:eastAsia="Calibri" w:hAnsi="Times New Roman" w:cs="Times New Roman"/>
                <w:color w:val="000000"/>
                <w:spacing w:val="-9"/>
                <w:sz w:val="24"/>
                <w:szCs w:val="24"/>
                <w:lang w:eastAsia="en-US" w:bidi="ar-SA"/>
              </w:rPr>
              <w:t>инимальный отступ от границ земельных участков,</w:t>
            </w:r>
            <w:r w:rsidR="00D70A42">
              <w:rPr>
                <w:rFonts w:ascii="Times New Roman" w:eastAsia="Calibri" w:hAnsi="Times New Roman" w:cs="Times New Roman"/>
                <w:color w:val="000000"/>
                <w:spacing w:val="-9"/>
                <w:sz w:val="24"/>
                <w:szCs w:val="24"/>
                <w:lang w:eastAsia="en-US" w:bidi="ar-SA"/>
              </w:rPr>
              <w:br/>
            </w:r>
            <w:r>
              <w:rPr>
                <w:rFonts w:ascii="Times New Roman" w:eastAsia="Calibri" w:hAnsi="Times New Roman" w:cs="Times New Roman"/>
                <w:color w:val="000000"/>
                <w:spacing w:val="-9"/>
                <w:sz w:val="24"/>
                <w:szCs w:val="24"/>
                <w:lang w:eastAsia="en-US" w:bidi="ar-SA"/>
              </w:rPr>
              <w:t xml:space="preserve"> в том числе от фронтальной границы до объектов капитального строительства, предусмотренных видами разрешенного использования «хранение автотранспорта»,  «</w:t>
            </w:r>
            <w:r>
              <w:rPr>
                <w:rFonts w:ascii="Times New Roman" w:eastAsia="SimSun" w:hAnsi="Times New Roman" w:cs="Times New Roman"/>
                <w:color w:val="000000"/>
                <w:spacing w:val="-9"/>
                <w:kern w:val="2"/>
                <w:sz w:val="24"/>
                <w:szCs w:val="24"/>
                <w:lang w:eastAsia="hi-IN"/>
              </w:rPr>
              <w:t xml:space="preserve">размещение гаражей для собственных нужд» </w:t>
            </w:r>
            <w:r>
              <w:rPr>
                <w:rFonts w:ascii="Times New Roman" w:eastAsia="Calibri" w:hAnsi="Times New Roman" w:cs="Times New Roman"/>
                <w:color w:val="000000"/>
                <w:spacing w:val="-9"/>
                <w:sz w:val="24"/>
                <w:szCs w:val="24"/>
                <w:lang w:eastAsia="en-US" w:bidi="ar-SA"/>
              </w:rPr>
              <w:t xml:space="preserve">- </w:t>
            </w:r>
            <w:r w:rsidR="00D70A42">
              <w:rPr>
                <w:rFonts w:ascii="Times New Roman" w:eastAsia="Calibri" w:hAnsi="Times New Roman" w:cs="Times New Roman"/>
                <w:color w:val="000000"/>
                <w:spacing w:val="-9"/>
                <w:sz w:val="24"/>
                <w:szCs w:val="24"/>
                <w:lang w:eastAsia="en-US" w:bidi="ar-SA"/>
              </w:rPr>
              <w:br/>
            </w:r>
            <w:r>
              <w:rPr>
                <w:rFonts w:ascii="Times New Roman" w:eastAsia="Calibri" w:hAnsi="Times New Roman" w:cs="Times New Roman"/>
                <w:color w:val="000000"/>
                <w:spacing w:val="-9"/>
                <w:sz w:val="24"/>
                <w:szCs w:val="24"/>
                <w:lang w:eastAsia="en-US" w:bidi="ar-SA"/>
              </w:rPr>
              <w:t>не подлежит установлению.</w:t>
            </w:r>
          </w:p>
        </w:tc>
      </w:tr>
      <w:tr w:rsidR="002D2B9B" w:rsidTr="00482D1A">
        <w:tc>
          <w:tcPr>
            <w:tcW w:w="575" w:type="dxa"/>
            <w:tcBorders>
              <w:left w:val="single" w:sz="4" w:space="0" w:color="000000"/>
              <w:bottom w:val="single" w:sz="4" w:space="0" w:color="000000"/>
            </w:tcBorders>
            <w:shd w:val="clear" w:color="auto" w:fill="auto"/>
          </w:tcPr>
          <w:p w:rsidR="002D2B9B" w:rsidRDefault="002D2B9B" w:rsidP="00482D1A">
            <w:pPr>
              <w:spacing w:line="270" w:lineRule="atLeast"/>
              <w:ind w:firstLine="113"/>
              <w:jc w:val="center"/>
              <w:textAlignment w:val="baseline"/>
            </w:pPr>
            <w:r>
              <w:rPr>
                <w:color w:val="000000"/>
              </w:rPr>
              <w:t>6</w:t>
            </w:r>
            <w:r w:rsidR="000D067B">
              <w:rPr>
                <w:color w:val="000000"/>
              </w:rPr>
              <w:t>.</w:t>
            </w:r>
          </w:p>
        </w:tc>
        <w:tc>
          <w:tcPr>
            <w:tcW w:w="3535"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color w:val="000000"/>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813" w:type="dxa"/>
            <w:tcBorders>
              <w:left w:val="single" w:sz="4" w:space="0" w:color="000000"/>
              <w:bottom w:val="single" w:sz="4" w:space="0" w:color="000000"/>
              <w:right w:val="single" w:sz="4" w:space="0" w:color="000000"/>
            </w:tcBorders>
            <w:shd w:val="clear" w:color="auto" w:fill="auto"/>
          </w:tcPr>
          <w:p w:rsidR="002D2B9B" w:rsidRDefault="002D2B9B">
            <w:pPr>
              <w:pStyle w:val="western"/>
              <w:shd w:val="clear" w:color="auto" w:fill="auto"/>
              <w:spacing w:before="0" w:after="0" w:line="100" w:lineRule="atLeast"/>
              <w:ind w:left="113" w:right="113" w:firstLine="0"/>
            </w:pPr>
            <w:r>
              <w:rPr>
                <w:rFonts w:ascii="Times New Roman" w:hAnsi="Times New Roman" w:cs="Times New Roman"/>
                <w:color w:val="000000"/>
                <w:sz w:val="24"/>
                <w:szCs w:val="24"/>
              </w:rPr>
              <w:t>- 4 этажа.</w:t>
            </w:r>
          </w:p>
          <w:p w:rsidR="002D2B9B" w:rsidRDefault="002D2B9B">
            <w:pPr>
              <w:spacing w:line="100" w:lineRule="atLeast"/>
              <w:ind w:left="113" w:right="113" w:firstLine="0"/>
              <w:jc w:val="left"/>
              <w:rPr>
                <w:rFonts w:eastAsia="Times New Roman"/>
                <w:color w:val="000000"/>
                <w:lang w:eastAsia="ru-RU"/>
              </w:rPr>
            </w:pPr>
          </w:p>
        </w:tc>
      </w:tr>
      <w:tr w:rsidR="002D2B9B" w:rsidTr="00482D1A">
        <w:tc>
          <w:tcPr>
            <w:tcW w:w="575" w:type="dxa"/>
            <w:tcBorders>
              <w:left w:val="single" w:sz="4" w:space="0" w:color="000000"/>
              <w:bottom w:val="single" w:sz="4" w:space="0" w:color="000000"/>
            </w:tcBorders>
            <w:shd w:val="clear" w:color="auto" w:fill="auto"/>
          </w:tcPr>
          <w:p w:rsidR="002D2B9B" w:rsidRDefault="002D2B9B" w:rsidP="00482D1A">
            <w:pPr>
              <w:ind w:firstLine="0"/>
              <w:jc w:val="center"/>
              <w:textAlignment w:val="baseline"/>
            </w:pPr>
            <w:r>
              <w:rPr>
                <w:rFonts w:eastAsia="Times New Roman"/>
                <w:color w:val="000000"/>
                <w:lang w:eastAsia="ru-RU"/>
              </w:rPr>
              <w:t>7.</w:t>
            </w:r>
          </w:p>
        </w:tc>
        <w:tc>
          <w:tcPr>
            <w:tcW w:w="3535"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color w:val="000000"/>
                <w:lang w:eastAsia="ru-RU"/>
              </w:rPr>
              <w:t>Максимальный коэффициент застройки в границах земельного участка</w:t>
            </w:r>
          </w:p>
        </w:tc>
        <w:tc>
          <w:tcPr>
            <w:tcW w:w="5813" w:type="dxa"/>
            <w:tcBorders>
              <w:left w:val="single" w:sz="4" w:space="0" w:color="000000"/>
              <w:bottom w:val="single" w:sz="4" w:space="0" w:color="000000"/>
              <w:right w:val="single" w:sz="4" w:space="0" w:color="000000"/>
            </w:tcBorders>
            <w:shd w:val="clear" w:color="auto" w:fill="auto"/>
          </w:tcPr>
          <w:p w:rsidR="002D2B9B" w:rsidRDefault="002D2B9B">
            <w:pPr>
              <w:tabs>
                <w:tab w:val="left" w:pos="-142"/>
              </w:tabs>
              <w:ind w:left="57" w:firstLine="0"/>
            </w:pPr>
            <w:r>
              <w:rPr>
                <w:color w:val="000000"/>
              </w:rPr>
              <w:t xml:space="preserve">- 40% - </w:t>
            </w:r>
            <w:r>
              <w:rPr>
                <w:rFonts w:eastAsia="NSimSun"/>
                <w:color w:val="000000"/>
                <w:kern w:val="2"/>
                <w:lang w:bidi="hi-IN"/>
              </w:rPr>
              <w:t xml:space="preserve">для </w:t>
            </w:r>
            <w:r>
              <w:rPr>
                <w:rFonts w:eastAsia="Times New Roman"/>
                <w:color w:val="000000"/>
                <w:kern w:val="2"/>
                <w:lang w:eastAsia="ru-RU" w:bidi="hi-IN"/>
              </w:rPr>
              <w:t>малоэтажной многоквартирной застройки, индивидуального жилищного строительства, блокированной жилой застройки</w:t>
            </w:r>
            <w:r w:rsidRPr="0024136E">
              <w:rPr>
                <w:rFonts w:eastAsia="Times New Roman"/>
                <w:color w:val="000000"/>
                <w:kern w:val="2"/>
                <w:lang w:eastAsia="ru-RU" w:bidi="hi-IN"/>
              </w:rPr>
              <w:t>;</w:t>
            </w:r>
          </w:p>
          <w:p w:rsidR="002D2B9B" w:rsidRDefault="002D2B9B">
            <w:pPr>
              <w:widowControl w:val="0"/>
              <w:ind w:left="57" w:right="57" w:firstLine="0"/>
              <w:contextualSpacing/>
            </w:pPr>
            <w:r>
              <w:rPr>
                <w:rFonts w:eastAsia="NSimSun"/>
                <w:color w:val="000000"/>
                <w:kern w:val="2"/>
                <w:lang w:bidi="hi-IN"/>
              </w:rPr>
              <w:t xml:space="preserve">- 100% - для </w:t>
            </w:r>
            <w:r>
              <w:rPr>
                <w:color w:val="000000"/>
                <w:kern w:val="2"/>
              </w:rPr>
              <w:t xml:space="preserve">хранения автотранспорта, </w:t>
            </w:r>
            <w:r>
              <w:rPr>
                <w:rFonts w:eastAsia="SimSun"/>
                <w:color w:val="000000"/>
                <w:kern w:val="2"/>
                <w:lang w:eastAsia="hi-IN" w:bidi="hi-IN"/>
              </w:rPr>
              <w:t>размещения гаражей для собственных нужд</w:t>
            </w:r>
            <w:r>
              <w:rPr>
                <w:rFonts w:eastAsia="NSimSun"/>
                <w:color w:val="000000"/>
                <w:kern w:val="2"/>
                <w:lang w:bidi="hi-IN"/>
              </w:rPr>
              <w:t>;</w:t>
            </w:r>
          </w:p>
          <w:p w:rsidR="002D2B9B" w:rsidRDefault="002D2B9B">
            <w:pPr>
              <w:pStyle w:val="ConsPlusNormal0"/>
              <w:widowControl/>
              <w:tabs>
                <w:tab w:val="left" w:pos="-142"/>
              </w:tabs>
              <w:autoSpaceDE/>
              <w:ind w:left="57" w:right="113" w:firstLine="0"/>
              <w:jc w:val="both"/>
            </w:pPr>
            <w:r>
              <w:rPr>
                <w:rFonts w:ascii="Times New Roman" w:hAnsi="Times New Roman" w:cs="Times New Roman"/>
                <w:color w:val="000000"/>
                <w:kern w:val="2"/>
                <w:sz w:val="24"/>
                <w:szCs w:val="24"/>
                <w:lang w:eastAsia="ru-RU" w:bidi="hi-IN"/>
              </w:rPr>
              <w:t xml:space="preserve">- 60% - </w:t>
            </w:r>
            <w:r>
              <w:rPr>
                <w:rFonts w:ascii="Times New Roman" w:eastAsia="NSimSun" w:hAnsi="Times New Roman" w:cs="Times New Roman"/>
                <w:color w:val="000000"/>
                <w:kern w:val="2"/>
                <w:sz w:val="24"/>
                <w:szCs w:val="24"/>
                <w:lang w:bidi="hi-IN"/>
              </w:rPr>
              <w:t>для иных видов разрешенного использования;</w:t>
            </w:r>
          </w:p>
          <w:p w:rsidR="002D2B9B" w:rsidRDefault="002D2B9B">
            <w:pPr>
              <w:pStyle w:val="ConsPlusNormal0"/>
              <w:widowControl/>
              <w:tabs>
                <w:tab w:val="left" w:pos="-142"/>
              </w:tabs>
              <w:autoSpaceDE/>
              <w:ind w:left="57" w:right="113" w:firstLine="0"/>
              <w:jc w:val="both"/>
            </w:pPr>
            <w:r>
              <w:rPr>
                <w:rFonts w:ascii="Times New Roman" w:eastAsia="NSimSun" w:hAnsi="Times New Roman" w:cs="Times New Roman"/>
                <w:color w:val="000000"/>
                <w:kern w:val="2"/>
                <w:sz w:val="24"/>
                <w:szCs w:val="24"/>
                <w:lang w:bidi="hi-IN"/>
              </w:rPr>
              <w:t xml:space="preserve">- озеленение для видов разрешенного использования  «для </w:t>
            </w:r>
            <w:r>
              <w:rPr>
                <w:rFonts w:ascii="Times New Roman" w:eastAsia="Calibri" w:hAnsi="Times New Roman" w:cs="Times New Roman"/>
                <w:color w:val="000000"/>
                <w:kern w:val="2"/>
                <w:sz w:val="24"/>
                <w:szCs w:val="24"/>
              </w:rPr>
              <w:t>хранения автотранспорта», «</w:t>
            </w:r>
            <w:r>
              <w:rPr>
                <w:rFonts w:ascii="Times New Roman" w:eastAsia="SimSun" w:hAnsi="Times New Roman" w:cs="Times New Roman"/>
                <w:color w:val="000000"/>
                <w:kern w:val="2"/>
                <w:sz w:val="24"/>
                <w:szCs w:val="24"/>
                <w:lang w:eastAsia="hi-IN" w:bidi="hi-IN"/>
              </w:rPr>
              <w:t>размещение гаражей для собственных нужд» - 0%;</w:t>
            </w:r>
          </w:p>
          <w:p w:rsidR="002D2B9B" w:rsidRDefault="002D2B9B">
            <w:pPr>
              <w:pStyle w:val="ConsPlusNormal0"/>
              <w:widowControl/>
              <w:tabs>
                <w:tab w:val="left" w:pos="-142"/>
              </w:tabs>
              <w:autoSpaceDE/>
              <w:ind w:left="57" w:right="113" w:firstLine="0"/>
              <w:jc w:val="both"/>
            </w:pPr>
            <w:r>
              <w:rPr>
                <w:rFonts w:ascii="Times New Roman" w:eastAsia="NSimSun" w:hAnsi="Times New Roman" w:cs="Times New Roman"/>
                <w:color w:val="000000"/>
                <w:kern w:val="2"/>
                <w:sz w:val="24"/>
                <w:szCs w:val="24"/>
                <w:lang w:bidi="hi-IN"/>
              </w:rPr>
              <w:t xml:space="preserve">- озеленение для иных видов разрешенного использования - </w:t>
            </w:r>
            <w:r>
              <w:rPr>
                <w:rFonts w:ascii="Times New Roman" w:eastAsia="SimSun" w:hAnsi="Times New Roman" w:cs="Times New Roman"/>
                <w:color w:val="000000"/>
                <w:kern w:val="2"/>
                <w:sz w:val="24"/>
                <w:szCs w:val="24"/>
                <w:lang w:eastAsia="hi-IN" w:bidi="hi-IN"/>
              </w:rPr>
              <w:t>не менее 30%.</w:t>
            </w:r>
          </w:p>
        </w:tc>
      </w:tr>
    </w:tbl>
    <w:p w:rsidR="002D2B9B" w:rsidRDefault="002D2B9B">
      <w:pPr>
        <w:autoSpaceDE w:val="0"/>
        <w:spacing w:line="252" w:lineRule="auto"/>
        <w:ind w:firstLine="680"/>
      </w:pPr>
    </w:p>
    <w:p w:rsidR="002D2B9B" w:rsidRDefault="002D2B9B" w:rsidP="00D70A42">
      <w:pPr>
        <w:pStyle w:val="1"/>
        <w:tabs>
          <w:tab w:val="clear" w:pos="0"/>
        </w:tabs>
        <w:ind w:firstLine="709"/>
        <w:jc w:val="both"/>
      </w:pPr>
      <w:bookmarkStart w:id="17" w:name="_Toc99969578"/>
      <w:r>
        <w:rPr>
          <w:b/>
          <w:bCs/>
        </w:rPr>
        <w:t xml:space="preserve">2. Градостроительные регламенты. </w:t>
      </w:r>
      <w:r>
        <w:rPr>
          <w:b/>
          <w:bCs/>
          <w:lang w:val="ru-RU"/>
        </w:rPr>
        <w:t>Общественно-деловые зоны.</w:t>
      </w:r>
      <w:bookmarkEnd w:id="17"/>
    </w:p>
    <w:p w:rsidR="002D2B9B" w:rsidRDefault="002D2B9B" w:rsidP="00D70A42"/>
    <w:p w:rsidR="002D2B9B" w:rsidRDefault="002D2B9B" w:rsidP="00D70A42">
      <w:pPr>
        <w:pStyle w:val="1"/>
        <w:tabs>
          <w:tab w:val="clear" w:pos="0"/>
        </w:tabs>
        <w:ind w:firstLine="709"/>
        <w:jc w:val="both"/>
      </w:pPr>
      <w:bookmarkStart w:id="18" w:name="_Toc99969579"/>
      <w:r>
        <w:rPr>
          <w:b/>
          <w:bCs/>
          <w:lang w:val="ru-RU"/>
        </w:rPr>
        <w:t>1) Многофункциональная общественно-деловая зона - 2.1.</w:t>
      </w:r>
      <w:bookmarkEnd w:id="18"/>
    </w:p>
    <w:p w:rsidR="002D2B9B" w:rsidRDefault="002D2B9B" w:rsidP="00D70A42"/>
    <w:p w:rsidR="002D2B9B" w:rsidRDefault="002D2B9B" w:rsidP="00D70A42">
      <w:r>
        <w:rPr>
          <w:sz w:val="28"/>
          <w:szCs w:val="28"/>
        </w:rPr>
        <w:t>Зона предназначена для размещения муниципальных учреждений, комплексных многофункциональных зон общественно-деловой и коммерческой сферы, необходимых объектов инженерной и транспортной инфраструктуры.</w:t>
      </w:r>
    </w:p>
    <w:p w:rsidR="002D2B9B" w:rsidRDefault="002D2B9B" w:rsidP="00D70A42">
      <w:r>
        <w:rPr>
          <w:sz w:val="28"/>
          <w:szCs w:val="28"/>
        </w:rPr>
        <w:t xml:space="preserve">В общественно-деловых зонах размещение объектов торговли, общественного питания, бань, прачечных, гаражей, площадок и сооружений для хранения общественного и индивидуального транспорта должно осуществляться с соблюдением санитарных требований. </w:t>
      </w:r>
    </w:p>
    <w:p w:rsidR="002D2B9B" w:rsidRDefault="002D2B9B" w:rsidP="00D70A42">
      <w:pPr>
        <w:rPr>
          <w:sz w:val="28"/>
          <w:szCs w:val="28"/>
        </w:rPr>
      </w:pPr>
    </w:p>
    <w:p w:rsidR="002D2B9B" w:rsidRDefault="002D2B9B" w:rsidP="00D70A42">
      <w:r>
        <w:rPr>
          <w:rFonts w:eastAsia="Times New Roman"/>
          <w:b/>
          <w:bCs/>
          <w:color w:val="000000"/>
          <w:sz w:val="28"/>
          <w:szCs w:val="28"/>
          <w:highlight w:val="white"/>
          <w:lang w:val="x-none" w:eastAsia="ru-RU"/>
        </w:rPr>
        <w:t>Основные виды разрешенного  использования:</w:t>
      </w:r>
    </w:p>
    <w:p w:rsidR="002D2B9B" w:rsidRDefault="002D2B9B" w:rsidP="00D70A42">
      <w:r>
        <w:rPr>
          <w:sz w:val="28"/>
          <w:szCs w:val="28"/>
        </w:rPr>
        <w:t>общественное управление - 3.8</w:t>
      </w:r>
      <w:r>
        <w:rPr>
          <w:color w:val="000000"/>
          <w:sz w:val="28"/>
          <w:szCs w:val="28"/>
        </w:rPr>
        <w:t>;</w:t>
      </w:r>
    </w:p>
    <w:p w:rsidR="002D2B9B" w:rsidRDefault="002D2B9B" w:rsidP="00D70A42">
      <w:r>
        <w:rPr>
          <w:sz w:val="28"/>
          <w:szCs w:val="28"/>
        </w:rPr>
        <w:t>деловое управление - 4.1</w:t>
      </w:r>
      <w:r>
        <w:rPr>
          <w:color w:val="000000"/>
          <w:sz w:val="28"/>
          <w:szCs w:val="28"/>
        </w:rPr>
        <w:t>;</w:t>
      </w:r>
    </w:p>
    <w:p w:rsidR="002D2B9B" w:rsidRDefault="002D2B9B" w:rsidP="00D70A42">
      <w:r>
        <w:rPr>
          <w:rFonts w:eastAsia="Times New Roman"/>
          <w:color w:val="000000"/>
          <w:sz w:val="28"/>
          <w:szCs w:val="28"/>
          <w:shd w:val="clear" w:color="auto" w:fill="FFFFFF"/>
          <w:lang w:val="x-none" w:eastAsia="ru-RU"/>
        </w:rPr>
        <w:t xml:space="preserve">банковская и страховая деятельность - </w:t>
      </w:r>
      <w:r>
        <w:rPr>
          <w:rFonts w:eastAsia="Times New Roman"/>
          <w:color w:val="000000"/>
          <w:sz w:val="28"/>
          <w:szCs w:val="28"/>
          <w:shd w:val="clear" w:color="auto" w:fill="FFFFFF"/>
          <w:lang w:eastAsia="ru-RU"/>
        </w:rPr>
        <w:t>4.5</w:t>
      </w:r>
      <w:r>
        <w:rPr>
          <w:rFonts w:eastAsia="Times New Roman"/>
          <w:color w:val="000000"/>
          <w:sz w:val="28"/>
          <w:szCs w:val="28"/>
          <w:shd w:val="clear" w:color="auto" w:fill="FFFFFF"/>
          <w:lang w:val="x-none" w:eastAsia="ru-RU"/>
        </w:rPr>
        <w:t>;</w:t>
      </w:r>
    </w:p>
    <w:p w:rsidR="002D2B9B" w:rsidRDefault="002D2B9B" w:rsidP="00D70A42">
      <w:r>
        <w:rPr>
          <w:sz w:val="28"/>
          <w:szCs w:val="28"/>
        </w:rPr>
        <w:lastRenderedPageBreak/>
        <w:t>бытовое обслуживание - 3.3</w:t>
      </w:r>
      <w:r>
        <w:rPr>
          <w:color w:val="000000"/>
          <w:sz w:val="28"/>
          <w:szCs w:val="28"/>
        </w:rPr>
        <w:t>;</w:t>
      </w:r>
    </w:p>
    <w:p w:rsidR="002D2B9B" w:rsidRDefault="002D2B9B" w:rsidP="00D70A42">
      <w:r>
        <w:rPr>
          <w:color w:val="000000"/>
          <w:sz w:val="28"/>
          <w:szCs w:val="28"/>
        </w:rPr>
        <w:t>оказание социальной помощи населению - 3.2.2;</w:t>
      </w:r>
    </w:p>
    <w:p w:rsidR="002D2B9B" w:rsidRDefault="002D2B9B" w:rsidP="00D70A42">
      <w:r>
        <w:rPr>
          <w:sz w:val="28"/>
          <w:szCs w:val="28"/>
        </w:rPr>
        <w:t>оказание услуг связи - 3.2.3</w:t>
      </w:r>
      <w:r>
        <w:rPr>
          <w:color w:val="000000"/>
          <w:sz w:val="28"/>
          <w:szCs w:val="28"/>
        </w:rPr>
        <w:t>;</w:t>
      </w:r>
    </w:p>
    <w:p w:rsidR="002D2B9B" w:rsidRDefault="002D2B9B" w:rsidP="00D70A42">
      <w:r>
        <w:rPr>
          <w:color w:val="000000"/>
          <w:sz w:val="28"/>
          <w:szCs w:val="28"/>
        </w:rPr>
        <w:t>связь - 6.8;</w:t>
      </w:r>
    </w:p>
    <w:p w:rsidR="002D2B9B" w:rsidRDefault="002D2B9B" w:rsidP="00D70A42">
      <w:r>
        <w:rPr>
          <w:sz w:val="28"/>
          <w:szCs w:val="28"/>
        </w:rPr>
        <w:t>обеспечение внутреннего правопорядка - 8.3</w:t>
      </w:r>
      <w:r>
        <w:rPr>
          <w:color w:val="000000"/>
          <w:sz w:val="28"/>
          <w:szCs w:val="28"/>
        </w:rPr>
        <w:t>;</w:t>
      </w:r>
    </w:p>
    <w:p w:rsidR="002D2B9B" w:rsidRDefault="002D2B9B" w:rsidP="00D70A42">
      <w:r>
        <w:rPr>
          <w:sz w:val="28"/>
          <w:szCs w:val="28"/>
        </w:rPr>
        <w:t>гостиничное обслуживание - 4.7</w:t>
      </w:r>
      <w:r>
        <w:rPr>
          <w:color w:val="000000"/>
          <w:sz w:val="28"/>
          <w:szCs w:val="28"/>
        </w:rPr>
        <w:t>;</w:t>
      </w:r>
    </w:p>
    <w:p w:rsidR="002D2B9B" w:rsidRDefault="002D2B9B" w:rsidP="00D70A42">
      <w:r>
        <w:rPr>
          <w:sz w:val="28"/>
          <w:szCs w:val="28"/>
        </w:rPr>
        <w:t>культурное развитие - 3.6</w:t>
      </w:r>
      <w:r>
        <w:rPr>
          <w:color w:val="000000"/>
          <w:sz w:val="28"/>
          <w:szCs w:val="28"/>
        </w:rPr>
        <w:t>;</w:t>
      </w:r>
    </w:p>
    <w:p w:rsidR="002D2B9B" w:rsidRDefault="002D2B9B" w:rsidP="00D70A42">
      <w:r>
        <w:rPr>
          <w:color w:val="000000"/>
          <w:sz w:val="28"/>
          <w:szCs w:val="28"/>
        </w:rPr>
        <w:t>рынки - 4.3;</w:t>
      </w:r>
    </w:p>
    <w:p w:rsidR="002D2B9B" w:rsidRDefault="002D2B9B" w:rsidP="00D70A42">
      <w:r>
        <w:rPr>
          <w:color w:val="000000"/>
          <w:sz w:val="28"/>
          <w:szCs w:val="28"/>
        </w:rPr>
        <w:t>общественное питание - 4.6;</w:t>
      </w:r>
    </w:p>
    <w:p w:rsidR="002D2B9B" w:rsidRDefault="002D2B9B" w:rsidP="00D70A42">
      <w:r>
        <w:rPr>
          <w:sz w:val="28"/>
          <w:szCs w:val="28"/>
        </w:rPr>
        <w:t>коммунальное обслуживание - 3.1</w:t>
      </w:r>
      <w:r>
        <w:rPr>
          <w:color w:val="000000"/>
          <w:sz w:val="28"/>
          <w:szCs w:val="28"/>
        </w:rPr>
        <w:t>;</w:t>
      </w:r>
    </w:p>
    <w:p w:rsidR="002D2B9B" w:rsidRDefault="002D2B9B" w:rsidP="00D70A42">
      <w:r>
        <w:rPr>
          <w:sz w:val="28"/>
          <w:szCs w:val="28"/>
        </w:rPr>
        <w:t>объекты торговли (торговые центры, торгово-развлекательные центры (комплексы)) - 4.2;</w:t>
      </w:r>
    </w:p>
    <w:p w:rsidR="002D2B9B" w:rsidRDefault="002D2B9B" w:rsidP="00D70A42">
      <w:pPr>
        <w:widowControl w:val="0"/>
        <w:autoSpaceDE w:val="0"/>
        <w:jc w:val="left"/>
      </w:pPr>
      <w:r>
        <w:rPr>
          <w:rFonts w:eastAsia="SimSun"/>
          <w:color w:val="000000"/>
          <w:kern w:val="2"/>
          <w:sz w:val="28"/>
          <w:szCs w:val="28"/>
          <w:lang w:eastAsia="hi-IN" w:bidi="hi-IN"/>
        </w:rPr>
        <w:t>земельные участки (территории) общего пользования - 12.0;</w:t>
      </w:r>
    </w:p>
    <w:p w:rsidR="002D2B9B" w:rsidRDefault="002D2B9B" w:rsidP="00D70A42">
      <w:pPr>
        <w:widowControl w:val="0"/>
        <w:tabs>
          <w:tab w:val="left" w:pos="895"/>
        </w:tabs>
      </w:pPr>
      <w:r>
        <w:rPr>
          <w:rFonts w:eastAsia="Times New Roman"/>
          <w:color w:val="000000"/>
          <w:sz w:val="28"/>
          <w:szCs w:val="28"/>
          <w:shd w:val="clear" w:color="auto" w:fill="FFFFFF"/>
          <w:lang w:val="x-none" w:eastAsia="ru-RU"/>
        </w:rPr>
        <w:t xml:space="preserve">магазины - </w:t>
      </w:r>
      <w:r>
        <w:rPr>
          <w:rFonts w:eastAsia="Times New Roman"/>
          <w:color w:val="000000"/>
          <w:sz w:val="28"/>
          <w:szCs w:val="28"/>
          <w:shd w:val="clear" w:color="auto" w:fill="FFFFFF"/>
          <w:lang w:eastAsia="ru-RU"/>
        </w:rPr>
        <w:t>4.4.</w:t>
      </w:r>
    </w:p>
    <w:p w:rsidR="002D2B9B" w:rsidRDefault="002D2B9B" w:rsidP="00D70A42">
      <w:pPr>
        <w:widowControl w:val="0"/>
        <w:tabs>
          <w:tab w:val="left" w:pos="895"/>
        </w:tabs>
      </w:pPr>
    </w:p>
    <w:p w:rsidR="002D2B9B" w:rsidRDefault="002D2B9B" w:rsidP="00D70A42">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D70A42">
      <w:pPr>
        <w:widowControl w:val="0"/>
        <w:tabs>
          <w:tab w:val="left" w:pos="895"/>
        </w:tabs>
      </w:pPr>
      <w:r>
        <w:rPr>
          <w:rFonts w:eastAsia="Times New Roman"/>
          <w:color w:val="000000"/>
          <w:sz w:val="28"/>
          <w:lang w:eastAsia="ru-RU"/>
        </w:rPr>
        <w:t>не подлежат установлению.</w:t>
      </w:r>
    </w:p>
    <w:p w:rsidR="002D2B9B" w:rsidRDefault="002D2B9B" w:rsidP="00D70A42">
      <w:pPr>
        <w:widowControl w:val="0"/>
        <w:tabs>
          <w:tab w:val="left" w:pos="895"/>
        </w:tabs>
      </w:pPr>
    </w:p>
    <w:p w:rsidR="002D2B9B" w:rsidRDefault="002D2B9B" w:rsidP="00D70A42">
      <w:pPr>
        <w:widowControl w:val="0"/>
        <w:tabs>
          <w:tab w:val="left" w:pos="895"/>
        </w:tabs>
      </w:pPr>
      <w:r>
        <w:rPr>
          <w:rFonts w:eastAsia="Times New Roman"/>
          <w:b/>
          <w:color w:val="000000"/>
          <w:sz w:val="28"/>
          <w:szCs w:val="28"/>
          <w:lang w:eastAsia="ru-RU"/>
        </w:rPr>
        <w:t xml:space="preserve">Условно разрешенные виды использования: </w:t>
      </w:r>
    </w:p>
    <w:p w:rsidR="002D2B9B" w:rsidRDefault="002D2B9B" w:rsidP="00D70A42">
      <w:pPr>
        <w:jc w:val="left"/>
      </w:pPr>
      <w:r>
        <w:rPr>
          <w:sz w:val="28"/>
          <w:szCs w:val="28"/>
          <w:lang w:eastAsia="ru-RU"/>
        </w:rPr>
        <w:t>религиозное использование - 3.7;</w:t>
      </w:r>
    </w:p>
    <w:p w:rsidR="002D2B9B" w:rsidRDefault="002D2B9B" w:rsidP="00D70A42">
      <w:pPr>
        <w:jc w:val="left"/>
      </w:pPr>
      <w:r>
        <w:rPr>
          <w:rFonts w:eastAsia="NSimSun"/>
          <w:kern w:val="2"/>
          <w:sz w:val="28"/>
          <w:szCs w:val="28"/>
          <w:lang w:eastAsia="ru-RU" w:bidi="hi-IN"/>
        </w:rPr>
        <w:t>общежития - 3.2.4;</w:t>
      </w:r>
    </w:p>
    <w:p w:rsidR="002D2B9B" w:rsidRDefault="002D2B9B" w:rsidP="00D70A42">
      <w:pPr>
        <w:jc w:val="left"/>
      </w:pPr>
      <w:r>
        <w:rPr>
          <w:rFonts w:eastAsia="NSimSun"/>
          <w:kern w:val="2"/>
          <w:sz w:val="28"/>
          <w:szCs w:val="28"/>
          <w:lang w:eastAsia="ru-RU" w:bidi="hi-IN"/>
        </w:rPr>
        <w:t>развлекательные мероприятия - 4.8.1;</w:t>
      </w:r>
    </w:p>
    <w:p w:rsidR="002D2B9B" w:rsidRDefault="002D2B9B" w:rsidP="00D70A42">
      <w:pPr>
        <w:autoSpaceDE w:val="0"/>
        <w:jc w:val="left"/>
      </w:pPr>
      <w:r>
        <w:rPr>
          <w:rFonts w:eastAsia="Times New Roman"/>
          <w:color w:val="000000"/>
          <w:sz w:val="28"/>
          <w:szCs w:val="28"/>
          <w:lang w:eastAsia="ru-RU"/>
        </w:rPr>
        <w:t>автомобильные мойки - 4.9.1.3;</w:t>
      </w:r>
    </w:p>
    <w:p w:rsidR="002D2B9B" w:rsidRDefault="002D2B9B" w:rsidP="00D70A42">
      <w:pPr>
        <w:autoSpaceDE w:val="0"/>
        <w:jc w:val="left"/>
      </w:pPr>
      <w:r>
        <w:rPr>
          <w:rFonts w:eastAsia="NSimSun"/>
          <w:kern w:val="2"/>
          <w:sz w:val="28"/>
          <w:szCs w:val="28"/>
          <w:lang w:eastAsia="ru-RU" w:bidi="hi-IN"/>
        </w:rPr>
        <w:t xml:space="preserve">ремонт автомобилей - </w:t>
      </w:r>
      <w:r>
        <w:rPr>
          <w:rFonts w:eastAsia="Times New Roman"/>
          <w:color w:val="000000"/>
          <w:kern w:val="2"/>
          <w:sz w:val="28"/>
          <w:szCs w:val="28"/>
          <w:lang w:eastAsia="ru-RU"/>
        </w:rPr>
        <w:t>4.9.1.4</w:t>
      </w:r>
      <w:r>
        <w:rPr>
          <w:rFonts w:eastAsia="NSimSun"/>
          <w:kern w:val="2"/>
          <w:sz w:val="28"/>
          <w:szCs w:val="28"/>
          <w:lang w:eastAsia="ru-RU" w:bidi="hi-IN"/>
        </w:rPr>
        <w:t>;</w:t>
      </w:r>
    </w:p>
    <w:p w:rsidR="002D2B9B" w:rsidRDefault="002D2B9B" w:rsidP="00D70A42">
      <w:pPr>
        <w:jc w:val="left"/>
      </w:pPr>
      <w:r>
        <w:rPr>
          <w:rFonts w:eastAsia="NSimSun"/>
          <w:color w:val="000000"/>
          <w:kern w:val="2"/>
          <w:sz w:val="28"/>
          <w:szCs w:val="28"/>
          <w:lang w:eastAsia="ru-RU" w:bidi="hi-IN"/>
        </w:rPr>
        <w:t>спорт - 5.1;</w:t>
      </w:r>
    </w:p>
    <w:p w:rsidR="002D2B9B" w:rsidRDefault="002D2B9B" w:rsidP="00D70A42">
      <w:pPr>
        <w:widowControl w:val="0"/>
        <w:tabs>
          <w:tab w:val="left" w:pos="895"/>
        </w:tabs>
        <w:jc w:val="left"/>
      </w:pPr>
      <w:r>
        <w:rPr>
          <w:rFonts w:eastAsia="Times New Roman"/>
          <w:color w:val="000000"/>
          <w:kern w:val="2"/>
          <w:sz w:val="28"/>
          <w:szCs w:val="28"/>
          <w:lang w:eastAsia="ru-RU" w:bidi="hi-IN"/>
        </w:rPr>
        <w:t>хранение автотранспорта - 2.7.1;</w:t>
      </w:r>
    </w:p>
    <w:p w:rsidR="002D2B9B" w:rsidRDefault="002D2B9B" w:rsidP="00D70A42">
      <w:pPr>
        <w:widowControl w:val="0"/>
        <w:tabs>
          <w:tab w:val="left" w:pos="895"/>
        </w:tabs>
        <w:autoSpaceDE w:val="0"/>
        <w:jc w:val="left"/>
      </w:pPr>
      <w:r>
        <w:rPr>
          <w:rFonts w:eastAsia="SimSun"/>
          <w:color w:val="000000"/>
          <w:kern w:val="2"/>
          <w:sz w:val="28"/>
          <w:szCs w:val="28"/>
          <w:lang w:eastAsia="hi-IN" w:bidi="hi-IN"/>
        </w:rPr>
        <w:t>размещение гаражей для собственных нужд - 2.7.2.</w:t>
      </w:r>
    </w:p>
    <w:p w:rsidR="002D2B9B" w:rsidRDefault="002D2B9B" w:rsidP="00D70A42">
      <w:pPr>
        <w:rPr>
          <w:sz w:val="28"/>
          <w:szCs w:val="28"/>
        </w:rPr>
      </w:pPr>
    </w:p>
    <w:p w:rsidR="002D2B9B" w:rsidRDefault="002D2B9B" w:rsidP="00D70A42">
      <w:pPr>
        <w:autoSpaceDE w:val="0"/>
      </w:pPr>
      <w:r>
        <w:rPr>
          <w:rFonts w:eastAsia="Times New Roman"/>
          <w:color w:val="000000"/>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транспортной инфраструктуры</w:t>
      </w:r>
    </w:p>
    <w:p w:rsidR="002D2B9B" w:rsidRDefault="002D2B9B" w:rsidP="00D70A42">
      <w:pPr>
        <w:autoSpaceDE w:val="0"/>
        <w:rPr>
          <w:rFonts w:eastAsia="Times New Roman"/>
          <w:color w:val="000000"/>
          <w:sz w:val="28"/>
          <w:szCs w:val="28"/>
          <w:lang w:eastAsia="ru-RU"/>
        </w:rPr>
      </w:pPr>
    </w:p>
    <w:tbl>
      <w:tblPr>
        <w:tblW w:w="0" w:type="auto"/>
        <w:tblInd w:w="120" w:type="dxa"/>
        <w:tblLayout w:type="fixed"/>
        <w:tblCellMar>
          <w:top w:w="75" w:type="dxa"/>
          <w:left w:w="120" w:type="dxa"/>
          <w:bottom w:w="75" w:type="dxa"/>
          <w:right w:w="120" w:type="dxa"/>
        </w:tblCellMar>
        <w:tblLook w:val="0000" w:firstRow="0" w:lastRow="0" w:firstColumn="0" w:lastColumn="0" w:noHBand="0" w:noVBand="0"/>
      </w:tblPr>
      <w:tblGrid>
        <w:gridCol w:w="607"/>
        <w:gridCol w:w="3756"/>
        <w:gridCol w:w="5560"/>
      </w:tblGrid>
      <w:tr w:rsidR="002D2B9B" w:rsidTr="000E0FC7">
        <w:trPr>
          <w:trHeight w:val="567"/>
          <w:tblHeader/>
        </w:trPr>
        <w:tc>
          <w:tcPr>
            <w:tcW w:w="607" w:type="dxa"/>
            <w:tcBorders>
              <w:top w:val="single" w:sz="6" w:space="0" w:color="000000"/>
              <w:left w:val="single" w:sz="6" w:space="0" w:color="000000"/>
              <w:bottom w:val="single" w:sz="6" w:space="0" w:color="000000"/>
            </w:tcBorders>
            <w:shd w:val="clear" w:color="auto" w:fill="auto"/>
            <w:vAlign w:val="center"/>
          </w:tcPr>
          <w:p w:rsidR="002D2B9B" w:rsidRDefault="002D2B9B">
            <w:pPr>
              <w:ind w:firstLine="0"/>
              <w:jc w:val="center"/>
            </w:pPr>
            <w:r>
              <w:t>№</w:t>
            </w:r>
            <w:r>
              <w:rPr>
                <w:rFonts w:eastAsia="Times New Roman"/>
              </w:rPr>
              <w:t xml:space="preserve"> </w:t>
            </w:r>
            <w:proofErr w:type="gramStart"/>
            <w:r>
              <w:t>п</w:t>
            </w:r>
            <w:proofErr w:type="gramEnd"/>
            <w:r>
              <w:t>/п</w:t>
            </w:r>
          </w:p>
        </w:tc>
        <w:tc>
          <w:tcPr>
            <w:tcW w:w="3756" w:type="dxa"/>
            <w:tcBorders>
              <w:top w:val="single" w:sz="6" w:space="0" w:color="000000"/>
              <w:left w:val="single" w:sz="6" w:space="0" w:color="000000"/>
              <w:bottom w:val="single" w:sz="6" w:space="0" w:color="000000"/>
            </w:tcBorders>
            <w:shd w:val="clear" w:color="auto" w:fill="auto"/>
            <w:vAlign w:val="center"/>
          </w:tcPr>
          <w:p w:rsidR="002D2B9B" w:rsidRDefault="002D2B9B">
            <w:pPr>
              <w:ind w:firstLine="0"/>
              <w:jc w:val="center"/>
            </w:pPr>
            <w:r>
              <w:t>Наименование размера, параметра</w:t>
            </w:r>
          </w:p>
        </w:tc>
        <w:tc>
          <w:tcPr>
            <w:tcW w:w="55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2B9B" w:rsidRDefault="002D2B9B">
            <w:pPr>
              <w:ind w:firstLine="0"/>
              <w:jc w:val="center"/>
            </w:pPr>
            <w:r>
              <w:t>Значение, единица измерения, дополнительные условия</w:t>
            </w:r>
          </w:p>
        </w:tc>
      </w:tr>
      <w:tr w:rsidR="002D2B9B" w:rsidTr="000E0FC7">
        <w:trPr>
          <w:trHeight w:val="533"/>
        </w:trPr>
        <w:tc>
          <w:tcPr>
            <w:tcW w:w="607" w:type="dxa"/>
            <w:tcBorders>
              <w:left w:val="single" w:sz="6" w:space="0" w:color="000000"/>
              <w:bottom w:val="single" w:sz="6" w:space="0" w:color="000000"/>
            </w:tcBorders>
            <w:shd w:val="clear" w:color="auto" w:fill="auto"/>
            <w:vAlign w:val="center"/>
          </w:tcPr>
          <w:p w:rsidR="002D2B9B" w:rsidRDefault="002D2B9B" w:rsidP="000E0FC7">
            <w:pPr>
              <w:ind w:firstLine="0"/>
              <w:jc w:val="center"/>
              <w:textAlignment w:val="baseline"/>
            </w:pPr>
            <w:r>
              <w:t>1.</w:t>
            </w:r>
          </w:p>
        </w:tc>
        <w:tc>
          <w:tcPr>
            <w:tcW w:w="3756" w:type="dxa"/>
            <w:tcBorders>
              <w:left w:val="single" w:sz="6" w:space="0" w:color="000000"/>
              <w:bottom w:val="single" w:sz="6" w:space="0" w:color="000000"/>
            </w:tcBorders>
            <w:shd w:val="clear" w:color="auto" w:fill="auto"/>
            <w:vAlign w:val="center"/>
          </w:tcPr>
          <w:p w:rsidR="002D2B9B" w:rsidRDefault="002D2B9B">
            <w:pPr>
              <w:ind w:firstLine="0"/>
              <w:textAlignment w:val="baseline"/>
            </w:pPr>
            <w:r>
              <w:t xml:space="preserve">Предельный минимальный размер земельного участка </w:t>
            </w:r>
          </w:p>
        </w:tc>
        <w:tc>
          <w:tcPr>
            <w:tcW w:w="5560" w:type="dxa"/>
            <w:tcBorders>
              <w:left w:val="single" w:sz="6" w:space="0" w:color="000000"/>
              <w:bottom w:val="single" w:sz="6" w:space="0" w:color="000000"/>
              <w:right w:val="single" w:sz="6" w:space="0" w:color="000000"/>
            </w:tcBorders>
            <w:shd w:val="clear" w:color="auto" w:fill="auto"/>
            <w:vAlign w:val="center"/>
          </w:tcPr>
          <w:p w:rsidR="002D2B9B" w:rsidRDefault="002D2B9B">
            <w:pPr>
              <w:ind w:firstLine="0"/>
            </w:pPr>
            <w:r>
              <w:rPr>
                <w:rFonts w:eastAsia="Times New Roman"/>
                <w:color w:val="000000"/>
              </w:rPr>
              <w:t>не подлежит установлению.</w:t>
            </w:r>
          </w:p>
        </w:tc>
      </w:tr>
      <w:tr w:rsidR="002D2B9B" w:rsidTr="000E0FC7">
        <w:trPr>
          <w:trHeight w:val="567"/>
        </w:trPr>
        <w:tc>
          <w:tcPr>
            <w:tcW w:w="607" w:type="dxa"/>
            <w:tcBorders>
              <w:left w:val="single" w:sz="6" w:space="0" w:color="000000"/>
              <w:bottom w:val="single" w:sz="6" w:space="0" w:color="000000"/>
            </w:tcBorders>
            <w:shd w:val="clear" w:color="auto" w:fill="auto"/>
            <w:vAlign w:val="center"/>
          </w:tcPr>
          <w:p w:rsidR="002D2B9B" w:rsidRDefault="002D2B9B" w:rsidP="000E0FC7">
            <w:pPr>
              <w:spacing w:line="270" w:lineRule="atLeast"/>
              <w:ind w:firstLine="0"/>
              <w:jc w:val="center"/>
              <w:textAlignment w:val="baseline"/>
            </w:pPr>
            <w:r>
              <w:t>2.</w:t>
            </w:r>
          </w:p>
        </w:tc>
        <w:tc>
          <w:tcPr>
            <w:tcW w:w="3756" w:type="dxa"/>
            <w:tcBorders>
              <w:left w:val="single" w:sz="6" w:space="0" w:color="000000"/>
              <w:bottom w:val="single" w:sz="6" w:space="0" w:color="000000"/>
            </w:tcBorders>
            <w:shd w:val="clear" w:color="auto" w:fill="auto"/>
            <w:vAlign w:val="center"/>
          </w:tcPr>
          <w:p w:rsidR="002D2B9B" w:rsidRDefault="002D2B9B">
            <w:pPr>
              <w:spacing w:line="270" w:lineRule="atLeast"/>
              <w:ind w:firstLine="0"/>
              <w:textAlignment w:val="baseline"/>
            </w:pPr>
            <w:r>
              <w:t>Предельная минимальная площадь земельного участка</w:t>
            </w:r>
          </w:p>
        </w:tc>
        <w:tc>
          <w:tcPr>
            <w:tcW w:w="5560" w:type="dxa"/>
            <w:tcBorders>
              <w:left w:val="single" w:sz="6" w:space="0" w:color="000000"/>
              <w:bottom w:val="single" w:sz="6" w:space="0" w:color="000000"/>
              <w:right w:val="single" w:sz="6" w:space="0" w:color="000000"/>
            </w:tcBorders>
            <w:shd w:val="clear" w:color="auto" w:fill="auto"/>
            <w:vAlign w:val="center"/>
          </w:tcPr>
          <w:p w:rsidR="002D2B9B" w:rsidRDefault="002D2B9B">
            <w:pPr>
              <w:autoSpaceDE w:val="0"/>
              <w:ind w:firstLine="0"/>
            </w:pPr>
            <w:r>
              <w:rPr>
                <w:color w:val="000000"/>
              </w:rPr>
              <w:t>не подлежит установлению.</w:t>
            </w:r>
            <w:r>
              <w:t xml:space="preserve"> </w:t>
            </w:r>
          </w:p>
          <w:p w:rsidR="002D2B9B" w:rsidRDefault="002D2B9B">
            <w:pPr>
              <w:autoSpaceDE w:val="0"/>
              <w:ind w:firstLine="0"/>
            </w:pPr>
          </w:p>
        </w:tc>
      </w:tr>
      <w:tr w:rsidR="002D2B9B" w:rsidTr="000E0FC7">
        <w:trPr>
          <w:trHeight w:val="567"/>
        </w:trPr>
        <w:tc>
          <w:tcPr>
            <w:tcW w:w="607" w:type="dxa"/>
            <w:tcBorders>
              <w:left w:val="single" w:sz="6" w:space="0" w:color="000000"/>
              <w:bottom w:val="single" w:sz="6" w:space="0" w:color="000000"/>
            </w:tcBorders>
            <w:shd w:val="clear" w:color="auto" w:fill="auto"/>
            <w:vAlign w:val="center"/>
          </w:tcPr>
          <w:p w:rsidR="002D2B9B" w:rsidRDefault="002D2B9B" w:rsidP="000E0FC7">
            <w:pPr>
              <w:spacing w:line="270" w:lineRule="atLeast"/>
              <w:ind w:firstLine="0"/>
              <w:jc w:val="center"/>
              <w:textAlignment w:val="baseline"/>
            </w:pPr>
            <w:r>
              <w:t>3.</w:t>
            </w:r>
          </w:p>
        </w:tc>
        <w:tc>
          <w:tcPr>
            <w:tcW w:w="3756" w:type="dxa"/>
            <w:tcBorders>
              <w:left w:val="single" w:sz="6" w:space="0" w:color="000000"/>
              <w:bottom w:val="single" w:sz="6" w:space="0" w:color="000000"/>
            </w:tcBorders>
            <w:shd w:val="clear" w:color="auto" w:fill="auto"/>
            <w:vAlign w:val="center"/>
          </w:tcPr>
          <w:p w:rsidR="002D2B9B" w:rsidRDefault="002D2B9B">
            <w:pPr>
              <w:spacing w:line="270" w:lineRule="atLeast"/>
              <w:ind w:firstLine="0"/>
              <w:textAlignment w:val="baseline"/>
            </w:pPr>
            <w:r>
              <w:t>Предельный максимальный размер земельного участка</w:t>
            </w:r>
          </w:p>
        </w:tc>
        <w:tc>
          <w:tcPr>
            <w:tcW w:w="5560" w:type="dxa"/>
            <w:tcBorders>
              <w:left w:val="single" w:sz="6" w:space="0" w:color="000000"/>
              <w:bottom w:val="single" w:sz="6" w:space="0" w:color="000000"/>
              <w:right w:val="single" w:sz="6" w:space="0" w:color="000000"/>
            </w:tcBorders>
            <w:shd w:val="clear" w:color="auto" w:fill="auto"/>
            <w:vAlign w:val="center"/>
          </w:tcPr>
          <w:p w:rsidR="002D2B9B" w:rsidRDefault="002D2B9B">
            <w:pPr>
              <w:autoSpaceDE w:val="0"/>
              <w:ind w:firstLine="0"/>
              <w:jc w:val="left"/>
            </w:pPr>
            <w:r>
              <w:rPr>
                <w:color w:val="000000"/>
              </w:rPr>
              <w:t>не подлежит установлению.</w:t>
            </w:r>
          </w:p>
        </w:tc>
      </w:tr>
      <w:tr w:rsidR="002D2B9B" w:rsidTr="000E0FC7">
        <w:trPr>
          <w:trHeight w:val="567"/>
        </w:trPr>
        <w:tc>
          <w:tcPr>
            <w:tcW w:w="607" w:type="dxa"/>
            <w:tcBorders>
              <w:left w:val="single" w:sz="6" w:space="0" w:color="000000"/>
              <w:bottom w:val="single" w:sz="6" w:space="0" w:color="000000"/>
            </w:tcBorders>
            <w:shd w:val="clear" w:color="auto" w:fill="auto"/>
            <w:vAlign w:val="center"/>
          </w:tcPr>
          <w:p w:rsidR="002D2B9B" w:rsidRDefault="002D2B9B" w:rsidP="000E0FC7">
            <w:pPr>
              <w:spacing w:line="270" w:lineRule="atLeast"/>
              <w:ind w:firstLine="0"/>
              <w:jc w:val="center"/>
              <w:textAlignment w:val="baseline"/>
            </w:pPr>
            <w:r>
              <w:t>4.</w:t>
            </w:r>
          </w:p>
        </w:tc>
        <w:tc>
          <w:tcPr>
            <w:tcW w:w="3756" w:type="dxa"/>
            <w:tcBorders>
              <w:left w:val="single" w:sz="6" w:space="0" w:color="000000"/>
              <w:bottom w:val="single" w:sz="6" w:space="0" w:color="000000"/>
            </w:tcBorders>
            <w:shd w:val="clear" w:color="auto" w:fill="auto"/>
            <w:vAlign w:val="center"/>
          </w:tcPr>
          <w:p w:rsidR="002D2B9B" w:rsidRDefault="002D2B9B">
            <w:pPr>
              <w:spacing w:line="270" w:lineRule="atLeast"/>
              <w:ind w:firstLine="0"/>
              <w:textAlignment w:val="baseline"/>
            </w:pPr>
            <w:r>
              <w:t>Предельная максимальная площадь земельного участка</w:t>
            </w:r>
          </w:p>
        </w:tc>
        <w:tc>
          <w:tcPr>
            <w:tcW w:w="5560" w:type="dxa"/>
            <w:tcBorders>
              <w:left w:val="single" w:sz="6" w:space="0" w:color="000000"/>
              <w:bottom w:val="single" w:sz="6" w:space="0" w:color="000000"/>
              <w:right w:val="single" w:sz="6" w:space="0" w:color="000000"/>
            </w:tcBorders>
            <w:shd w:val="clear" w:color="auto" w:fill="auto"/>
            <w:vAlign w:val="center"/>
          </w:tcPr>
          <w:p w:rsidR="002D2B9B" w:rsidRDefault="002D2B9B">
            <w:pPr>
              <w:autoSpaceDE w:val="0"/>
              <w:ind w:left="57" w:firstLine="0"/>
            </w:pPr>
            <w:r>
              <w:rPr>
                <w:color w:val="000000"/>
              </w:rPr>
              <w:t>- для вида разрешенного использования «</w:t>
            </w:r>
            <w:r>
              <w:rPr>
                <w:rFonts w:eastAsia="SimSun"/>
                <w:color w:val="000000"/>
                <w:kern w:val="2"/>
                <w:lang w:eastAsia="hi-IN" w:bidi="hi-IN"/>
              </w:rPr>
              <w:t>земельные участки (территории) общего пользования» - не подлежит установлению;</w:t>
            </w:r>
          </w:p>
          <w:p w:rsidR="002D2B9B" w:rsidRDefault="002D2B9B">
            <w:pPr>
              <w:autoSpaceDE w:val="0"/>
              <w:ind w:firstLine="0"/>
            </w:pPr>
            <w:r>
              <w:rPr>
                <w:rFonts w:eastAsia="SimSun"/>
                <w:color w:val="000000"/>
                <w:kern w:val="2"/>
                <w:lang w:eastAsia="hi-IN" w:bidi="hi-IN"/>
              </w:rPr>
              <w:t xml:space="preserve">- для магазина - 2500 </w:t>
            </w:r>
            <w:proofErr w:type="spellStart"/>
            <w:r>
              <w:rPr>
                <w:rFonts w:eastAsia="SimSun"/>
                <w:color w:val="000000"/>
                <w:kern w:val="2"/>
                <w:lang w:eastAsia="hi-IN" w:bidi="hi-IN"/>
              </w:rPr>
              <w:t>кв.м</w:t>
            </w:r>
            <w:proofErr w:type="spellEnd"/>
            <w:r>
              <w:rPr>
                <w:rFonts w:eastAsia="SimSun"/>
                <w:color w:val="000000"/>
                <w:kern w:val="2"/>
                <w:lang w:eastAsia="hi-IN" w:bidi="hi-IN"/>
              </w:rPr>
              <w:t>.;</w:t>
            </w:r>
          </w:p>
          <w:p w:rsidR="002D2B9B" w:rsidRDefault="002D2B9B">
            <w:pPr>
              <w:autoSpaceDE w:val="0"/>
              <w:ind w:firstLine="0"/>
            </w:pPr>
            <w:r>
              <w:rPr>
                <w:color w:val="000000"/>
              </w:rPr>
              <w:lastRenderedPageBreak/>
              <w:t xml:space="preserve">- для иных видов разрешенного использования - </w:t>
            </w:r>
            <w:r>
              <w:t xml:space="preserve">7000 </w:t>
            </w:r>
            <w:proofErr w:type="spellStart"/>
            <w:r>
              <w:t>кв.м</w:t>
            </w:r>
            <w:proofErr w:type="spellEnd"/>
            <w:r>
              <w:t>.</w:t>
            </w:r>
          </w:p>
        </w:tc>
      </w:tr>
      <w:tr w:rsidR="002D2B9B" w:rsidTr="000E0FC7">
        <w:trPr>
          <w:trHeight w:val="567"/>
        </w:trPr>
        <w:tc>
          <w:tcPr>
            <w:tcW w:w="607" w:type="dxa"/>
            <w:tcBorders>
              <w:left w:val="single" w:sz="6" w:space="0" w:color="000000"/>
              <w:bottom w:val="single" w:sz="6" w:space="0" w:color="000000"/>
            </w:tcBorders>
            <w:shd w:val="clear" w:color="auto" w:fill="auto"/>
            <w:vAlign w:val="center"/>
          </w:tcPr>
          <w:p w:rsidR="002D2B9B" w:rsidRDefault="002D2B9B" w:rsidP="000E0FC7">
            <w:pPr>
              <w:spacing w:line="270" w:lineRule="atLeast"/>
              <w:ind w:firstLine="0"/>
              <w:jc w:val="center"/>
              <w:textAlignment w:val="baseline"/>
            </w:pPr>
            <w:r>
              <w:lastRenderedPageBreak/>
              <w:t>5.</w:t>
            </w:r>
          </w:p>
        </w:tc>
        <w:tc>
          <w:tcPr>
            <w:tcW w:w="3756" w:type="dxa"/>
            <w:tcBorders>
              <w:left w:val="single" w:sz="6" w:space="0" w:color="000000"/>
              <w:bottom w:val="single" w:sz="6" w:space="0" w:color="000000"/>
            </w:tcBorders>
            <w:shd w:val="clear" w:color="auto" w:fill="auto"/>
            <w:vAlign w:val="center"/>
          </w:tcPr>
          <w:p w:rsidR="002D2B9B" w:rsidRDefault="002D2B9B">
            <w:pPr>
              <w:ind w:firstLine="0"/>
              <w:textAlignment w:val="baseline"/>
            </w:pPr>
            <w:r>
              <w:rPr>
                <w:rFonts w:eastAsia="Times New Roman"/>
                <w:color w:val="000000"/>
                <w:lang w:eastAsia="ru-RU"/>
              </w:rPr>
              <w:t>Минимальный отступ от границ земельных участков до зданий, строений, сооружений</w:t>
            </w:r>
          </w:p>
        </w:tc>
        <w:tc>
          <w:tcPr>
            <w:tcW w:w="5560" w:type="dxa"/>
            <w:tcBorders>
              <w:left w:val="single" w:sz="6" w:space="0" w:color="000000"/>
              <w:bottom w:val="single" w:sz="6" w:space="0" w:color="000000"/>
              <w:right w:val="single" w:sz="6" w:space="0" w:color="000000"/>
            </w:tcBorders>
            <w:shd w:val="clear" w:color="auto" w:fill="auto"/>
          </w:tcPr>
          <w:p w:rsidR="002D2B9B" w:rsidRDefault="002D2B9B">
            <w:pPr>
              <w:autoSpaceDE w:val="0"/>
              <w:ind w:firstLine="0"/>
              <w:jc w:val="left"/>
            </w:pPr>
            <w:r>
              <w:rPr>
                <w:color w:val="000000"/>
              </w:rPr>
              <w:t>не подлежит установлению.</w:t>
            </w:r>
          </w:p>
        </w:tc>
      </w:tr>
      <w:tr w:rsidR="002D2B9B" w:rsidTr="000E0FC7">
        <w:trPr>
          <w:trHeight w:val="567"/>
        </w:trPr>
        <w:tc>
          <w:tcPr>
            <w:tcW w:w="607" w:type="dxa"/>
            <w:tcBorders>
              <w:left w:val="single" w:sz="6" w:space="0" w:color="000000"/>
              <w:bottom w:val="single" w:sz="6" w:space="0" w:color="000000"/>
            </w:tcBorders>
            <w:shd w:val="clear" w:color="auto" w:fill="auto"/>
            <w:vAlign w:val="center"/>
          </w:tcPr>
          <w:p w:rsidR="002D2B9B" w:rsidRDefault="002D2B9B" w:rsidP="000E0FC7">
            <w:pPr>
              <w:ind w:firstLine="0"/>
              <w:jc w:val="center"/>
              <w:textAlignment w:val="baseline"/>
            </w:pPr>
            <w:r>
              <w:t>6.</w:t>
            </w:r>
          </w:p>
        </w:tc>
        <w:tc>
          <w:tcPr>
            <w:tcW w:w="3756" w:type="dxa"/>
            <w:tcBorders>
              <w:left w:val="single" w:sz="6" w:space="0" w:color="000000"/>
              <w:bottom w:val="single" w:sz="6" w:space="0" w:color="000000"/>
            </w:tcBorders>
            <w:shd w:val="clear" w:color="auto" w:fill="auto"/>
            <w:vAlign w:val="center"/>
          </w:tcPr>
          <w:p w:rsidR="002D2B9B" w:rsidRDefault="002D2B9B">
            <w:pPr>
              <w:ind w:firstLine="0"/>
              <w:textAlignment w:val="baseline"/>
            </w:pPr>
            <w:r>
              <w:rPr>
                <w:rFonts w:eastAsia="Times New Roman"/>
                <w:color w:val="000000"/>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560" w:type="dxa"/>
            <w:tcBorders>
              <w:left w:val="single" w:sz="6" w:space="0" w:color="000000"/>
              <w:bottom w:val="single" w:sz="6" w:space="0" w:color="000000"/>
              <w:right w:val="single" w:sz="6" w:space="0" w:color="000000"/>
            </w:tcBorders>
            <w:shd w:val="clear" w:color="auto" w:fill="auto"/>
            <w:vAlign w:val="center"/>
          </w:tcPr>
          <w:p w:rsidR="002D2B9B" w:rsidRDefault="002D2B9B">
            <w:pPr>
              <w:autoSpaceDE w:val="0"/>
              <w:ind w:firstLine="0"/>
              <w:jc w:val="left"/>
            </w:pPr>
            <w:r>
              <w:rPr>
                <w:color w:val="000000"/>
              </w:rPr>
              <w:t>не подлежит установлению.</w:t>
            </w:r>
          </w:p>
        </w:tc>
      </w:tr>
      <w:tr w:rsidR="002D2B9B" w:rsidTr="000E0FC7">
        <w:trPr>
          <w:trHeight w:val="567"/>
        </w:trPr>
        <w:tc>
          <w:tcPr>
            <w:tcW w:w="607" w:type="dxa"/>
            <w:tcBorders>
              <w:left w:val="single" w:sz="6" w:space="0" w:color="000000"/>
              <w:bottom w:val="single" w:sz="6" w:space="0" w:color="000000"/>
            </w:tcBorders>
            <w:shd w:val="clear" w:color="auto" w:fill="auto"/>
            <w:vAlign w:val="center"/>
          </w:tcPr>
          <w:p w:rsidR="002D2B9B" w:rsidRDefault="002D2B9B" w:rsidP="000E0FC7">
            <w:pPr>
              <w:spacing w:line="270" w:lineRule="atLeast"/>
              <w:ind w:firstLine="0"/>
              <w:jc w:val="center"/>
              <w:textAlignment w:val="baseline"/>
            </w:pPr>
            <w:r>
              <w:t>7.</w:t>
            </w:r>
          </w:p>
        </w:tc>
        <w:tc>
          <w:tcPr>
            <w:tcW w:w="3756" w:type="dxa"/>
            <w:tcBorders>
              <w:left w:val="single" w:sz="6" w:space="0" w:color="000000"/>
              <w:bottom w:val="single" w:sz="6" w:space="0" w:color="000000"/>
            </w:tcBorders>
            <w:shd w:val="clear" w:color="auto" w:fill="auto"/>
            <w:vAlign w:val="center"/>
          </w:tcPr>
          <w:p w:rsidR="002D2B9B" w:rsidRDefault="002D2B9B">
            <w:pPr>
              <w:ind w:firstLine="0"/>
              <w:textAlignment w:val="baseline"/>
            </w:pPr>
            <w:r>
              <w:rPr>
                <w:rFonts w:eastAsia="Times New Roman"/>
                <w:color w:val="000000"/>
                <w:lang w:eastAsia="ru-RU"/>
              </w:rPr>
              <w:t>Максимальный коэффициент застройки в границах земельного участка</w:t>
            </w:r>
          </w:p>
        </w:tc>
        <w:tc>
          <w:tcPr>
            <w:tcW w:w="5560" w:type="dxa"/>
            <w:tcBorders>
              <w:left w:val="single" w:sz="6" w:space="0" w:color="000000"/>
              <w:bottom w:val="single" w:sz="6" w:space="0" w:color="000000"/>
              <w:right w:val="single" w:sz="6" w:space="0" w:color="000000"/>
            </w:tcBorders>
            <w:shd w:val="clear" w:color="auto" w:fill="auto"/>
            <w:vAlign w:val="center"/>
          </w:tcPr>
          <w:p w:rsidR="002D2B9B" w:rsidRDefault="002D2B9B">
            <w:pPr>
              <w:autoSpaceDE w:val="0"/>
              <w:ind w:firstLine="0"/>
            </w:pPr>
            <w:r>
              <w:t>60%</w:t>
            </w:r>
          </w:p>
        </w:tc>
      </w:tr>
    </w:tbl>
    <w:p w:rsidR="002D2B9B" w:rsidRDefault="002D2B9B">
      <w:pPr>
        <w:autoSpaceDE w:val="0"/>
        <w:spacing w:line="276" w:lineRule="auto"/>
        <w:ind w:firstLine="737"/>
        <w:rPr>
          <w:rFonts w:eastAsia="Times New Roman"/>
          <w:b/>
          <w:bCs/>
          <w:color w:val="CE181E"/>
          <w:sz w:val="28"/>
          <w:szCs w:val="28"/>
          <w:lang w:eastAsia="ru-RU"/>
        </w:rPr>
      </w:pPr>
    </w:p>
    <w:p w:rsidR="002D2B9B" w:rsidRDefault="002D2B9B" w:rsidP="00F9495B">
      <w:pPr>
        <w:pStyle w:val="1"/>
        <w:tabs>
          <w:tab w:val="clear" w:pos="0"/>
        </w:tabs>
        <w:ind w:firstLine="709"/>
        <w:jc w:val="both"/>
      </w:pPr>
      <w:bookmarkStart w:id="19" w:name="_Toc99969580"/>
      <w:r>
        <w:rPr>
          <w:b/>
          <w:bCs/>
        </w:rPr>
        <w:t xml:space="preserve">2) </w:t>
      </w:r>
      <w:r>
        <w:rPr>
          <w:b/>
          <w:bCs/>
          <w:lang w:val="ru-RU"/>
        </w:rPr>
        <w:t>Зона специализированной общественной застройки - 2.2.</w:t>
      </w:r>
      <w:bookmarkEnd w:id="19"/>
    </w:p>
    <w:p w:rsidR="002D2B9B" w:rsidRDefault="002D2B9B" w:rsidP="00F9495B">
      <w:pPr>
        <w:pStyle w:val="1"/>
        <w:tabs>
          <w:tab w:val="clear" w:pos="0"/>
          <w:tab w:val="left" w:pos="175"/>
        </w:tabs>
        <w:ind w:firstLine="709"/>
        <w:jc w:val="left"/>
      </w:pPr>
    </w:p>
    <w:p w:rsidR="002D2B9B" w:rsidRDefault="002D2B9B" w:rsidP="00F9495B">
      <w:pPr>
        <w:widowControl w:val="0"/>
        <w:tabs>
          <w:tab w:val="left" w:pos="709"/>
          <w:tab w:val="left" w:pos="1161"/>
        </w:tabs>
        <w:autoSpaceDE w:val="0"/>
        <w:snapToGrid w:val="0"/>
      </w:pPr>
      <w:r>
        <w:rPr>
          <w:rFonts w:eastAsia="Times New Roman"/>
          <w:sz w:val="28"/>
          <w:szCs w:val="28"/>
          <w:lang w:val="x-none" w:eastAsia="ru-RU"/>
        </w:rPr>
        <w:t xml:space="preserve">Зона </w:t>
      </w:r>
      <w:r>
        <w:rPr>
          <w:rFonts w:eastAsia="Times New Roman"/>
          <w:color w:val="000000"/>
          <w:kern w:val="2"/>
          <w:sz w:val="28"/>
          <w:szCs w:val="28"/>
        </w:rPr>
        <w:t>предназначена для создания условий функционирования существующих, реконструируемых и создания новых дошкольных, школьных, специализированных общеобразовательных учреждений среднего и высшего профессионального образования, лечебно-профилактических учреждений, спортивных и спортивно-зрелищных сооружений, объектов культового назначения.</w:t>
      </w:r>
    </w:p>
    <w:p w:rsidR="002D2B9B" w:rsidRDefault="002D2B9B" w:rsidP="00F9495B">
      <w:pPr>
        <w:widowControl w:val="0"/>
        <w:tabs>
          <w:tab w:val="left" w:pos="709"/>
          <w:tab w:val="left" w:pos="1161"/>
        </w:tabs>
        <w:autoSpaceDE w:val="0"/>
        <w:snapToGrid w:val="0"/>
      </w:pPr>
    </w:p>
    <w:p w:rsidR="002D2B9B" w:rsidRDefault="002D2B9B" w:rsidP="00F9495B">
      <w:r>
        <w:rPr>
          <w:rFonts w:eastAsia="Times New Roman"/>
          <w:b/>
          <w:bCs/>
          <w:color w:val="000000"/>
          <w:sz w:val="28"/>
          <w:szCs w:val="28"/>
          <w:shd w:val="clear" w:color="auto" w:fill="FFFFFF"/>
          <w:lang w:val="x-none" w:eastAsia="ru-RU"/>
        </w:rPr>
        <w:t>Основные виды разрешенного  использования:</w:t>
      </w:r>
    </w:p>
    <w:p w:rsidR="002D2B9B" w:rsidRDefault="002D2B9B" w:rsidP="00F9495B">
      <w:r>
        <w:rPr>
          <w:sz w:val="28"/>
          <w:szCs w:val="28"/>
        </w:rPr>
        <w:t>образование и просвещение - 3.5</w:t>
      </w:r>
      <w:r>
        <w:rPr>
          <w:color w:val="000000"/>
          <w:sz w:val="28"/>
          <w:szCs w:val="28"/>
        </w:rPr>
        <w:t>;</w:t>
      </w:r>
    </w:p>
    <w:p w:rsidR="002D2B9B" w:rsidRDefault="002D2B9B" w:rsidP="00F9495B">
      <w:r>
        <w:rPr>
          <w:sz w:val="28"/>
          <w:szCs w:val="28"/>
        </w:rPr>
        <w:t>социальное обслуживание - 3.2;</w:t>
      </w:r>
    </w:p>
    <w:p w:rsidR="002D2B9B" w:rsidRDefault="002D2B9B" w:rsidP="00F9495B">
      <w:r>
        <w:rPr>
          <w:sz w:val="28"/>
          <w:szCs w:val="28"/>
        </w:rPr>
        <w:t>культурное развитие - 3.6;</w:t>
      </w:r>
    </w:p>
    <w:p w:rsidR="002D2B9B" w:rsidRDefault="002D2B9B" w:rsidP="00F9495B">
      <w:r>
        <w:rPr>
          <w:color w:val="000000"/>
          <w:sz w:val="28"/>
          <w:szCs w:val="28"/>
        </w:rPr>
        <w:t>спорт - 5.1;</w:t>
      </w:r>
    </w:p>
    <w:p w:rsidR="002D2B9B" w:rsidRDefault="002D2B9B" w:rsidP="00F9495B">
      <w:r>
        <w:rPr>
          <w:color w:val="000000"/>
          <w:sz w:val="28"/>
          <w:szCs w:val="28"/>
          <w:lang w:eastAsia="ru-RU"/>
        </w:rPr>
        <w:t>здравоохранение - 3.4;</w:t>
      </w:r>
    </w:p>
    <w:p w:rsidR="002D2B9B" w:rsidRDefault="002D2B9B" w:rsidP="00F9495B">
      <w:pPr>
        <w:widowControl w:val="0"/>
        <w:autoSpaceDE w:val="0"/>
        <w:jc w:val="left"/>
      </w:pPr>
      <w:r>
        <w:rPr>
          <w:rFonts w:eastAsia="SimSun"/>
          <w:color w:val="000000"/>
          <w:kern w:val="2"/>
          <w:sz w:val="28"/>
          <w:szCs w:val="28"/>
          <w:lang w:eastAsia="hi-IN" w:bidi="hi-IN"/>
        </w:rPr>
        <w:t>земельные участки (территории) общего пользования - 12.0;</w:t>
      </w:r>
    </w:p>
    <w:p w:rsidR="002D2B9B" w:rsidRDefault="002D2B9B" w:rsidP="00F9495B">
      <w:r>
        <w:rPr>
          <w:rFonts w:eastAsia="Times New Roman"/>
          <w:color w:val="000000"/>
          <w:sz w:val="28"/>
          <w:szCs w:val="28"/>
          <w:shd w:val="clear" w:color="auto" w:fill="FFFFFF"/>
          <w:lang w:val="x-none" w:eastAsia="ru-RU"/>
        </w:rPr>
        <w:t xml:space="preserve">религиозное использование - </w:t>
      </w:r>
      <w:r>
        <w:rPr>
          <w:rFonts w:eastAsia="Times New Roman"/>
          <w:color w:val="000000"/>
          <w:sz w:val="28"/>
          <w:szCs w:val="28"/>
          <w:shd w:val="clear" w:color="auto" w:fill="FFFFFF"/>
          <w:lang w:eastAsia="ru-RU"/>
        </w:rPr>
        <w:t>3.7.</w:t>
      </w:r>
    </w:p>
    <w:p w:rsidR="002D2B9B" w:rsidRDefault="002D2B9B" w:rsidP="00F9495B"/>
    <w:p w:rsidR="002D2B9B" w:rsidRDefault="002D2B9B" w:rsidP="00F9495B">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F9495B">
      <w:pPr>
        <w:widowControl w:val="0"/>
        <w:tabs>
          <w:tab w:val="left" w:pos="895"/>
        </w:tabs>
      </w:pPr>
      <w:r>
        <w:rPr>
          <w:rFonts w:eastAsia="Times New Roman"/>
          <w:color w:val="000000"/>
          <w:sz w:val="28"/>
          <w:lang w:eastAsia="ru-RU"/>
        </w:rPr>
        <w:t>не подлежат установлению.</w:t>
      </w:r>
    </w:p>
    <w:p w:rsidR="002D2B9B" w:rsidRDefault="002D2B9B" w:rsidP="00F9495B">
      <w:pPr>
        <w:widowControl w:val="0"/>
        <w:tabs>
          <w:tab w:val="left" w:pos="895"/>
        </w:tabs>
      </w:pPr>
    </w:p>
    <w:p w:rsidR="002D2B9B" w:rsidRDefault="002D2B9B" w:rsidP="00F9495B">
      <w:pPr>
        <w:widowControl w:val="0"/>
        <w:tabs>
          <w:tab w:val="left" w:pos="895"/>
        </w:tabs>
      </w:pPr>
      <w:r>
        <w:rPr>
          <w:rFonts w:eastAsia="Times New Roman"/>
          <w:b/>
          <w:color w:val="000000"/>
          <w:sz w:val="28"/>
          <w:szCs w:val="28"/>
          <w:lang w:eastAsia="ru-RU"/>
        </w:rPr>
        <w:t xml:space="preserve">Условно разрешенные виды использования: </w:t>
      </w:r>
    </w:p>
    <w:p w:rsidR="002D2B9B" w:rsidRDefault="002D2B9B" w:rsidP="00F9495B">
      <w:r>
        <w:rPr>
          <w:sz w:val="28"/>
          <w:szCs w:val="28"/>
          <w:lang w:eastAsia="ru-RU"/>
        </w:rPr>
        <w:t>общежития - 3.2.4;</w:t>
      </w:r>
    </w:p>
    <w:p w:rsidR="002D2B9B" w:rsidRDefault="002D2B9B" w:rsidP="00F9495B">
      <w:r>
        <w:rPr>
          <w:sz w:val="28"/>
          <w:szCs w:val="28"/>
          <w:lang w:eastAsia="ru-RU"/>
        </w:rPr>
        <w:t>бытовое обслуживание - 3.3;</w:t>
      </w:r>
    </w:p>
    <w:p w:rsidR="002D2B9B" w:rsidRDefault="002D2B9B" w:rsidP="00F9495B">
      <w:r>
        <w:rPr>
          <w:sz w:val="28"/>
          <w:szCs w:val="28"/>
          <w:lang w:eastAsia="ru-RU"/>
        </w:rPr>
        <w:t>обеспечение внутреннего правопорядка - 8.3;</w:t>
      </w:r>
    </w:p>
    <w:p w:rsidR="002D2B9B" w:rsidRDefault="002D2B9B" w:rsidP="00F9495B">
      <w:r>
        <w:rPr>
          <w:sz w:val="28"/>
          <w:szCs w:val="28"/>
          <w:lang w:eastAsia="ru-RU"/>
        </w:rPr>
        <w:t xml:space="preserve">магазины - 4.4; </w:t>
      </w:r>
    </w:p>
    <w:p w:rsidR="002D2B9B" w:rsidRDefault="002D2B9B" w:rsidP="00F9495B">
      <w:pPr>
        <w:widowControl w:val="0"/>
        <w:tabs>
          <w:tab w:val="left" w:pos="895"/>
        </w:tabs>
        <w:snapToGrid w:val="0"/>
      </w:pPr>
      <w:r>
        <w:rPr>
          <w:rFonts w:eastAsia="Times New Roman"/>
          <w:color w:val="000000"/>
          <w:kern w:val="2"/>
          <w:sz w:val="28"/>
          <w:szCs w:val="28"/>
        </w:rPr>
        <w:t>общественное питание - 4.6.</w:t>
      </w:r>
    </w:p>
    <w:p w:rsidR="002D2B9B" w:rsidRDefault="002D2B9B" w:rsidP="00F9495B">
      <w:pPr>
        <w:widowControl w:val="0"/>
        <w:tabs>
          <w:tab w:val="left" w:pos="709"/>
          <w:tab w:val="left" w:pos="1161"/>
        </w:tabs>
        <w:snapToGrid w:val="0"/>
        <w:rPr>
          <w:sz w:val="28"/>
          <w:szCs w:val="28"/>
        </w:rPr>
      </w:pPr>
    </w:p>
    <w:p w:rsidR="002D2B9B" w:rsidRDefault="002D2B9B" w:rsidP="00F9495B">
      <w:pPr>
        <w:tabs>
          <w:tab w:val="left" w:pos="1134"/>
        </w:tabs>
      </w:pPr>
      <w:r>
        <w:rPr>
          <w:rFonts w:eastAsia="Arial"/>
          <w:sz w:val="28"/>
          <w:szCs w:val="28"/>
        </w:rPr>
        <w:lastRenderedPageBreak/>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F9495B">
      <w:pPr>
        <w:widowControl w:val="0"/>
        <w:tabs>
          <w:tab w:val="left" w:pos="1134"/>
        </w:tabs>
        <w:rPr>
          <w:sz w:val="28"/>
          <w:szCs w:val="28"/>
        </w:rPr>
      </w:pPr>
    </w:p>
    <w:tbl>
      <w:tblPr>
        <w:tblW w:w="0" w:type="auto"/>
        <w:tblInd w:w="5" w:type="dxa"/>
        <w:tblLayout w:type="fixed"/>
        <w:tblCellMar>
          <w:left w:w="5" w:type="dxa"/>
          <w:right w:w="0" w:type="dxa"/>
        </w:tblCellMar>
        <w:tblLook w:val="0000" w:firstRow="0" w:lastRow="0" w:firstColumn="0" w:lastColumn="0" w:noHBand="0" w:noVBand="0"/>
      </w:tblPr>
      <w:tblGrid>
        <w:gridCol w:w="602"/>
        <w:gridCol w:w="3808"/>
        <w:gridCol w:w="5513"/>
      </w:tblGrid>
      <w:tr w:rsidR="002D2B9B" w:rsidTr="008331FA">
        <w:trPr>
          <w:tblHeader/>
        </w:trPr>
        <w:tc>
          <w:tcPr>
            <w:tcW w:w="602"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808"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8331FA">
        <w:trPr>
          <w:trHeight w:val="851"/>
        </w:trPr>
        <w:tc>
          <w:tcPr>
            <w:tcW w:w="602" w:type="dxa"/>
            <w:tcBorders>
              <w:top w:val="single" w:sz="4" w:space="0" w:color="000000"/>
              <w:left w:val="single" w:sz="4" w:space="0" w:color="000000"/>
              <w:bottom w:val="single" w:sz="4" w:space="0" w:color="000000"/>
            </w:tcBorders>
            <w:shd w:val="clear" w:color="auto" w:fill="auto"/>
          </w:tcPr>
          <w:p w:rsidR="002D2B9B" w:rsidRDefault="002D2B9B" w:rsidP="008331FA">
            <w:pPr>
              <w:ind w:firstLine="0"/>
              <w:jc w:val="center"/>
              <w:textAlignment w:val="baseline"/>
            </w:pPr>
            <w:r>
              <w:rPr>
                <w:rFonts w:eastAsia="Times New Roman"/>
                <w:lang w:eastAsia="ru-RU"/>
              </w:rPr>
              <w:t>1.</w:t>
            </w:r>
          </w:p>
        </w:tc>
        <w:tc>
          <w:tcPr>
            <w:tcW w:w="3808"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Предельные минимальные и (или) максимальные размеры земельного участка</w:t>
            </w:r>
          </w:p>
        </w:tc>
        <w:tc>
          <w:tcPr>
            <w:tcW w:w="55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8331FA">
        <w:trPr>
          <w:trHeight w:val="575"/>
        </w:trPr>
        <w:tc>
          <w:tcPr>
            <w:tcW w:w="602" w:type="dxa"/>
            <w:tcBorders>
              <w:left w:val="single" w:sz="4" w:space="0" w:color="000000"/>
              <w:bottom w:val="single" w:sz="4" w:space="0" w:color="000000"/>
            </w:tcBorders>
            <w:shd w:val="clear" w:color="auto" w:fill="auto"/>
          </w:tcPr>
          <w:p w:rsidR="002D2B9B" w:rsidRDefault="002D2B9B" w:rsidP="008331FA">
            <w:pPr>
              <w:ind w:firstLine="0"/>
              <w:jc w:val="center"/>
              <w:textAlignment w:val="baseline"/>
            </w:pPr>
            <w:r>
              <w:rPr>
                <w:rFonts w:eastAsia="Times New Roman"/>
                <w:lang w:eastAsia="ru-RU"/>
              </w:rPr>
              <w:t>2.</w:t>
            </w:r>
          </w:p>
        </w:tc>
        <w:tc>
          <w:tcPr>
            <w:tcW w:w="3808"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минимальная площадь земельного участка</w:t>
            </w:r>
          </w:p>
        </w:tc>
        <w:tc>
          <w:tcPr>
            <w:tcW w:w="5513" w:type="dxa"/>
            <w:tcBorders>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8331FA">
        <w:trPr>
          <w:trHeight w:val="575"/>
        </w:trPr>
        <w:tc>
          <w:tcPr>
            <w:tcW w:w="602" w:type="dxa"/>
            <w:tcBorders>
              <w:left w:val="single" w:sz="4" w:space="0" w:color="000000"/>
              <w:bottom w:val="single" w:sz="4" w:space="0" w:color="000000"/>
            </w:tcBorders>
            <w:shd w:val="clear" w:color="auto" w:fill="auto"/>
          </w:tcPr>
          <w:p w:rsidR="002D2B9B" w:rsidRDefault="002D2B9B" w:rsidP="008331FA">
            <w:pPr>
              <w:ind w:firstLine="0"/>
              <w:jc w:val="center"/>
              <w:textAlignment w:val="baseline"/>
            </w:pPr>
            <w:r>
              <w:rPr>
                <w:rFonts w:eastAsia="Times New Roman"/>
                <w:lang w:eastAsia="ru-RU"/>
              </w:rPr>
              <w:t>3.</w:t>
            </w:r>
          </w:p>
        </w:tc>
        <w:tc>
          <w:tcPr>
            <w:tcW w:w="3808"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максимальная площадь земельного участка</w:t>
            </w:r>
          </w:p>
        </w:tc>
        <w:tc>
          <w:tcPr>
            <w:tcW w:w="5513" w:type="dxa"/>
            <w:tcBorders>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8331FA">
        <w:tc>
          <w:tcPr>
            <w:tcW w:w="602" w:type="dxa"/>
            <w:tcBorders>
              <w:top w:val="single" w:sz="4" w:space="0" w:color="000000"/>
              <w:left w:val="single" w:sz="4" w:space="0" w:color="000000"/>
              <w:bottom w:val="single" w:sz="4" w:space="0" w:color="000000"/>
            </w:tcBorders>
            <w:shd w:val="clear" w:color="auto" w:fill="auto"/>
          </w:tcPr>
          <w:p w:rsidR="002D2B9B" w:rsidRDefault="002D2B9B" w:rsidP="008331FA">
            <w:pPr>
              <w:ind w:firstLine="0"/>
              <w:jc w:val="center"/>
              <w:textAlignment w:val="baseline"/>
            </w:pPr>
            <w:r>
              <w:rPr>
                <w:rFonts w:eastAsia="Times New Roman"/>
                <w:lang w:eastAsia="ru-RU"/>
              </w:rPr>
              <w:t>4.</w:t>
            </w:r>
          </w:p>
        </w:tc>
        <w:tc>
          <w:tcPr>
            <w:tcW w:w="3808"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5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8331FA">
        <w:tc>
          <w:tcPr>
            <w:tcW w:w="602" w:type="dxa"/>
            <w:tcBorders>
              <w:top w:val="single" w:sz="4" w:space="0" w:color="000000"/>
              <w:left w:val="single" w:sz="4" w:space="0" w:color="000000"/>
              <w:bottom w:val="single" w:sz="4" w:space="0" w:color="000000"/>
            </w:tcBorders>
            <w:shd w:val="clear" w:color="auto" w:fill="auto"/>
          </w:tcPr>
          <w:p w:rsidR="002D2B9B" w:rsidRDefault="002D2B9B" w:rsidP="008331FA">
            <w:pPr>
              <w:ind w:firstLine="0"/>
              <w:jc w:val="center"/>
              <w:textAlignment w:val="baseline"/>
            </w:pPr>
            <w:r>
              <w:rPr>
                <w:rFonts w:eastAsia="Times New Roman"/>
                <w:lang w:eastAsia="ru-RU"/>
              </w:rPr>
              <w:t>5.</w:t>
            </w:r>
          </w:p>
        </w:tc>
        <w:tc>
          <w:tcPr>
            <w:tcW w:w="3808"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5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8331FA">
        <w:tc>
          <w:tcPr>
            <w:tcW w:w="602" w:type="dxa"/>
            <w:tcBorders>
              <w:top w:val="single" w:sz="4" w:space="0" w:color="000000"/>
              <w:left w:val="single" w:sz="4" w:space="0" w:color="000000"/>
              <w:bottom w:val="single" w:sz="4" w:space="0" w:color="000000"/>
            </w:tcBorders>
            <w:shd w:val="clear" w:color="auto" w:fill="auto"/>
          </w:tcPr>
          <w:p w:rsidR="002D2B9B" w:rsidRDefault="002D2B9B" w:rsidP="008331FA">
            <w:pPr>
              <w:ind w:firstLine="0"/>
              <w:jc w:val="center"/>
              <w:textAlignment w:val="baseline"/>
            </w:pPr>
            <w:r>
              <w:rPr>
                <w:rFonts w:eastAsia="Times New Roman"/>
                <w:lang w:eastAsia="ru-RU"/>
              </w:rPr>
              <w:t>6.</w:t>
            </w:r>
          </w:p>
        </w:tc>
        <w:tc>
          <w:tcPr>
            <w:tcW w:w="3808"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51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rFonts w:eastAsia="Times New Roman"/>
                <w:lang w:eastAsia="ru-RU"/>
              </w:rPr>
              <w:t>60%</w:t>
            </w:r>
          </w:p>
        </w:tc>
      </w:tr>
    </w:tbl>
    <w:p w:rsidR="002D2B9B" w:rsidRDefault="002D2B9B" w:rsidP="00824801">
      <w:pPr>
        <w:widowControl w:val="0"/>
        <w:tabs>
          <w:tab w:val="left" w:pos="1134"/>
        </w:tabs>
        <w:rPr>
          <w:sz w:val="28"/>
          <w:szCs w:val="28"/>
        </w:rPr>
      </w:pPr>
    </w:p>
    <w:p w:rsidR="002D2B9B" w:rsidRDefault="002D2B9B" w:rsidP="00824801">
      <w:pPr>
        <w:pStyle w:val="1"/>
        <w:widowControl w:val="0"/>
        <w:tabs>
          <w:tab w:val="clear" w:pos="0"/>
          <w:tab w:val="left" w:pos="1134"/>
        </w:tabs>
        <w:ind w:firstLine="709"/>
        <w:jc w:val="both"/>
      </w:pPr>
      <w:bookmarkStart w:id="20" w:name="_Toc99969581"/>
      <w:r>
        <w:rPr>
          <w:b/>
          <w:bCs/>
        </w:rPr>
        <w:t xml:space="preserve">3. Градостроительные регламенты. </w:t>
      </w:r>
      <w:r>
        <w:rPr>
          <w:b/>
          <w:bCs/>
          <w:lang w:val="ru-RU"/>
        </w:rPr>
        <w:t>Производственные зоны, зоны инженерной и транспортной инфраструктур.</w:t>
      </w:r>
      <w:bookmarkEnd w:id="20"/>
    </w:p>
    <w:p w:rsidR="002D2B9B" w:rsidRDefault="002D2B9B" w:rsidP="00824801">
      <w:pPr>
        <w:widowControl w:val="0"/>
        <w:tabs>
          <w:tab w:val="left" w:pos="1134"/>
        </w:tabs>
      </w:pPr>
    </w:p>
    <w:p w:rsidR="002D2B9B" w:rsidRDefault="002D2B9B" w:rsidP="00824801">
      <w:pPr>
        <w:pStyle w:val="1"/>
        <w:tabs>
          <w:tab w:val="clear" w:pos="0"/>
        </w:tabs>
        <w:ind w:firstLine="709"/>
        <w:jc w:val="both"/>
      </w:pPr>
      <w:bookmarkStart w:id="21" w:name="_Toc99969582"/>
      <w:r>
        <w:rPr>
          <w:b/>
          <w:bCs/>
          <w:szCs w:val="24"/>
          <w:lang w:eastAsia="ru-RU"/>
        </w:rPr>
        <w:t>1) Производственная зона - 3.1.</w:t>
      </w:r>
      <w:bookmarkEnd w:id="21"/>
    </w:p>
    <w:p w:rsidR="002D2B9B" w:rsidRDefault="002D2B9B" w:rsidP="00824801">
      <w:pPr>
        <w:rPr>
          <w:sz w:val="28"/>
          <w:lang w:eastAsia="ru-RU"/>
        </w:rPr>
      </w:pPr>
    </w:p>
    <w:p w:rsidR="002D2B9B" w:rsidRDefault="002D2B9B" w:rsidP="00824801">
      <w:pPr>
        <w:pStyle w:val="afff9"/>
        <w:widowControl w:val="0"/>
        <w:tabs>
          <w:tab w:val="left" w:pos="1134"/>
        </w:tabs>
        <w:spacing w:before="0" w:after="0"/>
      </w:pPr>
      <w:r>
        <w:rPr>
          <w:lang w:eastAsia="ru-RU"/>
        </w:rPr>
        <w:t xml:space="preserve">Производственная зона </w:t>
      </w:r>
      <w:r>
        <w:rPr>
          <w:rFonts w:eastAsia="Times New Roman"/>
          <w:color w:val="000000"/>
          <w:kern w:val="2"/>
        </w:rPr>
        <w:t>предназначена для размещения производственных объектов с различными нормативами воздействия на окружающую среду, для которых необходима организация санитарно-защитной зоны.</w:t>
      </w:r>
    </w:p>
    <w:p w:rsidR="002D2B9B" w:rsidRDefault="002D2B9B" w:rsidP="00824801">
      <w:pPr>
        <w:pStyle w:val="afff9"/>
        <w:widowControl w:val="0"/>
        <w:tabs>
          <w:tab w:val="left" w:pos="1134"/>
        </w:tabs>
        <w:spacing w:before="0" w:after="0"/>
        <w:rPr>
          <w:lang w:eastAsia="ru-RU"/>
        </w:rPr>
      </w:pPr>
    </w:p>
    <w:p w:rsidR="002D2B9B" w:rsidRDefault="002D2B9B" w:rsidP="00824801">
      <w:r>
        <w:rPr>
          <w:rFonts w:eastAsia="Times New Roman"/>
          <w:b/>
          <w:bCs/>
          <w:color w:val="000000"/>
          <w:sz w:val="28"/>
          <w:szCs w:val="28"/>
          <w:shd w:val="clear" w:color="auto" w:fill="FFFFFF"/>
          <w:lang w:val="x-none" w:eastAsia="ru-RU"/>
        </w:rPr>
        <w:t>Основные виды разрешенного использования:</w:t>
      </w:r>
    </w:p>
    <w:p w:rsidR="002D2B9B" w:rsidRDefault="002D2B9B" w:rsidP="00824801">
      <w:r>
        <w:rPr>
          <w:rFonts w:eastAsia="Times New Roman"/>
          <w:sz w:val="28"/>
          <w:szCs w:val="28"/>
          <w:lang w:eastAsia="ru-RU"/>
        </w:rPr>
        <w:t>производственная деятельность - 6.0;</w:t>
      </w:r>
    </w:p>
    <w:p w:rsidR="002D2B9B" w:rsidRDefault="002D2B9B" w:rsidP="00824801">
      <w:r>
        <w:rPr>
          <w:rFonts w:eastAsia="Times New Roman"/>
          <w:sz w:val="28"/>
          <w:szCs w:val="28"/>
          <w:lang w:eastAsia="ru-RU"/>
        </w:rPr>
        <w:t>пищевая промышленность - 6.4</w:t>
      </w:r>
      <w:r>
        <w:rPr>
          <w:sz w:val="28"/>
          <w:szCs w:val="28"/>
          <w:lang w:eastAsia="ru-RU"/>
        </w:rPr>
        <w:t>;</w:t>
      </w:r>
    </w:p>
    <w:p w:rsidR="002D2B9B" w:rsidRDefault="002D2B9B" w:rsidP="00824801">
      <w:r>
        <w:rPr>
          <w:sz w:val="28"/>
          <w:szCs w:val="28"/>
          <w:lang w:eastAsia="ru-RU"/>
        </w:rPr>
        <w:t>нефтехимическая промышленность - 6.5;</w:t>
      </w:r>
    </w:p>
    <w:p w:rsidR="002D2B9B" w:rsidRDefault="002D2B9B" w:rsidP="00824801">
      <w:r>
        <w:rPr>
          <w:sz w:val="28"/>
          <w:szCs w:val="28"/>
          <w:lang w:eastAsia="ru-RU"/>
        </w:rPr>
        <w:t>строительная промышленность - 6.6;</w:t>
      </w:r>
    </w:p>
    <w:p w:rsidR="002D2B9B" w:rsidRDefault="002D2B9B" w:rsidP="00824801">
      <w:r>
        <w:rPr>
          <w:sz w:val="28"/>
          <w:szCs w:val="28"/>
          <w:lang w:eastAsia="ru-RU"/>
        </w:rPr>
        <w:t>энергетика - 6.7;</w:t>
      </w:r>
    </w:p>
    <w:p w:rsidR="002D2B9B" w:rsidRDefault="002D2B9B" w:rsidP="00824801">
      <w:r>
        <w:rPr>
          <w:sz w:val="28"/>
          <w:szCs w:val="28"/>
          <w:lang w:eastAsia="ru-RU"/>
        </w:rPr>
        <w:t>склад - 6.9;</w:t>
      </w:r>
    </w:p>
    <w:p w:rsidR="002D2B9B" w:rsidRDefault="002D2B9B" w:rsidP="00824801">
      <w:r>
        <w:rPr>
          <w:sz w:val="28"/>
          <w:szCs w:val="28"/>
          <w:lang w:eastAsia="ru-RU"/>
        </w:rPr>
        <w:t>служебные гаражи - 4.9;</w:t>
      </w:r>
    </w:p>
    <w:p w:rsidR="002D2B9B" w:rsidRDefault="002D2B9B" w:rsidP="00824801">
      <w:r>
        <w:rPr>
          <w:color w:val="000000"/>
          <w:sz w:val="28"/>
          <w:szCs w:val="28"/>
          <w:lang w:eastAsia="ru-RU"/>
        </w:rPr>
        <w:t>объекты дорожного сервиса - 4.9.1;</w:t>
      </w:r>
    </w:p>
    <w:p w:rsidR="002D2B9B" w:rsidRDefault="002D2B9B" w:rsidP="00824801">
      <w:r>
        <w:rPr>
          <w:sz w:val="28"/>
          <w:szCs w:val="28"/>
          <w:lang w:eastAsia="ru-RU"/>
        </w:rPr>
        <w:t>хранение автотранспорта - 2.7.1;</w:t>
      </w:r>
    </w:p>
    <w:p w:rsidR="002D2B9B" w:rsidRDefault="002D2B9B" w:rsidP="00824801">
      <w:r>
        <w:rPr>
          <w:sz w:val="28"/>
          <w:szCs w:val="28"/>
          <w:lang w:eastAsia="ru-RU"/>
        </w:rPr>
        <w:t>связь - 6.8;</w:t>
      </w:r>
    </w:p>
    <w:p w:rsidR="002D2B9B" w:rsidRDefault="002D2B9B" w:rsidP="00824801">
      <w:r>
        <w:rPr>
          <w:sz w:val="28"/>
          <w:szCs w:val="28"/>
          <w:lang w:eastAsia="ru-RU"/>
        </w:rPr>
        <w:t>деловое управление - 4.1;</w:t>
      </w:r>
    </w:p>
    <w:p w:rsidR="002D2B9B" w:rsidRDefault="002D2B9B" w:rsidP="00824801">
      <w:r>
        <w:rPr>
          <w:sz w:val="28"/>
          <w:szCs w:val="28"/>
          <w:lang w:eastAsia="ru-RU"/>
        </w:rPr>
        <w:t>коммунальное обслуживание - 3.1;</w:t>
      </w:r>
    </w:p>
    <w:p w:rsidR="002D2B9B" w:rsidRDefault="002D2B9B" w:rsidP="00824801">
      <w:r>
        <w:rPr>
          <w:sz w:val="28"/>
          <w:szCs w:val="28"/>
          <w:lang w:eastAsia="ru-RU"/>
        </w:rPr>
        <w:t>автомобильный транспорт - 7.2;</w:t>
      </w:r>
    </w:p>
    <w:p w:rsidR="002D2B9B" w:rsidRDefault="002D2B9B" w:rsidP="00824801">
      <w:pPr>
        <w:widowControl w:val="0"/>
        <w:autoSpaceDE w:val="0"/>
        <w:jc w:val="left"/>
      </w:pPr>
      <w:r>
        <w:rPr>
          <w:rFonts w:eastAsia="SimSun"/>
          <w:color w:val="000000"/>
          <w:kern w:val="2"/>
          <w:sz w:val="28"/>
          <w:szCs w:val="28"/>
          <w:lang w:eastAsia="hi-IN" w:bidi="hi-IN"/>
        </w:rPr>
        <w:lastRenderedPageBreak/>
        <w:t>земельные участки (территории) общего пользования - 12.0;</w:t>
      </w:r>
    </w:p>
    <w:p w:rsidR="002D2B9B" w:rsidRDefault="002D2B9B" w:rsidP="00824801">
      <w:r>
        <w:rPr>
          <w:rFonts w:eastAsia="Times New Roman"/>
          <w:color w:val="000000"/>
          <w:sz w:val="28"/>
          <w:szCs w:val="28"/>
          <w:shd w:val="clear" w:color="auto" w:fill="FFFFFF"/>
          <w:lang w:val="x-none" w:eastAsia="ru-RU"/>
        </w:rPr>
        <w:t xml:space="preserve">обеспечение внутреннего правопорядка - </w:t>
      </w:r>
      <w:r>
        <w:rPr>
          <w:rFonts w:eastAsia="Times New Roman"/>
          <w:color w:val="000000"/>
          <w:sz w:val="28"/>
          <w:szCs w:val="28"/>
          <w:shd w:val="clear" w:color="auto" w:fill="FFFFFF"/>
          <w:lang w:eastAsia="ru-RU"/>
        </w:rPr>
        <w:t>8.3.</w:t>
      </w:r>
    </w:p>
    <w:p w:rsidR="002D2B9B" w:rsidRDefault="002D2B9B" w:rsidP="00824801"/>
    <w:p w:rsidR="002D2B9B" w:rsidRDefault="002D2B9B" w:rsidP="00824801">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824801">
      <w:pPr>
        <w:widowControl w:val="0"/>
        <w:tabs>
          <w:tab w:val="left" w:pos="895"/>
        </w:tabs>
      </w:pPr>
      <w:r>
        <w:rPr>
          <w:rFonts w:eastAsia="Times New Roman"/>
          <w:color w:val="000000"/>
          <w:sz w:val="28"/>
          <w:lang w:eastAsia="ru-RU"/>
        </w:rPr>
        <w:t>не подлежат установлению.</w:t>
      </w:r>
    </w:p>
    <w:p w:rsidR="002D2B9B" w:rsidRDefault="002D2B9B" w:rsidP="00824801">
      <w:pPr>
        <w:widowControl w:val="0"/>
        <w:tabs>
          <w:tab w:val="left" w:pos="895"/>
        </w:tabs>
        <w:rPr>
          <w:rFonts w:eastAsia="Times New Roman"/>
          <w:color w:val="000000"/>
          <w:sz w:val="28"/>
          <w:lang w:eastAsia="ru-RU"/>
        </w:rPr>
      </w:pPr>
    </w:p>
    <w:p w:rsidR="002D2B9B" w:rsidRDefault="002D2B9B" w:rsidP="00824801">
      <w:pPr>
        <w:widowControl w:val="0"/>
        <w:tabs>
          <w:tab w:val="left" w:pos="895"/>
        </w:tabs>
      </w:pPr>
      <w:r>
        <w:rPr>
          <w:rFonts w:eastAsia="Times New Roman"/>
          <w:b/>
          <w:color w:val="000000"/>
          <w:sz w:val="28"/>
          <w:szCs w:val="28"/>
          <w:lang w:eastAsia="ru-RU"/>
        </w:rPr>
        <w:t xml:space="preserve">Условно разрешенные виды использования: </w:t>
      </w:r>
    </w:p>
    <w:p w:rsidR="002D2B9B" w:rsidRDefault="002D2B9B" w:rsidP="00824801">
      <w:r>
        <w:rPr>
          <w:sz w:val="28"/>
          <w:szCs w:val="28"/>
          <w:lang w:eastAsia="ru-RU"/>
        </w:rPr>
        <w:t>общежития - 3.2.4;</w:t>
      </w:r>
    </w:p>
    <w:p w:rsidR="002D2B9B" w:rsidRDefault="002D2B9B" w:rsidP="00824801">
      <w:r>
        <w:rPr>
          <w:sz w:val="28"/>
          <w:szCs w:val="28"/>
          <w:lang w:eastAsia="ru-RU"/>
        </w:rPr>
        <w:t>бытовое обслуживание - 3.3;</w:t>
      </w:r>
    </w:p>
    <w:p w:rsidR="002D2B9B" w:rsidRDefault="002D2B9B" w:rsidP="00824801">
      <w:r>
        <w:rPr>
          <w:sz w:val="28"/>
          <w:szCs w:val="28"/>
          <w:lang w:eastAsia="ru-RU"/>
        </w:rPr>
        <w:t>проведение научных исследований - 3.9.2;</w:t>
      </w:r>
    </w:p>
    <w:p w:rsidR="002D2B9B" w:rsidRDefault="002D2B9B" w:rsidP="00824801">
      <w:r>
        <w:rPr>
          <w:sz w:val="28"/>
          <w:szCs w:val="28"/>
          <w:lang w:eastAsia="ru-RU"/>
        </w:rPr>
        <w:t>магазины - 4.4;</w:t>
      </w:r>
    </w:p>
    <w:p w:rsidR="002D2B9B" w:rsidRDefault="002D2B9B" w:rsidP="00824801">
      <w:pPr>
        <w:widowControl w:val="0"/>
        <w:tabs>
          <w:tab w:val="left" w:pos="895"/>
        </w:tabs>
      </w:pPr>
      <w:r>
        <w:rPr>
          <w:rFonts w:eastAsia="Times New Roman"/>
          <w:color w:val="000000"/>
          <w:kern w:val="2"/>
          <w:sz w:val="28"/>
          <w:szCs w:val="28"/>
        </w:rPr>
        <w:t>общественное питание - 4.6.</w:t>
      </w:r>
    </w:p>
    <w:p w:rsidR="002D2B9B" w:rsidRDefault="002D2B9B" w:rsidP="00824801">
      <w:pPr>
        <w:widowControl w:val="0"/>
        <w:tabs>
          <w:tab w:val="left" w:pos="895"/>
        </w:tabs>
        <w:jc w:val="left"/>
        <w:rPr>
          <w:sz w:val="28"/>
          <w:lang w:eastAsia="ru-RU"/>
        </w:rPr>
      </w:pPr>
    </w:p>
    <w:p w:rsidR="002D2B9B" w:rsidRDefault="002D2B9B" w:rsidP="00824801">
      <w:pPr>
        <w:tabs>
          <w:tab w:val="left" w:pos="1134"/>
        </w:tabs>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824801">
      <w:pPr>
        <w:widowControl w:val="0"/>
        <w:tabs>
          <w:tab w:val="left" w:pos="1134"/>
        </w:tabs>
        <w:rPr>
          <w:sz w:val="28"/>
          <w:szCs w:val="28"/>
        </w:rPr>
      </w:pPr>
    </w:p>
    <w:tbl>
      <w:tblPr>
        <w:tblW w:w="0" w:type="auto"/>
        <w:tblInd w:w="5" w:type="dxa"/>
        <w:tblLayout w:type="fixed"/>
        <w:tblCellMar>
          <w:left w:w="5" w:type="dxa"/>
          <w:right w:w="0" w:type="dxa"/>
        </w:tblCellMar>
        <w:tblLook w:val="0000" w:firstRow="0" w:lastRow="0" w:firstColumn="0" w:lastColumn="0" w:noHBand="0" w:noVBand="0"/>
      </w:tblPr>
      <w:tblGrid>
        <w:gridCol w:w="466"/>
        <w:gridCol w:w="3864"/>
        <w:gridCol w:w="5593"/>
      </w:tblGrid>
      <w:tr w:rsidR="002D2B9B" w:rsidTr="00C40426">
        <w:trPr>
          <w:tblHeader/>
        </w:trPr>
        <w:tc>
          <w:tcPr>
            <w:tcW w:w="466"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864"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C40426">
        <w:trPr>
          <w:trHeight w:val="913"/>
        </w:trPr>
        <w:tc>
          <w:tcPr>
            <w:tcW w:w="466" w:type="dxa"/>
            <w:tcBorders>
              <w:top w:val="single" w:sz="4" w:space="0" w:color="000000"/>
              <w:left w:val="single" w:sz="4" w:space="0" w:color="000000"/>
              <w:bottom w:val="single" w:sz="4" w:space="0" w:color="000000"/>
            </w:tcBorders>
            <w:shd w:val="clear" w:color="auto" w:fill="auto"/>
          </w:tcPr>
          <w:p w:rsidR="002D2B9B" w:rsidRDefault="002D2B9B" w:rsidP="00824801">
            <w:pPr>
              <w:ind w:firstLine="0"/>
              <w:jc w:val="center"/>
              <w:textAlignment w:val="baseline"/>
            </w:pPr>
            <w:r>
              <w:rPr>
                <w:rFonts w:eastAsia="Times New Roman"/>
                <w:lang w:eastAsia="ru-RU"/>
              </w:rPr>
              <w:t>1.</w:t>
            </w:r>
          </w:p>
        </w:tc>
        <w:tc>
          <w:tcPr>
            <w:tcW w:w="386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Предельные минимальные и (или) максимальные размеры земельного участка</w:t>
            </w:r>
          </w:p>
        </w:tc>
        <w:tc>
          <w:tcPr>
            <w:tcW w:w="559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C40426">
        <w:trPr>
          <w:trHeight w:val="675"/>
        </w:trPr>
        <w:tc>
          <w:tcPr>
            <w:tcW w:w="466" w:type="dxa"/>
            <w:tcBorders>
              <w:left w:val="single" w:sz="4" w:space="0" w:color="000000"/>
              <w:bottom w:val="single" w:sz="4" w:space="0" w:color="000000"/>
            </w:tcBorders>
            <w:shd w:val="clear" w:color="auto" w:fill="auto"/>
          </w:tcPr>
          <w:p w:rsidR="002D2B9B" w:rsidRDefault="002D2B9B" w:rsidP="00824801">
            <w:pPr>
              <w:ind w:firstLine="0"/>
              <w:jc w:val="center"/>
              <w:textAlignment w:val="baseline"/>
            </w:pPr>
            <w:r>
              <w:rPr>
                <w:rFonts w:eastAsia="Times New Roman"/>
                <w:lang w:eastAsia="ru-RU"/>
              </w:rPr>
              <w:t>2.</w:t>
            </w:r>
          </w:p>
        </w:tc>
        <w:tc>
          <w:tcPr>
            <w:tcW w:w="3864"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минимальная площадь земельного участка</w:t>
            </w:r>
          </w:p>
        </w:tc>
        <w:tc>
          <w:tcPr>
            <w:tcW w:w="5593" w:type="dxa"/>
            <w:tcBorders>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C40426">
        <w:trPr>
          <w:trHeight w:val="675"/>
        </w:trPr>
        <w:tc>
          <w:tcPr>
            <w:tcW w:w="466" w:type="dxa"/>
            <w:tcBorders>
              <w:left w:val="single" w:sz="4" w:space="0" w:color="000000"/>
              <w:bottom w:val="single" w:sz="4" w:space="0" w:color="000000"/>
            </w:tcBorders>
            <w:shd w:val="clear" w:color="auto" w:fill="auto"/>
          </w:tcPr>
          <w:p w:rsidR="002D2B9B" w:rsidRDefault="002D2B9B" w:rsidP="00824801">
            <w:pPr>
              <w:ind w:firstLine="0"/>
              <w:jc w:val="center"/>
              <w:textAlignment w:val="baseline"/>
            </w:pPr>
            <w:r>
              <w:rPr>
                <w:rFonts w:eastAsia="Times New Roman"/>
                <w:lang w:eastAsia="ru-RU"/>
              </w:rPr>
              <w:t>3.</w:t>
            </w:r>
          </w:p>
        </w:tc>
        <w:tc>
          <w:tcPr>
            <w:tcW w:w="3864"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максимальная площадь земельного участка</w:t>
            </w:r>
          </w:p>
        </w:tc>
        <w:tc>
          <w:tcPr>
            <w:tcW w:w="5593" w:type="dxa"/>
            <w:tcBorders>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C40426">
        <w:tc>
          <w:tcPr>
            <w:tcW w:w="466" w:type="dxa"/>
            <w:tcBorders>
              <w:top w:val="single" w:sz="4" w:space="0" w:color="000000"/>
              <w:left w:val="single" w:sz="4" w:space="0" w:color="000000"/>
              <w:bottom w:val="single" w:sz="4" w:space="0" w:color="000000"/>
            </w:tcBorders>
            <w:shd w:val="clear" w:color="auto" w:fill="auto"/>
          </w:tcPr>
          <w:p w:rsidR="002D2B9B" w:rsidRDefault="002D2B9B" w:rsidP="00824801">
            <w:pPr>
              <w:ind w:firstLine="0"/>
              <w:jc w:val="center"/>
              <w:textAlignment w:val="baseline"/>
            </w:pPr>
            <w:r>
              <w:rPr>
                <w:rFonts w:eastAsia="Times New Roman"/>
                <w:lang w:eastAsia="ru-RU"/>
              </w:rPr>
              <w:t>4.</w:t>
            </w:r>
          </w:p>
        </w:tc>
        <w:tc>
          <w:tcPr>
            <w:tcW w:w="386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59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C40426">
        <w:tc>
          <w:tcPr>
            <w:tcW w:w="466" w:type="dxa"/>
            <w:tcBorders>
              <w:top w:val="single" w:sz="4" w:space="0" w:color="000000"/>
              <w:left w:val="single" w:sz="4" w:space="0" w:color="000000"/>
              <w:bottom w:val="single" w:sz="4" w:space="0" w:color="000000"/>
            </w:tcBorders>
            <w:shd w:val="clear" w:color="auto" w:fill="auto"/>
          </w:tcPr>
          <w:p w:rsidR="002D2B9B" w:rsidRDefault="002D2B9B" w:rsidP="00824801">
            <w:pPr>
              <w:ind w:firstLine="0"/>
              <w:jc w:val="center"/>
              <w:textAlignment w:val="baseline"/>
            </w:pPr>
            <w:r>
              <w:rPr>
                <w:rFonts w:eastAsia="Times New Roman"/>
                <w:lang w:eastAsia="ru-RU"/>
              </w:rPr>
              <w:t>5.</w:t>
            </w:r>
          </w:p>
        </w:tc>
        <w:tc>
          <w:tcPr>
            <w:tcW w:w="386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59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C40426">
        <w:tc>
          <w:tcPr>
            <w:tcW w:w="466" w:type="dxa"/>
            <w:tcBorders>
              <w:top w:val="single" w:sz="4" w:space="0" w:color="000000"/>
              <w:left w:val="single" w:sz="4" w:space="0" w:color="000000"/>
              <w:bottom w:val="single" w:sz="4" w:space="0" w:color="000000"/>
            </w:tcBorders>
            <w:shd w:val="clear" w:color="auto" w:fill="auto"/>
          </w:tcPr>
          <w:p w:rsidR="002D2B9B" w:rsidRDefault="002D2B9B" w:rsidP="00824801">
            <w:pPr>
              <w:ind w:firstLine="0"/>
              <w:jc w:val="center"/>
              <w:textAlignment w:val="baseline"/>
            </w:pPr>
            <w:r>
              <w:rPr>
                <w:rFonts w:eastAsia="Times New Roman"/>
                <w:lang w:eastAsia="ru-RU"/>
              </w:rPr>
              <w:t>6.</w:t>
            </w:r>
          </w:p>
        </w:tc>
        <w:tc>
          <w:tcPr>
            <w:tcW w:w="386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59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rFonts w:eastAsia="Times New Roman"/>
                <w:spacing w:val="-10"/>
                <w:lang w:eastAsia="ru-RU"/>
              </w:rPr>
              <w:t>не подлежит установлению.</w:t>
            </w:r>
          </w:p>
        </w:tc>
      </w:tr>
    </w:tbl>
    <w:p w:rsidR="002D2B9B" w:rsidRDefault="002D2B9B" w:rsidP="00824801">
      <w:pPr>
        <w:widowControl w:val="0"/>
        <w:tabs>
          <w:tab w:val="left" w:pos="1134"/>
        </w:tabs>
        <w:rPr>
          <w:sz w:val="28"/>
          <w:szCs w:val="28"/>
        </w:rPr>
      </w:pPr>
    </w:p>
    <w:p w:rsidR="002D2B9B" w:rsidRDefault="002D2B9B" w:rsidP="00824801">
      <w:pPr>
        <w:pStyle w:val="1"/>
        <w:tabs>
          <w:tab w:val="clear" w:pos="0"/>
        </w:tabs>
        <w:ind w:firstLine="709"/>
        <w:jc w:val="both"/>
      </w:pPr>
      <w:bookmarkStart w:id="22" w:name="_Toc99969583"/>
      <w:r>
        <w:rPr>
          <w:b/>
          <w:bCs/>
          <w:szCs w:val="24"/>
          <w:lang w:val="ru-RU" w:eastAsia="ru-RU"/>
        </w:rPr>
        <w:t>2)</w:t>
      </w:r>
      <w:r>
        <w:rPr>
          <w:b/>
          <w:bCs/>
          <w:szCs w:val="24"/>
          <w:lang w:eastAsia="ru-RU"/>
        </w:rPr>
        <w:t xml:space="preserve"> </w:t>
      </w:r>
      <w:r>
        <w:rPr>
          <w:b/>
          <w:bCs/>
          <w:szCs w:val="24"/>
          <w:lang w:val="ru-RU" w:eastAsia="ru-RU"/>
        </w:rPr>
        <w:t>Коммунально-складская зона - 3.2</w:t>
      </w:r>
      <w:r>
        <w:rPr>
          <w:b/>
          <w:bCs/>
          <w:szCs w:val="24"/>
          <w:lang w:eastAsia="ru-RU"/>
        </w:rPr>
        <w:t>.</w:t>
      </w:r>
      <w:bookmarkEnd w:id="22"/>
    </w:p>
    <w:p w:rsidR="002D2B9B" w:rsidRDefault="002D2B9B" w:rsidP="00824801">
      <w:pPr>
        <w:rPr>
          <w:sz w:val="28"/>
          <w:lang w:eastAsia="ru-RU"/>
        </w:rPr>
      </w:pPr>
    </w:p>
    <w:p w:rsidR="002D2B9B" w:rsidRDefault="002D2B9B" w:rsidP="00824801">
      <w:pPr>
        <w:tabs>
          <w:tab w:val="left" w:pos="1134"/>
        </w:tabs>
        <w:autoSpaceDE w:val="0"/>
      </w:pPr>
      <w:r>
        <w:rPr>
          <w:rFonts w:eastAsia="MS Mincho"/>
          <w:color w:val="000000"/>
          <w:sz w:val="28"/>
          <w:szCs w:val="28"/>
          <w:shd w:val="clear" w:color="auto" w:fill="FFFFFF"/>
          <w:lang w:val="x-none" w:eastAsia="ru-RU"/>
        </w:rPr>
        <w:t>Зона предназначена для размещения коммунальных и складских объектов, объектов жилищно-коммунального хозяйства.</w:t>
      </w:r>
    </w:p>
    <w:p w:rsidR="002D2B9B" w:rsidRDefault="002D2B9B" w:rsidP="00824801">
      <w:pPr>
        <w:tabs>
          <w:tab w:val="left" w:pos="1134"/>
        </w:tabs>
        <w:autoSpaceDE w:val="0"/>
        <w:rPr>
          <w:rFonts w:eastAsia="MS Mincho"/>
          <w:color w:val="000000"/>
          <w:sz w:val="28"/>
          <w:szCs w:val="28"/>
          <w:shd w:val="clear" w:color="auto" w:fill="FFFFFF"/>
          <w:lang w:val="x-none" w:eastAsia="ru-RU"/>
        </w:rPr>
      </w:pPr>
    </w:p>
    <w:p w:rsidR="002D2B9B" w:rsidRDefault="002D2B9B" w:rsidP="00824801">
      <w:pPr>
        <w:tabs>
          <w:tab w:val="left" w:pos="1134"/>
        </w:tabs>
        <w:autoSpaceDE w:val="0"/>
        <w:rPr>
          <w:rFonts w:eastAsia="MS Mincho"/>
          <w:color w:val="000000"/>
          <w:sz w:val="28"/>
          <w:szCs w:val="28"/>
          <w:shd w:val="clear" w:color="auto" w:fill="FFFFFF"/>
          <w:lang w:val="x-none" w:eastAsia="ru-RU"/>
        </w:rPr>
      </w:pPr>
    </w:p>
    <w:p w:rsidR="002D2B9B" w:rsidRDefault="002D2B9B" w:rsidP="00824801">
      <w:r>
        <w:rPr>
          <w:rFonts w:eastAsia="Times New Roman"/>
          <w:b/>
          <w:bCs/>
          <w:color w:val="000000"/>
          <w:sz w:val="28"/>
          <w:szCs w:val="28"/>
          <w:highlight w:val="white"/>
          <w:lang w:val="x-none" w:eastAsia="ru-RU"/>
        </w:rPr>
        <w:t>Основные виды разрешенного  использования:</w:t>
      </w:r>
    </w:p>
    <w:p w:rsidR="002D2B9B" w:rsidRDefault="002D2B9B" w:rsidP="00824801">
      <w:pPr>
        <w:autoSpaceDE w:val="0"/>
      </w:pPr>
      <w:r>
        <w:rPr>
          <w:rFonts w:eastAsia="Times New Roman"/>
          <w:color w:val="181818"/>
          <w:sz w:val="28"/>
          <w:szCs w:val="28"/>
          <w:lang w:eastAsia="ru-RU"/>
        </w:rPr>
        <w:t>склад - 6.9;</w:t>
      </w:r>
    </w:p>
    <w:p w:rsidR="002D2B9B" w:rsidRDefault="002D2B9B" w:rsidP="00824801">
      <w:pPr>
        <w:autoSpaceDE w:val="0"/>
      </w:pPr>
      <w:r>
        <w:rPr>
          <w:rFonts w:eastAsia="Times New Roman"/>
          <w:color w:val="181818"/>
          <w:sz w:val="28"/>
          <w:szCs w:val="28"/>
          <w:lang w:eastAsia="ru-RU"/>
        </w:rPr>
        <w:t>складские площадки - 6.9.1;</w:t>
      </w:r>
    </w:p>
    <w:p w:rsidR="002D2B9B" w:rsidRDefault="002D2B9B" w:rsidP="00824801">
      <w:pPr>
        <w:autoSpaceDE w:val="0"/>
      </w:pPr>
      <w:r>
        <w:rPr>
          <w:rFonts w:eastAsia="Times New Roman"/>
          <w:color w:val="181818"/>
          <w:sz w:val="28"/>
          <w:szCs w:val="28"/>
          <w:lang w:eastAsia="ru-RU"/>
        </w:rPr>
        <w:lastRenderedPageBreak/>
        <w:t>служебные гаражи - 4.9;</w:t>
      </w:r>
    </w:p>
    <w:p w:rsidR="002D2B9B" w:rsidRDefault="002D2B9B" w:rsidP="00824801">
      <w:pPr>
        <w:autoSpaceDE w:val="0"/>
      </w:pPr>
      <w:r>
        <w:rPr>
          <w:rFonts w:eastAsia="Times New Roman"/>
          <w:color w:val="181818"/>
          <w:sz w:val="28"/>
          <w:szCs w:val="28"/>
          <w:lang w:eastAsia="ru-RU"/>
        </w:rPr>
        <w:t>хранение автотранспорта - 2.7.1;</w:t>
      </w:r>
    </w:p>
    <w:p w:rsidR="002D2B9B" w:rsidRDefault="002D2B9B" w:rsidP="00824801">
      <w:pPr>
        <w:widowControl w:val="0"/>
        <w:autoSpaceDE w:val="0"/>
        <w:jc w:val="left"/>
      </w:pPr>
      <w:r>
        <w:rPr>
          <w:rFonts w:eastAsia="SimSun"/>
          <w:color w:val="000000"/>
          <w:kern w:val="2"/>
          <w:sz w:val="28"/>
          <w:szCs w:val="28"/>
          <w:lang w:eastAsia="hi-IN" w:bidi="hi-IN"/>
        </w:rPr>
        <w:t xml:space="preserve">размещение гаражей для собственных нужд </w:t>
      </w:r>
      <w:r>
        <w:rPr>
          <w:rFonts w:eastAsia="Times New Roman"/>
          <w:color w:val="000000"/>
          <w:kern w:val="2"/>
          <w:sz w:val="28"/>
          <w:lang w:eastAsia="ru-RU" w:bidi="hi-IN"/>
        </w:rPr>
        <w:t>-</w:t>
      </w:r>
      <w:r>
        <w:rPr>
          <w:rFonts w:eastAsia="SimSun"/>
          <w:color w:val="000000"/>
          <w:kern w:val="2"/>
          <w:sz w:val="28"/>
          <w:szCs w:val="28"/>
          <w:lang w:eastAsia="hi-IN" w:bidi="hi-IN"/>
        </w:rPr>
        <w:t xml:space="preserve"> 2.7.2;</w:t>
      </w:r>
    </w:p>
    <w:p w:rsidR="002D2B9B" w:rsidRDefault="002D2B9B" w:rsidP="00824801">
      <w:pPr>
        <w:autoSpaceDE w:val="0"/>
      </w:pPr>
      <w:r>
        <w:rPr>
          <w:rFonts w:eastAsia="Times New Roman"/>
          <w:color w:val="000000"/>
          <w:sz w:val="28"/>
          <w:szCs w:val="28"/>
          <w:lang w:eastAsia="ru-RU"/>
        </w:rPr>
        <w:t>объекты дорожного сервиса - 4.9.1;</w:t>
      </w:r>
    </w:p>
    <w:p w:rsidR="002D2B9B" w:rsidRDefault="002D2B9B" w:rsidP="00824801">
      <w:pPr>
        <w:autoSpaceDE w:val="0"/>
      </w:pPr>
      <w:r>
        <w:rPr>
          <w:rFonts w:eastAsia="Times New Roman"/>
          <w:color w:val="181818"/>
          <w:sz w:val="28"/>
          <w:szCs w:val="28"/>
          <w:lang w:eastAsia="ru-RU"/>
        </w:rPr>
        <w:t>коммунальное обслуживание - 3.1;</w:t>
      </w:r>
    </w:p>
    <w:p w:rsidR="002D2B9B" w:rsidRDefault="002D2B9B" w:rsidP="00824801">
      <w:pPr>
        <w:tabs>
          <w:tab w:val="left" w:pos="1134"/>
        </w:tabs>
        <w:autoSpaceDE w:val="0"/>
      </w:pPr>
      <w:r>
        <w:rPr>
          <w:rFonts w:eastAsia="Times New Roman"/>
          <w:color w:val="000000"/>
          <w:kern w:val="2"/>
          <w:sz w:val="28"/>
          <w:szCs w:val="28"/>
          <w:lang w:eastAsia="ru-RU" w:bidi="hi-IN"/>
        </w:rPr>
        <w:t>обеспечение внутреннего правопорядка - 8.3;</w:t>
      </w:r>
    </w:p>
    <w:p w:rsidR="002D2B9B" w:rsidRDefault="002D2B9B" w:rsidP="00824801">
      <w:pPr>
        <w:widowControl w:val="0"/>
        <w:autoSpaceDE w:val="0"/>
        <w:jc w:val="left"/>
      </w:pPr>
      <w:r>
        <w:rPr>
          <w:rFonts w:eastAsia="SimSun"/>
          <w:color w:val="000000"/>
          <w:kern w:val="2"/>
          <w:sz w:val="28"/>
          <w:szCs w:val="28"/>
          <w:lang w:eastAsia="hi-IN" w:bidi="hi-IN"/>
        </w:rPr>
        <w:t>земельные участки (территории) общего пользования - 12.0;</w:t>
      </w:r>
    </w:p>
    <w:p w:rsidR="002D2B9B" w:rsidRDefault="002D2B9B" w:rsidP="00824801">
      <w:pPr>
        <w:autoSpaceDE w:val="0"/>
      </w:pPr>
      <w:r>
        <w:rPr>
          <w:rFonts w:eastAsia="Times New Roman"/>
          <w:color w:val="000000"/>
          <w:sz w:val="28"/>
          <w:szCs w:val="28"/>
          <w:lang w:eastAsia="ru-RU"/>
        </w:rPr>
        <w:t>деловое управление - 4.1.</w:t>
      </w:r>
    </w:p>
    <w:p w:rsidR="002D2B9B" w:rsidRDefault="002D2B9B" w:rsidP="00824801">
      <w:pPr>
        <w:autoSpaceDE w:val="0"/>
        <w:rPr>
          <w:rFonts w:eastAsia="Times New Roman"/>
          <w:color w:val="000000"/>
          <w:kern w:val="2"/>
          <w:sz w:val="28"/>
          <w:szCs w:val="28"/>
          <w:shd w:val="clear" w:color="auto" w:fill="FFFFFF"/>
          <w:lang w:eastAsia="ru-RU" w:bidi="hi-IN"/>
        </w:rPr>
      </w:pPr>
    </w:p>
    <w:p w:rsidR="002D2B9B" w:rsidRDefault="002D2B9B" w:rsidP="00824801">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824801">
      <w:pPr>
        <w:widowControl w:val="0"/>
        <w:tabs>
          <w:tab w:val="left" w:pos="895"/>
        </w:tabs>
      </w:pPr>
      <w:r>
        <w:rPr>
          <w:rFonts w:eastAsia="Times New Roman"/>
          <w:color w:val="000000"/>
          <w:sz w:val="28"/>
          <w:lang w:eastAsia="ru-RU"/>
        </w:rPr>
        <w:t>не подлежат установлению.</w:t>
      </w:r>
    </w:p>
    <w:p w:rsidR="002D2B9B" w:rsidRDefault="002D2B9B" w:rsidP="00824801">
      <w:pPr>
        <w:widowControl w:val="0"/>
        <w:tabs>
          <w:tab w:val="left" w:pos="895"/>
        </w:tabs>
        <w:rPr>
          <w:rFonts w:eastAsia="Times New Roman"/>
          <w:color w:val="000000"/>
          <w:sz w:val="28"/>
          <w:lang w:eastAsia="ru-RU"/>
        </w:rPr>
      </w:pPr>
    </w:p>
    <w:p w:rsidR="002D2B9B" w:rsidRDefault="002D2B9B" w:rsidP="00824801">
      <w:pPr>
        <w:widowControl w:val="0"/>
        <w:tabs>
          <w:tab w:val="left" w:pos="895"/>
        </w:tabs>
      </w:pPr>
      <w:r>
        <w:rPr>
          <w:rFonts w:eastAsia="Times New Roman"/>
          <w:b/>
          <w:color w:val="000000"/>
          <w:kern w:val="2"/>
          <w:sz w:val="28"/>
          <w:szCs w:val="28"/>
          <w:lang w:eastAsia="ru-RU" w:bidi="hi-IN"/>
        </w:rPr>
        <w:t xml:space="preserve">Условно разрешенные виды использования: </w:t>
      </w:r>
    </w:p>
    <w:p w:rsidR="002D2B9B" w:rsidRDefault="002D2B9B" w:rsidP="00824801">
      <w:r>
        <w:rPr>
          <w:rFonts w:eastAsia="NSimSun"/>
          <w:kern w:val="2"/>
          <w:sz w:val="28"/>
          <w:szCs w:val="28"/>
          <w:lang w:eastAsia="ru-RU" w:bidi="hi-IN"/>
        </w:rPr>
        <w:t>бытовое обслуживание - 3.3;</w:t>
      </w:r>
    </w:p>
    <w:p w:rsidR="002D2B9B" w:rsidRDefault="002D2B9B" w:rsidP="00824801">
      <w:pPr>
        <w:autoSpaceDE w:val="0"/>
      </w:pPr>
      <w:r>
        <w:rPr>
          <w:rFonts w:eastAsia="Times New Roman"/>
          <w:color w:val="000000"/>
          <w:kern w:val="2"/>
          <w:sz w:val="28"/>
          <w:szCs w:val="28"/>
          <w:lang w:eastAsia="ru-RU" w:bidi="hi-IN"/>
        </w:rPr>
        <w:t>общественное питание - 4.6;</w:t>
      </w:r>
    </w:p>
    <w:p w:rsidR="002D2B9B" w:rsidRDefault="002D2B9B" w:rsidP="00824801">
      <w:pPr>
        <w:widowControl w:val="0"/>
        <w:tabs>
          <w:tab w:val="left" w:pos="895"/>
        </w:tabs>
        <w:autoSpaceDE w:val="0"/>
      </w:pPr>
      <w:r>
        <w:rPr>
          <w:rFonts w:eastAsia="Times New Roman"/>
          <w:color w:val="000000"/>
          <w:kern w:val="2"/>
          <w:sz w:val="28"/>
          <w:szCs w:val="28"/>
          <w:lang w:eastAsia="ru-RU"/>
        </w:rPr>
        <w:t>магазины - 4.4</w:t>
      </w:r>
      <w:r>
        <w:rPr>
          <w:rFonts w:eastAsia="Times New Roman"/>
          <w:color w:val="000000"/>
          <w:kern w:val="2"/>
          <w:sz w:val="28"/>
          <w:szCs w:val="28"/>
          <w:shd w:val="clear" w:color="auto" w:fill="FFFFFF"/>
          <w:lang w:eastAsia="ru-RU" w:bidi="hi-IN"/>
        </w:rPr>
        <w:t>.</w:t>
      </w:r>
    </w:p>
    <w:p w:rsidR="002D2B9B" w:rsidRDefault="002D2B9B" w:rsidP="00824801">
      <w:pPr>
        <w:tabs>
          <w:tab w:val="left" w:pos="1134"/>
        </w:tabs>
        <w:autoSpaceDE w:val="0"/>
        <w:rPr>
          <w:rFonts w:eastAsia="MS Mincho"/>
          <w:color w:val="000000"/>
          <w:sz w:val="28"/>
          <w:szCs w:val="28"/>
          <w:shd w:val="clear" w:color="auto" w:fill="FFFFFF"/>
          <w:lang w:val="x-none" w:eastAsia="ru-RU"/>
        </w:rPr>
      </w:pPr>
    </w:p>
    <w:p w:rsidR="002D2B9B" w:rsidRDefault="002D2B9B" w:rsidP="00824801">
      <w:pPr>
        <w:tabs>
          <w:tab w:val="left" w:pos="1134"/>
        </w:tabs>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824801">
      <w:pPr>
        <w:widowControl w:val="0"/>
        <w:tabs>
          <w:tab w:val="left" w:pos="1134"/>
        </w:tabs>
        <w:rPr>
          <w:sz w:val="28"/>
          <w:szCs w:val="28"/>
        </w:rPr>
      </w:pPr>
    </w:p>
    <w:tbl>
      <w:tblPr>
        <w:tblW w:w="0" w:type="auto"/>
        <w:tblInd w:w="5" w:type="dxa"/>
        <w:tblLayout w:type="fixed"/>
        <w:tblCellMar>
          <w:left w:w="5" w:type="dxa"/>
          <w:right w:w="0" w:type="dxa"/>
        </w:tblCellMar>
        <w:tblLook w:val="0000" w:firstRow="0" w:lastRow="0" w:firstColumn="0" w:lastColumn="0" w:noHBand="0" w:noVBand="0"/>
      </w:tblPr>
      <w:tblGrid>
        <w:gridCol w:w="466"/>
        <w:gridCol w:w="3864"/>
        <w:gridCol w:w="5443"/>
      </w:tblGrid>
      <w:tr w:rsidR="002D2B9B" w:rsidTr="00C40426">
        <w:trPr>
          <w:tblHeader/>
        </w:trPr>
        <w:tc>
          <w:tcPr>
            <w:tcW w:w="466"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864"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4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C40426">
        <w:trPr>
          <w:trHeight w:val="1046"/>
        </w:trPr>
        <w:tc>
          <w:tcPr>
            <w:tcW w:w="4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1.</w:t>
            </w:r>
          </w:p>
        </w:tc>
        <w:tc>
          <w:tcPr>
            <w:tcW w:w="386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Предельные минимальные и (или) максимальные размеры земельного участка</w:t>
            </w:r>
          </w:p>
        </w:tc>
        <w:tc>
          <w:tcPr>
            <w:tcW w:w="544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C40426">
        <w:trPr>
          <w:trHeight w:val="675"/>
        </w:trPr>
        <w:tc>
          <w:tcPr>
            <w:tcW w:w="466"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2.</w:t>
            </w:r>
          </w:p>
        </w:tc>
        <w:tc>
          <w:tcPr>
            <w:tcW w:w="3864"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минимальная площадь земельного участка</w:t>
            </w:r>
          </w:p>
        </w:tc>
        <w:tc>
          <w:tcPr>
            <w:tcW w:w="5443" w:type="dxa"/>
            <w:tcBorders>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C40426">
        <w:trPr>
          <w:trHeight w:val="675"/>
        </w:trPr>
        <w:tc>
          <w:tcPr>
            <w:tcW w:w="466"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3.</w:t>
            </w:r>
          </w:p>
        </w:tc>
        <w:tc>
          <w:tcPr>
            <w:tcW w:w="3864"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максимальная площадь земельного участка</w:t>
            </w:r>
          </w:p>
        </w:tc>
        <w:tc>
          <w:tcPr>
            <w:tcW w:w="5443" w:type="dxa"/>
            <w:tcBorders>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p w:rsidR="002D2B9B" w:rsidRDefault="002D2B9B">
            <w:pPr>
              <w:ind w:left="113" w:firstLine="0"/>
              <w:jc w:val="left"/>
              <w:textAlignment w:val="baseline"/>
              <w:rPr>
                <w:spacing w:val="-10"/>
                <w:lang w:eastAsia="en-US"/>
              </w:rPr>
            </w:pPr>
          </w:p>
        </w:tc>
      </w:tr>
      <w:tr w:rsidR="002D2B9B" w:rsidTr="00C40426">
        <w:tc>
          <w:tcPr>
            <w:tcW w:w="4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4.</w:t>
            </w:r>
          </w:p>
        </w:tc>
        <w:tc>
          <w:tcPr>
            <w:tcW w:w="386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44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C40426">
        <w:tc>
          <w:tcPr>
            <w:tcW w:w="4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5.</w:t>
            </w:r>
          </w:p>
        </w:tc>
        <w:tc>
          <w:tcPr>
            <w:tcW w:w="386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44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p w:rsidR="002D2B9B" w:rsidRDefault="002D2B9B">
            <w:pPr>
              <w:ind w:left="113" w:firstLine="0"/>
              <w:jc w:val="left"/>
              <w:textAlignment w:val="baseline"/>
              <w:rPr>
                <w:color w:val="000000"/>
                <w:spacing w:val="-10"/>
                <w:lang w:eastAsia="en-US"/>
              </w:rPr>
            </w:pPr>
          </w:p>
        </w:tc>
      </w:tr>
      <w:tr w:rsidR="002D2B9B" w:rsidTr="00C40426">
        <w:tc>
          <w:tcPr>
            <w:tcW w:w="4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6.</w:t>
            </w:r>
          </w:p>
        </w:tc>
        <w:tc>
          <w:tcPr>
            <w:tcW w:w="386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44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rFonts w:eastAsia="Times New Roman"/>
                <w:spacing w:val="-10"/>
                <w:lang w:eastAsia="ru-RU"/>
              </w:rPr>
              <w:t>не подлежит установлению.</w:t>
            </w:r>
          </w:p>
        </w:tc>
      </w:tr>
    </w:tbl>
    <w:p w:rsidR="002D2B9B" w:rsidRDefault="002D2B9B">
      <w:pPr>
        <w:widowControl w:val="0"/>
        <w:tabs>
          <w:tab w:val="left" w:pos="1134"/>
        </w:tabs>
        <w:ind w:firstLine="737"/>
        <w:rPr>
          <w:sz w:val="28"/>
          <w:szCs w:val="28"/>
        </w:rPr>
      </w:pPr>
    </w:p>
    <w:p w:rsidR="002D2B9B" w:rsidRDefault="002D2B9B">
      <w:pPr>
        <w:widowControl w:val="0"/>
        <w:tabs>
          <w:tab w:val="left" w:pos="1134"/>
        </w:tabs>
        <w:ind w:firstLine="737"/>
        <w:rPr>
          <w:sz w:val="28"/>
          <w:szCs w:val="28"/>
        </w:rPr>
      </w:pPr>
    </w:p>
    <w:p w:rsidR="002D2B9B" w:rsidRDefault="002D2B9B">
      <w:pPr>
        <w:widowControl w:val="0"/>
        <w:tabs>
          <w:tab w:val="left" w:pos="1134"/>
        </w:tabs>
        <w:ind w:firstLine="737"/>
        <w:rPr>
          <w:sz w:val="28"/>
          <w:szCs w:val="28"/>
        </w:rPr>
      </w:pPr>
    </w:p>
    <w:p w:rsidR="00855052" w:rsidRDefault="00855052">
      <w:pPr>
        <w:widowControl w:val="0"/>
        <w:tabs>
          <w:tab w:val="left" w:pos="1134"/>
        </w:tabs>
        <w:ind w:firstLine="737"/>
        <w:rPr>
          <w:sz w:val="28"/>
          <w:szCs w:val="28"/>
        </w:rPr>
      </w:pPr>
    </w:p>
    <w:p w:rsidR="00855052" w:rsidRDefault="00855052">
      <w:pPr>
        <w:widowControl w:val="0"/>
        <w:tabs>
          <w:tab w:val="left" w:pos="1134"/>
        </w:tabs>
        <w:ind w:firstLine="737"/>
        <w:rPr>
          <w:sz w:val="28"/>
          <w:szCs w:val="28"/>
        </w:rPr>
      </w:pPr>
    </w:p>
    <w:p w:rsidR="002D2B9B" w:rsidRDefault="002D2B9B" w:rsidP="00855052">
      <w:pPr>
        <w:pStyle w:val="1"/>
        <w:tabs>
          <w:tab w:val="clear" w:pos="0"/>
        </w:tabs>
        <w:ind w:firstLine="709"/>
        <w:jc w:val="left"/>
      </w:pPr>
      <w:bookmarkStart w:id="23" w:name="_Toc99969584"/>
      <w:r>
        <w:rPr>
          <w:b/>
          <w:bCs/>
          <w:lang w:val="ru-RU"/>
        </w:rPr>
        <w:lastRenderedPageBreak/>
        <w:t>3) Зона инженерной инфраструктуры - 3.3.</w:t>
      </w:r>
      <w:bookmarkEnd w:id="23"/>
    </w:p>
    <w:p w:rsidR="002D2B9B" w:rsidRDefault="002D2B9B" w:rsidP="00855052">
      <w:pPr>
        <w:autoSpaceDE w:val="0"/>
        <w:contextualSpacing/>
        <w:rPr>
          <w:sz w:val="28"/>
          <w:szCs w:val="28"/>
        </w:rPr>
      </w:pPr>
    </w:p>
    <w:p w:rsidR="002D2B9B" w:rsidRDefault="002D2B9B" w:rsidP="00855052">
      <w:pPr>
        <w:shd w:val="clear" w:color="auto" w:fill="FFFFFF"/>
        <w:autoSpaceDE w:val="0"/>
      </w:pPr>
      <w:r>
        <w:rPr>
          <w:rFonts w:eastAsia="Times New Roman"/>
          <w:color w:val="000000"/>
          <w:w w:val="101"/>
          <w:sz w:val="28"/>
          <w:szCs w:val="28"/>
          <w:shd w:val="clear" w:color="auto" w:fill="FFFFFF"/>
          <w:lang w:val="x-none" w:eastAsia="ru-RU"/>
        </w:rPr>
        <w:t xml:space="preserve">Зона инженерной инфраструктуры </w:t>
      </w:r>
      <w:r>
        <w:rPr>
          <w:rFonts w:eastAsia="Times New Roman"/>
          <w:color w:val="0D0D0D"/>
          <w:w w:val="101"/>
          <w:sz w:val="28"/>
          <w:szCs w:val="28"/>
          <w:shd w:val="clear" w:color="auto" w:fill="FFFFFF"/>
          <w:lang w:val="x-none" w:eastAsia="ru-RU"/>
        </w:rPr>
        <w:t>выделена для обеспечения правовых условий использования участков инженерных сооружений (источники водоснабжения, очистные сооружения, электростанции, иные сооружения). Разрешается размещение зданий, сооружений и коммуникаций, связанных с эксплуатацией инженерных, технических сооружений.</w:t>
      </w:r>
    </w:p>
    <w:p w:rsidR="002D2B9B" w:rsidRDefault="002D2B9B" w:rsidP="00855052">
      <w:pPr>
        <w:shd w:val="clear" w:color="auto" w:fill="FFFFFF"/>
        <w:autoSpaceDE w:val="0"/>
      </w:pPr>
    </w:p>
    <w:p w:rsidR="002D2B9B" w:rsidRDefault="002D2B9B" w:rsidP="00855052">
      <w:r>
        <w:rPr>
          <w:rFonts w:eastAsia="Times New Roman"/>
          <w:b/>
          <w:bCs/>
          <w:color w:val="000000"/>
          <w:sz w:val="28"/>
          <w:szCs w:val="28"/>
          <w:shd w:val="clear" w:color="auto" w:fill="FFFFFF"/>
          <w:lang w:val="x-none" w:eastAsia="ru-RU"/>
        </w:rPr>
        <w:t>Основные виды разрешенного  использования:</w:t>
      </w:r>
    </w:p>
    <w:p w:rsidR="002D2B9B" w:rsidRDefault="002D2B9B" w:rsidP="00855052">
      <w:pPr>
        <w:autoSpaceDE w:val="0"/>
      </w:pPr>
      <w:r>
        <w:rPr>
          <w:rFonts w:eastAsia="Times New Roman"/>
          <w:sz w:val="28"/>
          <w:szCs w:val="28"/>
          <w:lang w:eastAsia="ru-RU"/>
        </w:rPr>
        <w:t>коммунальное обслуживание - 3.1;</w:t>
      </w:r>
    </w:p>
    <w:p w:rsidR="002D2B9B" w:rsidRDefault="002D2B9B" w:rsidP="00855052">
      <w:pPr>
        <w:autoSpaceDE w:val="0"/>
      </w:pPr>
      <w:r>
        <w:rPr>
          <w:rFonts w:eastAsia="Times New Roman"/>
          <w:kern w:val="2"/>
          <w:sz w:val="28"/>
          <w:szCs w:val="28"/>
          <w:lang w:eastAsia="ru-RU" w:bidi="hi-IN"/>
        </w:rPr>
        <w:t>гидротехнические сооружения - 11.3;</w:t>
      </w:r>
    </w:p>
    <w:p w:rsidR="002D2B9B" w:rsidRDefault="002D2B9B" w:rsidP="00855052">
      <w:pPr>
        <w:autoSpaceDE w:val="0"/>
      </w:pPr>
      <w:r>
        <w:rPr>
          <w:rFonts w:eastAsia="Times New Roman"/>
          <w:kern w:val="2"/>
          <w:sz w:val="28"/>
          <w:szCs w:val="28"/>
          <w:lang w:eastAsia="ru-RU" w:bidi="hi-IN"/>
        </w:rPr>
        <w:t>энергетика - 6.7;</w:t>
      </w:r>
    </w:p>
    <w:p w:rsidR="002D2B9B" w:rsidRDefault="002D2B9B" w:rsidP="00855052">
      <w:pPr>
        <w:autoSpaceDE w:val="0"/>
      </w:pPr>
      <w:r>
        <w:rPr>
          <w:rFonts w:eastAsia="Times New Roman"/>
          <w:kern w:val="2"/>
          <w:sz w:val="28"/>
          <w:szCs w:val="28"/>
          <w:lang w:eastAsia="ru-RU" w:bidi="hi-IN"/>
        </w:rPr>
        <w:t>связь - 6.8;</w:t>
      </w:r>
    </w:p>
    <w:p w:rsidR="002D2B9B" w:rsidRDefault="002D2B9B" w:rsidP="00855052">
      <w:pPr>
        <w:widowControl w:val="0"/>
        <w:autoSpaceDE w:val="0"/>
        <w:jc w:val="left"/>
      </w:pPr>
      <w:r>
        <w:rPr>
          <w:rFonts w:eastAsia="SimSun"/>
          <w:color w:val="000000"/>
          <w:kern w:val="2"/>
          <w:sz w:val="28"/>
          <w:szCs w:val="28"/>
          <w:lang w:eastAsia="hi-IN" w:bidi="hi-IN"/>
        </w:rPr>
        <w:t>земельные участки (территории) общего пользования - 12.0;</w:t>
      </w:r>
    </w:p>
    <w:p w:rsidR="002D2B9B" w:rsidRDefault="002D2B9B" w:rsidP="00855052">
      <w:pPr>
        <w:autoSpaceDE w:val="0"/>
      </w:pPr>
      <w:r>
        <w:rPr>
          <w:rFonts w:eastAsia="Times New Roman"/>
          <w:color w:val="000000"/>
          <w:kern w:val="2"/>
          <w:sz w:val="28"/>
          <w:szCs w:val="28"/>
          <w:shd w:val="clear" w:color="auto" w:fill="FFFFFF"/>
          <w:lang w:eastAsia="ru-RU" w:bidi="hi-IN"/>
        </w:rPr>
        <w:t>трубопроводный транспорт - 7.5.</w:t>
      </w:r>
    </w:p>
    <w:p w:rsidR="002D2B9B" w:rsidRDefault="002D2B9B" w:rsidP="00855052">
      <w:pPr>
        <w:autoSpaceDE w:val="0"/>
        <w:rPr>
          <w:rFonts w:eastAsia="Times New Roman"/>
          <w:color w:val="000000"/>
          <w:kern w:val="2"/>
          <w:sz w:val="28"/>
          <w:szCs w:val="28"/>
          <w:shd w:val="clear" w:color="auto" w:fill="FFFFFF"/>
          <w:lang w:eastAsia="ru-RU" w:bidi="hi-IN"/>
        </w:rPr>
      </w:pPr>
    </w:p>
    <w:p w:rsidR="002D2B9B" w:rsidRDefault="002D2B9B" w:rsidP="00855052">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855052">
      <w:pPr>
        <w:widowControl w:val="0"/>
        <w:tabs>
          <w:tab w:val="left" w:pos="895"/>
        </w:tabs>
      </w:pPr>
      <w:r>
        <w:rPr>
          <w:rFonts w:eastAsia="Times New Roman"/>
          <w:color w:val="000000"/>
          <w:sz w:val="28"/>
          <w:lang w:eastAsia="ru-RU"/>
        </w:rPr>
        <w:t>не подлежат установлению.</w:t>
      </w:r>
    </w:p>
    <w:p w:rsidR="002D2B9B" w:rsidRDefault="002D2B9B" w:rsidP="00855052">
      <w:pPr>
        <w:widowControl w:val="0"/>
        <w:tabs>
          <w:tab w:val="left" w:pos="895"/>
        </w:tabs>
        <w:rPr>
          <w:rFonts w:eastAsia="Times New Roman"/>
          <w:color w:val="000000"/>
          <w:sz w:val="28"/>
          <w:lang w:eastAsia="ru-RU"/>
        </w:rPr>
      </w:pPr>
    </w:p>
    <w:p w:rsidR="002D2B9B" w:rsidRDefault="002D2B9B" w:rsidP="00855052">
      <w:pPr>
        <w:widowControl w:val="0"/>
        <w:tabs>
          <w:tab w:val="left" w:pos="895"/>
        </w:tabs>
      </w:pPr>
      <w:r>
        <w:rPr>
          <w:rFonts w:eastAsia="Times New Roman"/>
          <w:b/>
          <w:color w:val="000000"/>
          <w:kern w:val="2"/>
          <w:sz w:val="28"/>
          <w:szCs w:val="28"/>
          <w:lang w:eastAsia="ru-RU" w:bidi="hi-IN"/>
        </w:rPr>
        <w:t xml:space="preserve">Условно разрешенные виды использования: </w:t>
      </w:r>
    </w:p>
    <w:p w:rsidR="002D2B9B" w:rsidRDefault="002D2B9B" w:rsidP="00855052">
      <w:pPr>
        <w:autoSpaceDE w:val="0"/>
        <w:jc w:val="left"/>
      </w:pPr>
      <w:r>
        <w:rPr>
          <w:rFonts w:eastAsia="Times New Roman"/>
          <w:color w:val="000000"/>
          <w:kern w:val="2"/>
          <w:sz w:val="28"/>
          <w:szCs w:val="28"/>
          <w:lang w:eastAsia="ru-RU" w:bidi="hi-IN"/>
        </w:rPr>
        <w:t>обеспечение внутреннего правопорядка - 8.3;</w:t>
      </w:r>
    </w:p>
    <w:p w:rsidR="002D2B9B" w:rsidRDefault="002D2B9B" w:rsidP="00855052">
      <w:pPr>
        <w:widowControl w:val="0"/>
        <w:tabs>
          <w:tab w:val="left" w:pos="895"/>
        </w:tabs>
        <w:autoSpaceDE w:val="0"/>
        <w:jc w:val="left"/>
      </w:pPr>
      <w:r>
        <w:rPr>
          <w:rFonts w:eastAsia="Times New Roman"/>
          <w:color w:val="0D0D0D"/>
          <w:w w:val="101"/>
          <w:kern w:val="2"/>
          <w:sz w:val="28"/>
          <w:szCs w:val="28"/>
          <w:shd w:val="clear" w:color="auto" w:fill="FFFFFF"/>
          <w:lang w:val="x-none" w:eastAsia="ru-RU" w:bidi="hi-IN"/>
        </w:rPr>
        <w:t>бытовое обслуживание - 3.3;</w:t>
      </w:r>
    </w:p>
    <w:p w:rsidR="002D2B9B" w:rsidRDefault="002D2B9B" w:rsidP="00855052">
      <w:pPr>
        <w:widowControl w:val="0"/>
        <w:tabs>
          <w:tab w:val="left" w:pos="895"/>
        </w:tabs>
        <w:autoSpaceDE w:val="0"/>
        <w:jc w:val="left"/>
      </w:pPr>
      <w:r>
        <w:rPr>
          <w:rFonts w:eastAsia="Times New Roman"/>
          <w:color w:val="0D0D0D"/>
          <w:w w:val="101"/>
          <w:kern w:val="2"/>
          <w:sz w:val="28"/>
          <w:szCs w:val="28"/>
          <w:shd w:val="clear" w:color="auto" w:fill="FFFFFF"/>
          <w:lang w:val="x-none" w:eastAsia="ru-RU" w:bidi="hi-IN"/>
        </w:rPr>
        <w:t>служебные гаражи - 4.9.</w:t>
      </w:r>
    </w:p>
    <w:p w:rsidR="002D2B9B" w:rsidRDefault="002D2B9B" w:rsidP="00855052">
      <w:pPr>
        <w:tabs>
          <w:tab w:val="left" w:pos="5900"/>
        </w:tabs>
        <w:autoSpaceDE w:val="0"/>
        <w:rPr>
          <w:sz w:val="28"/>
          <w:szCs w:val="28"/>
        </w:rPr>
      </w:pPr>
    </w:p>
    <w:p w:rsidR="002D2B9B" w:rsidRDefault="002D2B9B" w:rsidP="00855052">
      <w:pPr>
        <w:tabs>
          <w:tab w:val="left" w:pos="1134"/>
        </w:tabs>
        <w:contextualSpacing/>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855052">
      <w:pPr>
        <w:widowControl w:val="0"/>
        <w:tabs>
          <w:tab w:val="left" w:pos="851"/>
          <w:tab w:val="left" w:pos="1276"/>
        </w:tabs>
        <w:rPr>
          <w:rFonts w:eastAsia="Times New Roman"/>
          <w:sz w:val="28"/>
          <w:szCs w:val="28"/>
        </w:rPr>
      </w:pPr>
    </w:p>
    <w:tbl>
      <w:tblPr>
        <w:tblW w:w="0" w:type="auto"/>
        <w:tblInd w:w="5" w:type="dxa"/>
        <w:tblLayout w:type="fixed"/>
        <w:tblCellMar>
          <w:left w:w="5" w:type="dxa"/>
          <w:right w:w="0" w:type="dxa"/>
        </w:tblCellMar>
        <w:tblLook w:val="0000" w:firstRow="0" w:lastRow="0" w:firstColumn="0" w:lastColumn="0" w:noHBand="0" w:noVBand="0"/>
      </w:tblPr>
      <w:tblGrid>
        <w:gridCol w:w="466"/>
        <w:gridCol w:w="3814"/>
        <w:gridCol w:w="5643"/>
      </w:tblGrid>
      <w:tr w:rsidR="002D2B9B" w:rsidTr="0084259E">
        <w:tc>
          <w:tcPr>
            <w:tcW w:w="466"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814"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6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84259E">
        <w:trPr>
          <w:trHeight w:val="851"/>
        </w:trPr>
        <w:tc>
          <w:tcPr>
            <w:tcW w:w="466" w:type="dxa"/>
            <w:tcBorders>
              <w:top w:val="single" w:sz="4" w:space="0" w:color="000000"/>
              <w:left w:val="single" w:sz="4" w:space="0" w:color="000000"/>
              <w:bottom w:val="single" w:sz="4" w:space="0" w:color="000000"/>
            </w:tcBorders>
            <w:shd w:val="clear" w:color="auto" w:fill="auto"/>
          </w:tcPr>
          <w:p w:rsidR="002D2B9B" w:rsidRDefault="002D2B9B" w:rsidP="0084259E">
            <w:pPr>
              <w:ind w:firstLine="0"/>
              <w:jc w:val="center"/>
              <w:textAlignment w:val="baseline"/>
            </w:pPr>
            <w:r>
              <w:rPr>
                <w:rFonts w:eastAsia="Times New Roman"/>
                <w:lang w:eastAsia="ru-RU"/>
              </w:rPr>
              <w:t>1.</w:t>
            </w:r>
          </w:p>
        </w:tc>
        <w:tc>
          <w:tcPr>
            <w:tcW w:w="381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Минимальные и (или) максимальные размеры земельного участка, в том числе его площадь</w:t>
            </w:r>
          </w:p>
        </w:tc>
        <w:tc>
          <w:tcPr>
            <w:tcW w:w="564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84259E">
        <w:tc>
          <w:tcPr>
            <w:tcW w:w="466" w:type="dxa"/>
            <w:tcBorders>
              <w:top w:val="single" w:sz="4" w:space="0" w:color="000000"/>
              <w:left w:val="single" w:sz="4" w:space="0" w:color="000000"/>
              <w:bottom w:val="single" w:sz="4" w:space="0" w:color="000000"/>
            </w:tcBorders>
            <w:shd w:val="clear" w:color="auto" w:fill="auto"/>
          </w:tcPr>
          <w:p w:rsidR="002D2B9B" w:rsidRDefault="002D2B9B" w:rsidP="0084259E">
            <w:pPr>
              <w:ind w:firstLine="0"/>
              <w:jc w:val="center"/>
              <w:textAlignment w:val="baseline"/>
            </w:pPr>
            <w:r>
              <w:rPr>
                <w:rFonts w:eastAsia="Times New Roman"/>
                <w:lang w:eastAsia="ru-RU"/>
              </w:rPr>
              <w:t>2.</w:t>
            </w:r>
          </w:p>
        </w:tc>
        <w:tc>
          <w:tcPr>
            <w:tcW w:w="381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64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spacing w:val="-10"/>
                <w:lang w:eastAsia="en-US"/>
              </w:rPr>
              <w:t>не подлежит установлению.</w:t>
            </w:r>
          </w:p>
        </w:tc>
      </w:tr>
      <w:tr w:rsidR="002D2B9B" w:rsidTr="0084259E">
        <w:tc>
          <w:tcPr>
            <w:tcW w:w="466" w:type="dxa"/>
            <w:tcBorders>
              <w:top w:val="single" w:sz="4" w:space="0" w:color="000000"/>
              <w:left w:val="single" w:sz="4" w:space="0" w:color="000000"/>
              <w:bottom w:val="single" w:sz="4" w:space="0" w:color="000000"/>
            </w:tcBorders>
            <w:shd w:val="clear" w:color="auto" w:fill="auto"/>
          </w:tcPr>
          <w:p w:rsidR="002D2B9B" w:rsidRDefault="002D2B9B" w:rsidP="0084259E">
            <w:pPr>
              <w:ind w:firstLine="0"/>
              <w:jc w:val="center"/>
              <w:textAlignment w:val="baseline"/>
            </w:pPr>
            <w:r>
              <w:rPr>
                <w:rFonts w:eastAsia="Times New Roman"/>
                <w:lang w:eastAsia="ru-RU"/>
              </w:rPr>
              <w:t>3.</w:t>
            </w:r>
          </w:p>
        </w:tc>
        <w:tc>
          <w:tcPr>
            <w:tcW w:w="381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64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color w:val="000000"/>
                <w:spacing w:val="-10"/>
                <w:lang w:eastAsia="en-US"/>
              </w:rPr>
              <w:t>не подлежит установлению.</w:t>
            </w:r>
          </w:p>
          <w:p w:rsidR="002D2B9B" w:rsidRDefault="002D2B9B">
            <w:pPr>
              <w:ind w:left="113" w:firstLine="0"/>
              <w:jc w:val="left"/>
              <w:textAlignment w:val="baseline"/>
            </w:pPr>
          </w:p>
          <w:p w:rsidR="002D2B9B" w:rsidRDefault="002D2B9B">
            <w:pPr>
              <w:ind w:left="113" w:firstLine="0"/>
              <w:jc w:val="left"/>
              <w:textAlignment w:val="baseline"/>
              <w:rPr>
                <w:rFonts w:eastAsia="Times New Roman"/>
                <w:lang w:eastAsia="ru-RU"/>
              </w:rPr>
            </w:pPr>
          </w:p>
        </w:tc>
      </w:tr>
      <w:tr w:rsidR="002D2B9B" w:rsidTr="0084259E">
        <w:tc>
          <w:tcPr>
            <w:tcW w:w="466" w:type="dxa"/>
            <w:tcBorders>
              <w:top w:val="single" w:sz="4" w:space="0" w:color="000000"/>
              <w:left w:val="single" w:sz="4" w:space="0" w:color="000000"/>
              <w:bottom w:val="single" w:sz="4" w:space="0" w:color="000000"/>
            </w:tcBorders>
            <w:shd w:val="clear" w:color="auto" w:fill="auto"/>
          </w:tcPr>
          <w:p w:rsidR="002D2B9B" w:rsidRDefault="002D2B9B" w:rsidP="0084259E">
            <w:pPr>
              <w:ind w:firstLine="0"/>
              <w:jc w:val="center"/>
              <w:textAlignment w:val="baseline"/>
            </w:pPr>
            <w:r>
              <w:rPr>
                <w:rFonts w:eastAsia="Times New Roman"/>
                <w:lang w:eastAsia="ru-RU"/>
              </w:rPr>
              <w:t>4.</w:t>
            </w:r>
          </w:p>
        </w:tc>
        <w:tc>
          <w:tcPr>
            <w:tcW w:w="3814"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643"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jc w:val="left"/>
              <w:textAlignment w:val="baseline"/>
            </w:pPr>
            <w:r>
              <w:rPr>
                <w:color w:val="000000"/>
                <w:spacing w:val="-10"/>
                <w:lang w:eastAsia="en-US"/>
              </w:rPr>
              <w:t>не подлежит установлению.</w:t>
            </w:r>
          </w:p>
        </w:tc>
      </w:tr>
    </w:tbl>
    <w:p w:rsidR="002D2B9B" w:rsidRDefault="002D2B9B"/>
    <w:p w:rsidR="002D2B9B" w:rsidRDefault="002D2B9B"/>
    <w:p w:rsidR="002D2B9B" w:rsidRDefault="002D2B9B"/>
    <w:p w:rsidR="002D2B9B" w:rsidRDefault="002D2B9B" w:rsidP="00A970A4">
      <w:pPr>
        <w:pStyle w:val="1"/>
        <w:tabs>
          <w:tab w:val="clear" w:pos="0"/>
        </w:tabs>
        <w:ind w:firstLine="709"/>
        <w:jc w:val="left"/>
      </w:pPr>
      <w:bookmarkStart w:id="24" w:name="_Toc99969585"/>
      <w:r>
        <w:rPr>
          <w:b/>
          <w:bCs/>
          <w:lang w:val="ru-RU"/>
        </w:rPr>
        <w:lastRenderedPageBreak/>
        <w:t>4) Зона транспортной инфраструктуры - 3.4.</w:t>
      </w:r>
      <w:bookmarkEnd w:id="24"/>
    </w:p>
    <w:p w:rsidR="002D2B9B" w:rsidRDefault="002D2B9B" w:rsidP="00A970A4">
      <w:pPr>
        <w:widowControl w:val="0"/>
        <w:tabs>
          <w:tab w:val="left" w:pos="851"/>
          <w:tab w:val="left" w:pos="1276"/>
        </w:tabs>
        <w:rPr>
          <w:rFonts w:eastAsia="Times New Roman"/>
          <w:sz w:val="28"/>
          <w:szCs w:val="28"/>
        </w:rPr>
      </w:pPr>
    </w:p>
    <w:p w:rsidR="002D2B9B" w:rsidRDefault="002D2B9B" w:rsidP="00A970A4">
      <w:pPr>
        <w:pStyle w:val="afff9"/>
        <w:widowControl w:val="0"/>
        <w:tabs>
          <w:tab w:val="left" w:pos="851"/>
          <w:tab w:val="left" w:pos="1276"/>
        </w:tabs>
        <w:spacing w:before="0" w:after="0"/>
      </w:pPr>
      <w:r>
        <w:rPr>
          <w:rFonts w:eastAsia="Times New Roman"/>
        </w:rPr>
        <w:t xml:space="preserve">Зона транспортной инфраструктуры выделена  для обеспечения правовых    условий формирования территорий, размещения объектов транспортной инфраструктуры </w:t>
      </w:r>
      <w:r>
        <w:rPr>
          <w:rFonts w:eastAsia="Times New Roman"/>
          <w:color w:val="000000"/>
          <w:kern w:val="2"/>
        </w:rPr>
        <w:t>(линейные объекты с обслуживающей инфраструктурой)</w:t>
      </w:r>
      <w:r>
        <w:rPr>
          <w:rFonts w:eastAsia="Times New Roman"/>
        </w:rPr>
        <w:t>.</w:t>
      </w:r>
    </w:p>
    <w:p w:rsidR="002D2B9B" w:rsidRDefault="002D2B9B" w:rsidP="00A970A4">
      <w:pPr>
        <w:pStyle w:val="afff9"/>
        <w:widowControl w:val="0"/>
        <w:tabs>
          <w:tab w:val="left" w:pos="851"/>
          <w:tab w:val="left" w:pos="1276"/>
        </w:tabs>
        <w:spacing w:before="0" w:after="0"/>
      </w:pPr>
    </w:p>
    <w:p w:rsidR="002D2B9B" w:rsidRDefault="002D2B9B" w:rsidP="00A970A4">
      <w:r>
        <w:rPr>
          <w:rFonts w:eastAsia="Times New Roman"/>
          <w:b/>
          <w:bCs/>
          <w:color w:val="000000"/>
          <w:sz w:val="28"/>
          <w:szCs w:val="28"/>
          <w:shd w:val="clear" w:color="auto" w:fill="FFFFFF"/>
          <w:lang w:val="x-none" w:eastAsia="ru-RU"/>
        </w:rPr>
        <w:t>Основные виды разрешенного  использования:</w:t>
      </w:r>
    </w:p>
    <w:p w:rsidR="002D2B9B" w:rsidRDefault="002D2B9B" w:rsidP="00A970A4">
      <w:pPr>
        <w:autoSpaceDE w:val="0"/>
        <w:jc w:val="left"/>
        <w:textAlignment w:val="baseline"/>
      </w:pPr>
      <w:r>
        <w:rPr>
          <w:rFonts w:eastAsia="Times New Roman"/>
          <w:kern w:val="2"/>
          <w:sz w:val="28"/>
          <w:szCs w:val="28"/>
          <w:lang w:eastAsia="ru-RU"/>
        </w:rPr>
        <w:t>железнодорожный транспорт - 7.1;</w:t>
      </w:r>
    </w:p>
    <w:p w:rsidR="002D2B9B" w:rsidRDefault="002D2B9B" w:rsidP="00A970A4">
      <w:pPr>
        <w:autoSpaceDE w:val="0"/>
        <w:jc w:val="left"/>
        <w:textAlignment w:val="baseline"/>
      </w:pPr>
      <w:r>
        <w:rPr>
          <w:rFonts w:eastAsia="Times New Roman"/>
          <w:kern w:val="2"/>
          <w:sz w:val="28"/>
          <w:szCs w:val="28"/>
          <w:lang w:eastAsia="ru-RU"/>
        </w:rPr>
        <w:t>автомобильный транспорт - 7.2;</w:t>
      </w:r>
    </w:p>
    <w:p w:rsidR="002D2B9B" w:rsidRDefault="002D2B9B" w:rsidP="00A970A4">
      <w:pPr>
        <w:autoSpaceDE w:val="0"/>
        <w:jc w:val="left"/>
        <w:textAlignment w:val="baseline"/>
      </w:pPr>
      <w:r>
        <w:rPr>
          <w:rFonts w:eastAsia="Times New Roman"/>
          <w:kern w:val="2"/>
          <w:sz w:val="28"/>
          <w:szCs w:val="28"/>
          <w:lang w:eastAsia="ru-RU"/>
        </w:rPr>
        <w:t>водный транспорт - 7.3;</w:t>
      </w:r>
    </w:p>
    <w:p w:rsidR="002D2B9B" w:rsidRDefault="002D2B9B" w:rsidP="00A970A4">
      <w:pPr>
        <w:autoSpaceDE w:val="0"/>
        <w:jc w:val="left"/>
        <w:textAlignment w:val="baseline"/>
      </w:pPr>
      <w:r>
        <w:rPr>
          <w:rFonts w:eastAsia="Times New Roman"/>
          <w:kern w:val="2"/>
          <w:sz w:val="28"/>
          <w:szCs w:val="28"/>
          <w:lang w:eastAsia="ru-RU"/>
        </w:rPr>
        <w:t xml:space="preserve">объекты дорожного сервиса - </w:t>
      </w:r>
      <w:r w:rsidRPr="0024136E">
        <w:rPr>
          <w:rFonts w:eastAsia="Times New Roman"/>
          <w:kern w:val="2"/>
          <w:sz w:val="28"/>
          <w:szCs w:val="28"/>
          <w:lang w:eastAsia="ru-RU"/>
        </w:rPr>
        <w:t>4.9.1</w:t>
      </w:r>
      <w:r>
        <w:rPr>
          <w:rFonts w:eastAsia="Times New Roman"/>
          <w:kern w:val="2"/>
          <w:sz w:val="28"/>
          <w:szCs w:val="28"/>
          <w:lang w:eastAsia="ru-RU"/>
        </w:rPr>
        <w:t>;</w:t>
      </w:r>
    </w:p>
    <w:p w:rsidR="002D2B9B" w:rsidRDefault="002D2B9B" w:rsidP="00A970A4">
      <w:pPr>
        <w:autoSpaceDE w:val="0"/>
        <w:jc w:val="left"/>
      </w:pPr>
      <w:r>
        <w:rPr>
          <w:rFonts w:eastAsia="Times New Roman"/>
          <w:sz w:val="28"/>
          <w:szCs w:val="28"/>
          <w:lang w:eastAsia="ru-RU"/>
        </w:rPr>
        <w:t>служебные гаражи - 4.9;</w:t>
      </w:r>
    </w:p>
    <w:p w:rsidR="002D2B9B" w:rsidRDefault="002D2B9B" w:rsidP="00A970A4">
      <w:pPr>
        <w:autoSpaceDE w:val="0"/>
        <w:jc w:val="left"/>
      </w:pPr>
      <w:r>
        <w:rPr>
          <w:rFonts w:eastAsia="Times New Roman"/>
          <w:sz w:val="28"/>
          <w:szCs w:val="28"/>
          <w:lang w:eastAsia="ru-RU"/>
        </w:rPr>
        <w:t>хранение автотранспорта - 2.7.1;</w:t>
      </w:r>
    </w:p>
    <w:p w:rsidR="002D2B9B" w:rsidRDefault="002D2B9B" w:rsidP="00A970A4">
      <w:pPr>
        <w:autoSpaceDE w:val="0"/>
        <w:jc w:val="left"/>
      </w:pPr>
      <w:r>
        <w:rPr>
          <w:rFonts w:eastAsia="Times New Roman"/>
          <w:sz w:val="28"/>
          <w:szCs w:val="28"/>
          <w:lang w:eastAsia="ru-RU"/>
        </w:rPr>
        <w:t>улично-дорожная сеть - 12.0.1.</w:t>
      </w:r>
    </w:p>
    <w:p w:rsidR="002D2B9B" w:rsidRDefault="002D2B9B" w:rsidP="00A970A4">
      <w:pPr>
        <w:autoSpaceDE w:val="0"/>
        <w:jc w:val="left"/>
        <w:textAlignment w:val="baseline"/>
      </w:pPr>
    </w:p>
    <w:p w:rsidR="002D2B9B" w:rsidRDefault="002D2B9B" w:rsidP="00A970A4">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A970A4">
      <w:pPr>
        <w:widowControl w:val="0"/>
        <w:tabs>
          <w:tab w:val="left" w:pos="895"/>
        </w:tabs>
      </w:pPr>
      <w:r>
        <w:rPr>
          <w:rFonts w:eastAsia="Times New Roman"/>
          <w:color w:val="000000"/>
          <w:sz w:val="28"/>
          <w:lang w:eastAsia="ru-RU"/>
        </w:rPr>
        <w:t>не подлежат установлению.</w:t>
      </w:r>
    </w:p>
    <w:p w:rsidR="002D2B9B" w:rsidRDefault="002D2B9B" w:rsidP="00A970A4">
      <w:pPr>
        <w:widowControl w:val="0"/>
        <w:tabs>
          <w:tab w:val="left" w:pos="895"/>
        </w:tabs>
        <w:rPr>
          <w:rFonts w:eastAsia="Times New Roman"/>
          <w:color w:val="000000"/>
          <w:sz w:val="28"/>
          <w:lang w:eastAsia="ru-RU"/>
        </w:rPr>
      </w:pPr>
    </w:p>
    <w:p w:rsidR="002D2B9B" w:rsidRDefault="002D2B9B" w:rsidP="00A970A4">
      <w:pPr>
        <w:widowControl w:val="0"/>
        <w:tabs>
          <w:tab w:val="left" w:pos="895"/>
        </w:tabs>
        <w:textAlignment w:val="baseline"/>
      </w:pPr>
      <w:r>
        <w:rPr>
          <w:rFonts w:eastAsia="Times New Roman"/>
          <w:b/>
          <w:color w:val="000000"/>
          <w:kern w:val="2"/>
          <w:sz w:val="28"/>
          <w:szCs w:val="28"/>
          <w:lang w:eastAsia="ru-RU" w:bidi="hi-IN"/>
        </w:rPr>
        <w:t xml:space="preserve">Условно разрешенные виды использования: </w:t>
      </w:r>
    </w:p>
    <w:p w:rsidR="002D2B9B" w:rsidRDefault="002D2B9B" w:rsidP="00A970A4">
      <w:pPr>
        <w:autoSpaceDE w:val="0"/>
        <w:jc w:val="left"/>
      </w:pPr>
      <w:r>
        <w:rPr>
          <w:rFonts w:eastAsia="Times New Roman"/>
          <w:sz w:val="28"/>
          <w:szCs w:val="28"/>
          <w:lang w:eastAsia="ru-RU"/>
        </w:rPr>
        <w:t>коммунальное обслуживание - 3.1;</w:t>
      </w:r>
    </w:p>
    <w:p w:rsidR="002D2B9B" w:rsidRDefault="002D2B9B" w:rsidP="00A970A4">
      <w:pPr>
        <w:autoSpaceDE w:val="0"/>
        <w:jc w:val="left"/>
      </w:pPr>
      <w:r>
        <w:rPr>
          <w:rFonts w:eastAsia="Times New Roman"/>
          <w:sz w:val="28"/>
          <w:szCs w:val="28"/>
          <w:lang w:eastAsia="ru-RU"/>
        </w:rPr>
        <w:t>склад - 6.9;</w:t>
      </w:r>
    </w:p>
    <w:p w:rsidR="002D2B9B" w:rsidRDefault="002D2B9B" w:rsidP="00A970A4">
      <w:pPr>
        <w:tabs>
          <w:tab w:val="left" w:pos="851"/>
          <w:tab w:val="left" w:pos="1276"/>
        </w:tabs>
        <w:autoSpaceDE w:val="0"/>
        <w:jc w:val="left"/>
      </w:pPr>
      <w:r>
        <w:rPr>
          <w:rFonts w:eastAsia="Times New Roman"/>
          <w:sz w:val="28"/>
          <w:szCs w:val="28"/>
          <w:lang w:eastAsia="ru-RU"/>
        </w:rPr>
        <w:t>благоустройство территории - 12.0.2.</w:t>
      </w:r>
    </w:p>
    <w:p w:rsidR="002D2B9B" w:rsidRDefault="002D2B9B" w:rsidP="00A970A4">
      <w:pPr>
        <w:pStyle w:val="afff9"/>
        <w:widowControl w:val="0"/>
        <w:tabs>
          <w:tab w:val="left" w:pos="851"/>
          <w:tab w:val="left" w:pos="1276"/>
        </w:tabs>
        <w:spacing w:before="0" w:after="0"/>
        <w:rPr>
          <w:rFonts w:eastAsia="Times New Roman"/>
        </w:rPr>
      </w:pPr>
    </w:p>
    <w:p w:rsidR="002D2B9B" w:rsidRDefault="002D2B9B" w:rsidP="00A970A4">
      <w:pPr>
        <w:tabs>
          <w:tab w:val="left" w:pos="1134"/>
        </w:tabs>
        <w:autoSpaceDE w:val="0"/>
        <w:contextualSpacing/>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pPr>
        <w:autoSpaceDE w:val="0"/>
        <w:ind w:firstLine="426"/>
        <w:rPr>
          <w:rFonts w:eastAsia="Times New Roman"/>
        </w:rPr>
      </w:pPr>
    </w:p>
    <w:tbl>
      <w:tblPr>
        <w:tblW w:w="0" w:type="auto"/>
        <w:tblInd w:w="5" w:type="dxa"/>
        <w:tblLayout w:type="fixed"/>
        <w:tblCellMar>
          <w:left w:w="5" w:type="dxa"/>
          <w:right w:w="0" w:type="dxa"/>
        </w:tblCellMar>
        <w:tblLook w:val="0000" w:firstRow="0" w:lastRow="0" w:firstColumn="0" w:lastColumn="0" w:noHBand="0" w:noVBand="0"/>
      </w:tblPr>
      <w:tblGrid>
        <w:gridCol w:w="466"/>
        <w:gridCol w:w="3927"/>
        <w:gridCol w:w="5530"/>
      </w:tblGrid>
      <w:tr w:rsidR="002D2B9B" w:rsidTr="006F41FB">
        <w:trPr>
          <w:tblHeader/>
        </w:trPr>
        <w:tc>
          <w:tcPr>
            <w:tcW w:w="466"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927"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6F41FB">
        <w:trPr>
          <w:trHeight w:val="851"/>
        </w:trPr>
        <w:tc>
          <w:tcPr>
            <w:tcW w:w="466" w:type="dxa"/>
            <w:tcBorders>
              <w:top w:val="single" w:sz="4" w:space="0" w:color="000000"/>
              <w:left w:val="single" w:sz="4" w:space="0" w:color="000000"/>
              <w:bottom w:val="single" w:sz="4" w:space="0" w:color="000000"/>
            </w:tcBorders>
            <w:shd w:val="clear" w:color="auto" w:fill="auto"/>
          </w:tcPr>
          <w:p w:rsidR="002D2B9B" w:rsidRDefault="002D2B9B" w:rsidP="006F41FB">
            <w:pPr>
              <w:ind w:firstLine="0"/>
              <w:jc w:val="center"/>
              <w:textAlignment w:val="baseline"/>
            </w:pPr>
            <w:r>
              <w:rPr>
                <w:rFonts w:eastAsia="Times New Roman"/>
                <w:lang w:eastAsia="ru-RU"/>
              </w:rPr>
              <w:t>1.</w:t>
            </w:r>
          </w:p>
        </w:tc>
        <w:tc>
          <w:tcPr>
            <w:tcW w:w="3927"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Минимальные и (или) максимальные размеры земельного участка, в том числе его площадь</w:t>
            </w:r>
          </w:p>
        </w:tc>
        <w:tc>
          <w:tcPr>
            <w:tcW w:w="553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pPr>
            <w:r>
              <w:rPr>
                <w:spacing w:val="-10"/>
                <w:lang w:eastAsia="en-US"/>
              </w:rPr>
              <w:t>не подлежит установлению.</w:t>
            </w:r>
          </w:p>
        </w:tc>
      </w:tr>
      <w:tr w:rsidR="002D2B9B" w:rsidTr="006F41FB">
        <w:tc>
          <w:tcPr>
            <w:tcW w:w="466" w:type="dxa"/>
            <w:tcBorders>
              <w:top w:val="single" w:sz="4" w:space="0" w:color="000000"/>
              <w:left w:val="single" w:sz="4" w:space="0" w:color="000000"/>
              <w:bottom w:val="single" w:sz="4" w:space="0" w:color="000000"/>
            </w:tcBorders>
            <w:shd w:val="clear" w:color="auto" w:fill="auto"/>
          </w:tcPr>
          <w:p w:rsidR="002D2B9B" w:rsidRDefault="002D2B9B" w:rsidP="006F41FB">
            <w:pPr>
              <w:ind w:firstLine="0"/>
              <w:jc w:val="center"/>
              <w:textAlignment w:val="baseline"/>
            </w:pPr>
            <w:r>
              <w:rPr>
                <w:rFonts w:eastAsia="Times New Roman"/>
                <w:lang w:eastAsia="ru-RU"/>
              </w:rPr>
              <w:t>2.</w:t>
            </w:r>
          </w:p>
        </w:tc>
        <w:tc>
          <w:tcPr>
            <w:tcW w:w="3927"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53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6F41FB">
        <w:tc>
          <w:tcPr>
            <w:tcW w:w="466" w:type="dxa"/>
            <w:tcBorders>
              <w:top w:val="single" w:sz="4" w:space="0" w:color="000000"/>
              <w:left w:val="single" w:sz="4" w:space="0" w:color="000000"/>
              <w:bottom w:val="single" w:sz="4" w:space="0" w:color="000000"/>
            </w:tcBorders>
            <w:shd w:val="clear" w:color="auto" w:fill="auto"/>
          </w:tcPr>
          <w:p w:rsidR="002D2B9B" w:rsidRDefault="002D2B9B" w:rsidP="006F41FB">
            <w:pPr>
              <w:ind w:firstLine="0"/>
              <w:jc w:val="center"/>
              <w:textAlignment w:val="baseline"/>
            </w:pPr>
            <w:r>
              <w:rPr>
                <w:rFonts w:eastAsia="Times New Roman"/>
                <w:lang w:eastAsia="ru-RU"/>
              </w:rPr>
              <w:t>3.</w:t>
            </w:r>
          </w:p>
        </w:tc>
        <w:tc>
          <w:tcPr>
            <w:tcW w:w="3927"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53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p w:rsidR="002D2B9B" w:rsidRDefault="002D2B9B">
            <w:pPr>
              <w:ind w:left="170" w:firstLine="0"/>
              <w:jc w:val="left"/>
              <w:textAlignment w:val="baseline"/>
            </w:pPr>
          </w:p>
          <w:p w:rsidR="002D2B9B" w:rsidRDefault="002D2B9B">
            <w:pPr>
              <w:ind w:left="170" w:firstLine="0"/>
              <w:jc w:val="left"/>
              <w:textAlignment w:val="baseline"/>
              <w:rPr>
                <w:rFonts w:eastAsia="Times New Roman"/>
                <w:lang w:eastAsia="ru-RU"/>
              </w:rPr>
            </w:pPr>
          </w:p>
        </w:tc>
      </w:tr>
      <w:tr w:rsidR="002D2B9B" w:rsidTr="006F41FB">
        <w:tc>
          <w:tcPr>
            <w:tcW w:w="466" w:type="dxa"/>
            <w:tcBorders>
              <w:top w:val="single" w:sz="4" w:space="0" w:color="000000"/>
              <w:left w:val="single" w:sz="4" w:space="0" w:color="000000"/>
              <w:bottom w:val="single" w:sz="4" w:space="0" w:color="000000"/>
            </w:tcBorders>
            <w:shd w:val="clear" w:color="auto" w:fill="auto"/>
          </w:tcPr>
          <w:p w:rsidR="002D2B9B" w:rsidRDefault="002D2B9B" w:rsidP="006F41FB">
            <w:pPr>
              <w:ind w:firstLine="0"/>
              <w:jc w:val="center"/>
              <w:textAlignment w:val="baseline"/>
            </w:pPr>
            <w:r>
              <w:rPr>
                <w:rFonts w:eastAsia="Times New Roman"/>
                <w:lang w:eastAsia="ru-RU"/>
              </w:rPr>
              <w:t>4.</w:t>
            </w:r>
          </w:p>
        </w:tc>
        <w:tc>
          <w:tcPr>
            <w:tcW w:w="3927"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53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bl>
    <w:p w:rsidR="002D2B9B" w:rsidRDefault="002D2B9B">
      <w:pPr>
        <w:pStyle w:val="1"/>
        <w:widowControl w:val="0"/>
        <w:tabs>
          <w:tab w:val="clear" w:pos="0"/>
          <w:tab w:val="left" w:pos="1134"/>
        </w:tabs>
        <w:autoSpaceDE w:val="0"/>
        <w:ind w:firstLine="680"/>
        <w:jc w:val="both"/>
        <w:rPr>
          <w:sz w:val="24"/>
          <w:szCs w:val="24"/>
        </w:rPr>
      </w:pPr>
    </w:p>
    <w:p w:rsidR="002D2B9B" w:rsidRDefault="002D2B9B">
      <w:pPr>
        <w:widowControl w:val="0"/>
        <w:tabs>
          <w:tab w:val="left" w:pos="1134"/>
        </w:tabs>
        <w:autoSpaceDE w:val="0"/>
        <w:ind w:firstLine="680"/>
      </w:pPr>
    </w:p>
    <w:p w:rsidR="002D2B9B" w:rsidRDefault="002D2B9B">
      <w:pPr>
        <w:widowControl w:val="0"/>
        <w:tabs>
          <w:tab w:val="left" w:pos="1134"/>
        </w:tabs>
        <w:autoSpaceDE w:val="0"/>
        <w:ind w:firstLine="680"/>
      </w:pPr>
    </w:p>
    <w:p w:rsidR="002D2B9B" w:rsidRDefault="002D2B9B" w:rsidP="00F237CF">
      <w:pPr>
        <w:pStyle w:val="1"/>
        <w:widowControl w:val="0"/>
        <w:tabs>
          <w:tab w:val="clear" w:pos="0"/>
          <w:tab w:val="left" w:pos="1134"/>
        </w:tabs>
        <w:autoSpaceDE w:val="0"/>
        <w:ind w:firstLine="709"/>
        <w:jc w:val="both"/>
      </w:pPr>
      <w:bookmarkStart w:id="25" w:name="_Toc99969586"/>
      <w:r>
        <w:rPr>
          <w:rFonts w:eastAsia="Times New Roman"/>
          <w:b/>
          <w:bCs/>
          <w:lang w:val="ru-RU"/>
        </w:rPr>
        <w:lastRenderedPageBreak/>
        <w:t>4</w:t>
      </w:r>
      <w:r>
        <w:rPr>
          <w:rFonts w:eastAsia="Times New Roman"/>
          <w:b/>
          <w:bCs/>
        </w:rPr>
        <w:t xml:space="preserve">. Градостроительные регламенты. </w:t>
      </w:r>
      <w:r>
        <w:rPr>
          <w:rFonts w:eastAsia="Times New Roman"/>
          <w:b/>
          <w:bCs/>
          <w:lang w:val="ru-RU"/>
        </w:rPr>
        <w:t>Зоны сельскохозяйственного использования.</w:t>
      </w:r>
      <w:bookmarkEnd w:id="25"/>
    </w:p>
    <w:p w:rsidR="002D2B9B" w:rsidRDefault="002D2B9B" w:rsidP="00F237CF">
      <w:pPr>
        <w:autoSpaceDE w:val="0"/>
        <w:rPr>
          <w:rFonts w:eastAsia="Times New Roman"/>
        </w:rPr>
      </w:pPr>
    </w:p>
    <w:p w:rsidR="002D2B9B" w:rsidRDefault="002D2B9B" w:rsidP="00F237CF">
      <w:pPr>
        <w:pStyle w:val="1"/>
        <w:tabs>
          <w:tab w:val="clear" w:pos="0"/>
        </w:tabs>
        <w:ind w:firstLine="709"/>
        <w:jc w:val="both"/>
      </w:pPr>
      <w:bookmarkStart w:id="26" w:name="_Toc99969587"/>
      <w:r>
        <w:rPr>
          <w:rFonts w:eastAsia="Times New Roman"/>
          <w:b/>
          <w:bCs/>
          <w:lang w:val="ru-RU"/>
        </w:rPr>
        <w:t>1) Зона садоводческих, огороднических или дачных некоммерческих объединений граждан - 4.1.</w:t>
      </w:r>
      <w:bookmarkEnd w:id="26"/>
    </w:p>
    <w:p w:rsidR="002D2B9B" w:rsidRDefault="002D2B9B" w:rsidP="00F237CF">
      <w:pPr>
        <w:autoSpaceDE w:val="0"/>
        <w:rPr>
          <w:rFonts w:eastAsia="Times New Roman"/>
        </w:rPr>
      </w:pPr>
    </w:p>
    <w:p w:rsidR="002D2B9B" w:rsidRDefault="002D2B9B" w:rsidP="00F237CF">
      <w:pPr>
        <w:tabs>
          <w:tab w:val="left" w:pos="284"/>
        </w:tabs>
        <w:textAlignment w:val="baseline"/>
      </w:pPr>
      <w:r>
        <w:rPr>
          <w:rFonts w:eastAsia="Times New Roman"/>
          <w:color w:val="000000"/>
          <w:kern w:val="2"/>
          <w:sz w:val="28"/>
          <w:szCs w:val="28"/>
        </w:rPr>
        <w:t>Зона садоводческих, огороднических некоммерческих объединений граждан предназначена для ведения садоводства и удовлетворения потребности населения в выращивании овощей, фруктов.</w:t>
      </w:r>
    </w:p>
    <w:p w:rsidR="002D2B9B" w:rsidRDefault="002D2B9B" w:rsidP="00F237CF">
      <w:pPr>
        <w:tabs>
          <w:tab w:val="left" w:pos="284"/>
        </w:tabs>
        <w:textAlignment w:val="baseline"/>
        <w:rPr>
          <w:rFonts w:eastAsia="Times New Roman"/>
          <w:color w:val="000000"/>
          <w:kern w:val="2"/>
          <w:sz w:val="28"/>
          <w:szCs w:val="28"/>
          <w:shd w:val="clear" w:color="auto" w:fill="FFFFFF"/>
          <w:lang w:val="x-none" w:eastAsia="ru-RU"/>
        </w:rPr>
      </w:pPr>
    </w:p>
    <w:p w:rsidR="002D2B9B" w:rsidRDefault="002D2B9B" w:rsidP="00F237CF">
      <w:r>
        <w:rPr>
          <w:rFonts w:eastAsia="Times New Roman"/>
          <w:b/>
          <w:bCs/>
          <w:color w:val="000000"/>
          <w:sz w:val="28"/>
          <w:szCs w:val="28"/>
          <w:highlight w:val="white"/>
          <w:lang w:val="x-none" w:eastAsia="ru-RU"/>
        </w:rPr>
        <w:t>Основные виды разрешенного  использования:</w:t>
      </w:r>
    </w:p>
    <w:p w:rsidR="002D2B9B" w:rsidRDefault="002D2B9B" w:rsidP="00F237CF">
      <w:pPr>
        <w:autoSpaceDE w:val="0"/>
        <w:jc w:val="left"/>
      </w:pPr>
      <w:r>
        <w:rPr>
          <w:rFonts w:eastAsia="SimSun"/>
          <w:color w:val="000000"/>
          <w:kern w:val="2"/>
          <w:sz w:val="28"/>
          <w:szCs w:val="28"/>
          <w:lang w:eastAsia="hi-IN" w:bidi="hi-IN"/>
        </w:rPr>
        <w:t>земельные участки общего назначения - 13.0;</w:t>
      </w:r>
    </w:p>
    <w:p w:rsidR="002D2B9B" w:rsidRDefault="002D2B9B" w:rsidP="00F237CF">
      <w:pPr>
        <w:autoSpaceDE w:val="0"/>
        <w:jc w:val="left"/>
      </w:pPr>
      <w:r>
        <w:rPr>
          <w:rFonts w:eastAsia="SimSun"/>
          <w:color w:val="000000"/>
          <w:kern w:val="2"/>
          <w:sz w:val="28"/>
          <w:szCs w:val="28"/>
          <w:lang w:eastAsia="hi-IN" w:bidi="hi-IN"/>
        </w:rPr>
        <w:t>ведение огородничества - 13.1;</w:t>
      </w:r>
    </w:p>
    <w:p w:rsidR="002D2B9B" w:rsidRDefault="002D2B9B" w:rsidP="00F237CF">
      <w:pPr>
        <w:autoSpaceDE w:val="0"/>
        <w:jc w:val="left"/>
      </w:pPr>
      <w:r>
        <w:rPr>
          <w:rFonts w:eastAsia="SimSun"/>
          <w:color w:val="000000"/>
          <w:kern w:val="2"/>
          <w:sz w:val="28"/>
          <w:szCs w:val="28"/>
          <w:lang w:eastAsia="hi-IN" w:bidi="hi-IN"/>
        </w:rPr>
        <w:t>ведение садоводства - 13.2.</w:t>
      </w:r>
    </w:p>
    <w:p w:rsidR="002D2B9B" w:rsidRDefault="002D2B9B" w:rsidP="00F237CF">
      <w:pPr>
        <w:rPr>
          <w:rFonts w:eastAsia="Times New Roman"/>
          <w:color w:val="000000"/>
          <w:sz w:val="28"/>
          <w:szCs w:val="28"/>
          <w:shd w:val="clear" w:color="auto" w:fill="FFFFFF"/>
          <w:lang w:eastAsia="ru-RU"/>
        </w:rPr>
      </w:pPr>
    </w:p>
    <w:p w:rsidR="002D2B9B" w:rsidRDefault="002D2B9B" w:rsidP="00F237CF">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F237CF">
      <w:pPr>
        <w:widowControl w:val="0"/>
        <w:tabs>
          <w:tab w:val="left" w:pos="895"/>
        </w:tabs>
      </w:pPr>
      <w:r>
        <w:rPr>
          <w:rFonts w:eastAsia="Times New Roman"/>
          <w:color w:val="000000"/>
          <w:sz w:val="28"/>
          <w:lang w:eastAsia="ru-RU"/>
        </w:rPr>
        <w:t>не подлежат установлению.</w:t>
      </w:r>
    </w:p>
    <w:p w:rsidR="002D2B9B" w:rsidRDefault="002D2B9B" w:rsidP="00F237CF">
      <w:pPr>
        <w:widowControl w:val="0"/>
        <w:tabs>
          <w:tab w:val="left" w:pos="895"/>
        </w:tabs>
        <w:rPr>
          <w:rFonts w:eastAsia="Times New Roman"/>
          <w:color w:val="000000"/>
          <w:sz w:val="28"/>
          <w:lang w:eastAsia="ru-RU"/>
        </w:rPr>
      </w:pPr>
    </w:p>
    <w:p w:rsidR="002D2B9B" w:rsidRDefault="002D2B9B" w:rsidP="00F237CF">
      <w:pPr>
        <w:widowControl w:val="0"/>
        <w:tabs>
          <w:tab w:val="left" w:pos="895"/>
        </w:tabs>
        <w:textAlignment w:val="baseline"/>
      </w:pPr>
      <w:r>
        <w:rPr>
          <w:rFonts w:eastAsia="Times New Roman"/>
          <w:b/>
          <w:color w:val="000000"/>
          <w:kern w:val="2"/>
          <w:sz w:val="28"/>
          <w:szCs w:val="28"/>
          <w:lang w:eastAsia="ru-RU" w:bidi="hi-IN"/>
        </w:rPr>
        <w:t xml:space="preserve">Условно разрешенные виды использования: </w:t>
      </w:r>
    </w:p>
    <w:p w:rsidR="002D2B9B" w:rsidRDefault="002D2B9B" w:rsidP="00F237CF">
      <w:pPr>
        <w:widowControl w:val="0"/>
        <w:tabs>
          <w:tab w:val="left" w:pos="895"/>
        </w:tabs>
      </w:pPr>
      <w:r>
        <w:rPr>
          <w:rFonts w:eastAsia="Times New Roman"/>
          <w:color w:val="000000"/>
          <w:kern w:val="2"/>
          <w:sz w:val="28"/>
          <w:lang w:eastAsia="ru-RU"/>
        </w:rPr>
        <w:t>н</w:t>
      </w:r>
      <w:r>
        <w:rPr>
          <w:rFonts w:eastAsia="Times New Roman"/>
          <w:color w:val="000000"/>
          <w:kern w:val="2"/>
          <w:sz w:val="28"/>
          <w:lang w:eastAsia="ru-RU" w:bidi="hi-IN"/>
        </w:rPr>
        <w:t>е подлежат установлению.</w:t>
      </w:r>
    </w:p>
    <w:p w:rsidR="002D2B9B" w:rsidRDefault="002D2B9B" w:rsidP="00F237CF">
      <w:pPr>
        <w:widowControl w:val="0"/>
        <w:rPr>
          <w:sz w:val="28"/>
          <w:szCs w:val="28"/>
        </w:rPr>
      </w:pPr>
    </w:p>
    <w:p w:rsidR="002D2B9B" w:rsidRDefault="002D2B9B" w:rsidP="00F237CF">
      <w:pPr>
        <w:tabs>
          <w:tab w:val="left" w:pos="1134"/>
        </w:tabs>
        <w:autoSpaceDE w:val="0"/>
        <w:contextualSpacing/>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F237CF">
      <w:pPr>
        <w:autoSpaceDE w:val="0"/>
        <w:rPr>
          <w:rFonts w:eastAsia="Times New Roman"/>
        </w:rPr>
      </w:pPr>
    </w:p>
    <w:tbl>
      <w:tblPr>
        <w:tblW w:w="0" w:type="auto"/>
        <w:tblInd w:w="5" w:type="dxa"/>
        <w:tblLayout w:type="fixed"/>
        <w:tblCellMar>
          <w:left w:w="5" w:type="dxa"/>
          <w:right w:w="0" w:type="dxa"/>
        </w:tblCellMar>
        <w:tblLook w:val="0000" w:firstRow="0" w:lastRow="0" w:firstColumn="0" w:lastColumn="0" w:noHBand="0" w:noVBand="0"/>
      </w:tblPr>
      <w:tblGrid>
        <w:gridCol w:w="597"/>
        <w:gridCol w:w="3666"/>
        <w:gridCol w:w="5660"/>
      </w:tblGrid>
      <w:tr w:rsidR="002D2B9B" w:rsidTr="005F33CD">
        <w:trPr>
          <w:tblHeader/>
        </w:trPr>
        <w:tc>
          <w:tcPr>
            <w:tcW w:w="597"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666"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5F33CD">
        <w:trPr>
          <w:trHeight w:val="996"/>
        </w:trPr>
        <w:tc>
          <w:tcPr>
            <w:tcW w:w="597" w:type="dxa"/>
            <w:tcBorders>
              <w:top w:val="single" w:sz="4" w:space="0" w:color="000000"/>
              <w:left w:val="single" w:sz="4" w:space="0" w:color="000000"/>
              <w:bottom w:val="single" w:sz="4" w:space="0" w:color="000000"/>
            </w:tcBorders>
            <w:shd w:val="clear" w:color="auto" w:fill="auto"/>
          </w:tcPr>
          <w:p w:rsidR="002D2B9B" w:rsidRDefault="002D2B9B" w:rsidP="005F33CD">
            <w:pPr>
              <w:ind w:firstLine="0"/>
              <w:jc w:val="center"/>
              <w:textAlignment w:val="baseline"/>
            </w:pPr>
            <w:r>
              <w:rPr>
                <w:rFonts w:eastAsia="Times New Roman"/>
                <w:lang w:eastAsia="ru-RU"/>
              </w:rPr>
              <w:t>1.</w:t>
            </w:r>
          </w:p>
        </w:tc>
        <w:tc>
          <w:tcPr>
            <w:tcW w:w="36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Предельные минимальные и (или) максимальные размеры земельного участка</w:t>
            </w: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13" w:firstLine="0"/>
            </w:pPr>
            <w:r>
              <w:t xml:space="preserve">- максимальный размер земельного участка </w:t>
            </w:r>
            <w:r w:rsidR="005F33CD">
              <w:br/>
            </w:r>
            <w:r>
              <w:t xml:space="preserve">не регламентируется. </w:t>
            </w:r>
          </w:p>
          <w:p w:rsidR="002D2B9B" w:rsidRDefault="002D2B9B">
            <w:pPr>
              <w:autoSpaceDE w:val="0"/>
              <w:ind w:left="113" w:firstLine="0"/>
            </w:pPr>
            <w:r>
              <w:rPr>
                <w:color w:val="000000"/>
                <w:spacing w:val="-10"/>
                <w:lang w:eastAsia="en-US"/>
              </w:rPr>
              <w:t xml:space="preserve">- минимальный размер земельного участка - 10 м. вдоль фронта улицы,  дороги. </w:t>
            </w:r>
          </w:p>
        </w:tc>
      </w:tr>
      <w:tr w:rsidR="002D2B9B" w:rsidTr="005F33CD">
        <w:trPr>
          <w:trHeight w:val="646"/>
        </w:trPr>
        <w:tc>
          <w:tcPr>
            <w:tcW w:w="597" w:type="dxa"/>
            <w:tcBorders>
              <w:left w:val="single" w:sz="4" w:space="0" w:color="000000"/>
              <w:bottom w:val="single" w:sz="4" w:space="0" w:color="000000"/>
            </w:tcBorders>
            <w:shd w:val="clear" w:color="auto" w:fill="auto"/>
          </w:tcPr>
          <w:p w:rsidR="002D2B9B" w:rsidRDefault="002D2B9B" w:rsidP="005F33CD">
            <w:pPr>
              <w:ind w:firstLine="0"/>
              <w:jc w:val="center"/>
              <w:textAlignment w:val="baseline"/>
            </w:pPr>
            <w:r>
              <w:rPr>
                <w:rFonts w:eastAsia="Times New Roman"/>
                <w:lang w:eastAsia="ru-RU"/>
              </w:rPr>
              <w:t>2.</w:t>
            </w:r>
          </w:p>
        </w:tc>
        <w:tc>
          <w:tcPr>
            <w:tcW w:w="3666"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минимальная площадь земельного участка</w:t>
            </w:r>
          </w:p>
        </w:tc>
        <w:tc>
          <w:tcPr>
            <w:tcW w:w="5660" w:type="dxa"/>
            <w:tcBorders>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200 кв. м.</w:t>
            </w:r>
          </w:p>
        </w:tc>
      </w:tr>
      <w:tr w:rsidR="002D2B9B" w:rsidTr="005F33CD">
        <w:trPr>
          <w:trHeight w:val="680"/>
        </w:trPr>
        <w:tc>
          <w:tcPr>
            <w:tcW w:w="597" w:type="dxa"/>
            <w:tcBorders>
              <w:left w:val="single" w:sz="4" w:space="0" w:color="000000"/>
              <w:bottom w:val="single" w:sz="4" w:space="0" w:color="000000"/>
            </w:tcBorders>
            <w:shd w:val="clear" w:color="auto" w:fill="auto"/>
          </w:tcPr>
          <w:p w:rsidR="002D2B9B" w:rsidRDefault="002D2B9B" w:rsidP="005F33CD">
            <w:pPr>
              <w:ind w:firstLine="0"/>
              <w:jc w:val="center"/>
              <w:textAlignment w:val="baseline"/>
            </w:pPr>
            <w:r>
              <w:rPr>
                <w:rFonts w:eastAsia="Times New Roman"/>
                <w:lang w:eastAsia="ru-RU"/>
              </w:rPr>
              <w:t>3.</w:t>
            </w:r>
          </w:p>
        </w:tc>
        <w:tc>
          <w:tcPr>
            <w:tcW w:w="3666"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максимальная площадь земельного участка</w:t>
            </w:r>
          </w:p>
        </w:tc>
        <w:tc>
          <w:tcPr>
            <w:tcW w:w="5660" w:type="dxa"/>
            <w:tcBorders>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 xml:space="preserve">1500 </w:t>
            </w:r>
            <w:proofErr w:type="spellStart"/>
            <w:r>
              <w:rPr>
                <w:color w:val="000000"/>
                <w:spacing w:val="-10"/>
                <w:lang w:eastAsia="en-US"/>
              </w:rPr>
              <w:t>кв.м</w:t>
            </w:r>
            <w:proofErr w:type="spellEnd"/>
            <w:r>
              <w:rPr>
                <w:color w:val="000000"/>
                <w:spacing w:val="-10"/>
                <w:lang w:eastAsia="en-US"/>
              </w:rPr>
              <w:t>.</w:t>
            </w:r>
          </w:p>
        </w:tc>
      </w:tr>
      <w:tr w:rsidR="002D2B9B" w:rsidTr="005F33CD">
        <w:tc>
          <w:tcPr>
            <w:tcW w:w="597" w:type="dxa"/>
            <w:tcBorders>
              <w:top w:val="single" w:sz="4" w:space="0" w:color="000000"/>
              <w:left w:val="single" w:sz="4" w:space="0" w:color="000000"/>
              <w:bottom w:val="single" w:sz="4" w:space="0" w:color="000000"/>
            </w:tcBorders>
            <w:shd w:val="clear" w:color="auto" w:fill="auto"/>
          </w:tcPr>
          <w:p w:rsidR="002D2B9B" w:rsidRDefault="002D2B9B" w:rsidP="005F33CD">
            <w:pPr>
              <w:ind w:firstLine="0"/>
              <w:jc w:val="center"/>
              <w:textAlignment w:val="baseline"/>
            </w:pPr>
            <w:r>
              <w:rPr>
                <w:rFonts w:eastAsia="Times New Roman"/>
                <w:lang w:eastAsia="ru-RU"/>
              </w:rPr>
              <w:t>4.</w:t>
            </w:r>
          </w:p>
        </w:tc>
        <w:tc>
          <w:tcPr>
            <w:tcW w:w="36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3 м.</w:t>
            </w:r>
          </w:p>
        </w:tc>
      </w:tr>
      <w:tr w:rsidR="002D2B9B" w:rsidTr="005F33CD">
        <w:tc>
          <w:tcPr>
            <w:tcW w:w="597" w:type="dxa"/>
            <w:tcBorders>
              <w:top w:val="single" w:sz="4" w:space="0" w:color="000000"/>
              <w:left w:val="single" w:sz="4" w:space="0" w:color="000000"/>
              <w:bottom w:val="single" w:sz="4" w:space="0" w:color="000000"/>
            </w:tcBorders>
            <w:shd w:val="clear" w:color="auto" w:fill="auto"/>
          </w:tcPr>
          <w:p w:rsidR="002D2B9B" w:rsidRDefault="002D2B9B" w:rsidP="005F33CD">
            <w:pPr>
              <w:ind w:firstLine="0"/>
              <w:jc w:val="center"/>
              <w:textAlignment w:val="baseline"/>
            </w:pPr>
            <w:r>
              <w:rPr>
                <w:rFonts w:eastAsia="Times New Roman"/>
                <w:lang w:eastAsia="ru-RU"/>
              </w:rPr>
              <w:t>5.</w:t>
            </w:r>
          </w:p>
        </w:tc>
        <w:tc>
          <w:tcPr>
            <w:tcW w:w="36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proofErr w:type="gramStart"/>
            <w:r>
              <w:rPr>
                <w:rFonts w:eastAsia="Times New Roman"/>
                <w:lang w:eastAsia="ru-RU"/>
              </w:rPr>
              <w:t>Максимальное</w:t>
            </w:r>
            <w:proofErr w:type="gramEnd"/>
            <w:r>
              <w:rPr>
                <w:rFonts w:eastAsia="Times New Roman"/>
                <w:lang w:eastAsia="ru-RU"/>
              </w:rPr>
              <w:t xml:space="preserve"> наземных этажей или максимальная высота зданий, строений, сооружений на территории земельного участка</w:t>
            </w: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p w:rsidR="002D2B9B" w:rsidRDefault="002D2B9B">
            <w:pPr>
              <w:ind w:left="170" w:firstLine="0"/>
              <w:jc w:val="left"/>
              <w:textAlignment w:val="baseline"/>
            </w:pPr>
          </w:p>
          <w:p w:rsidR="002D2B9B" w:rsidRDefault="002D2B9B">
            <w:pPr>
              <w:ind w:left="170" w:firstLine="0"/>
              <w:jc w:val="left"/>
              <w:textAlignment w:val="baseline"/>
              <w:rPr>
                <w:rFonts w:eastAsia="Times New Roman"/>
                <w:lang w:eastAsia="ru-RU"/>
              </w:rPr>
            </w:pPr>
          </w:p>
        </w:tc>
      </w:tr>
      <w:tr w:rsidR="002D2B9B" w:rsidTr="005F33CD">
        <w:tc>
          <w:tcPr>
            <w:tcW w:w="597" w:type="dxa"/>
            <w:tcBorders>
              <w:top w:val="single" w:sz="4" w:space="0" w:color="000000"/>
              <w:left w:val="single" w:sz="4" w:space="0" w:color="000000"/>
              <w:bottom w:val="single" w:sz="4" w:space="0" w:color="000000"/>
            </w:tcBorders>
            <w:shd w:val="clear" w:color="auto" w:fill="auto"/>
          </w:tcPr>
          <w:p w:rsidR="002D2B9B" w:rsidRDefault="002D2B9B" w:rsidP="005F33CD">
            <w:pPr>
              <w:ind w:firstLine="0"/>
              <w:jc w:val="center"/>
              <w:textAlignment w:val="baseline"/>
            </w:pPr>
            <w:r>
              <w:rPr>
                <w:rFonts w:eastAsia="Times New Roman"/>
                <w:lang w:eastAsia="ru-RU"/>
              </w:rPr>
              <w:t>6.</w:t>
            </w:r>
          </w:p>
        </w:tc>
        <w:tc>
          <w:tcPr>
            <w:tcW w:w="36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spacing w:line="270" w:lineRule="atLeast"/>
              <w:ind w:left="170" w:firstLine="0"/>
              <w:jc w:val="left"/>
              <w:textAlignment w:val="baseline"/>
            </w:pPr>
            <w:r>
              <w:rPr>
                <w:color w:val="000000"/>
                <w:spacing w:val="-10"/>
                <w:lang w:eastAsia="en-US"/>
              </w:rPr>
              <w:t>40%</w:t>
            </w:r>
          </w:p>
        </w:tc>
      </w:tr>
    </w:tbl>
    <w:p w:rsidR="002D2B9B" w:rsidRDefault="002D2B9B">
      <w:pPr>
        <w:autoSpaceDE w:val="0"/>
        <w:ind w:firstLine="426"/>
        <w:rPr>
          <w:rFonts w:eastAsia="Times New Roman"/>
        </w:rPr>
      </w:pPr>
    </w:p>
    <w:p w:rsidR="002D2B9B" w:rsidRDefault="002D2B9B" w:rsidP="005F33CD">
      <w:pPr>
        <w:pStyle w:val="1"/>
        <w:tabs>
          <w:tab w:val="clear" w:pos="0"/>
        </w:tabs>
        <w:ind w:firstLine="709"/>
        <w:jc w:val="left"/>
      </w:pPr>
      <w:bookmarkStart w:id="27" w:name="_Toc99969588"/>
      <w:r>
        <w:rPr>
          <w:rFonts w:eastAsia="Times New Roman"/>
          <w:b/>
          <w:bCs/>
          <w:lang w:val="ru-RU"/>
        </w:rPr>
        <w:lastRenderedPageBreak/>
        <w:t>2) Зона сельскохозяйственного использования - 4.2.</w:t>
      </w:r>
      <w:bookmarkEnd w:id="27"/>
    </w:p>
    <w:p w:rsidR="002D2B9B" w:rsidRDefault="002D2B9B" w:rsidP="005F33CD">
      <w:pPr>
        <w:autoSpaceDE w:val="0"/>
        <w:rPr>
          <w:rFonts w:eastAsia="Times New Roman"/>
        </w:rPr>
      </w:pPr>
    </w:p>
    <w:p w:rsidR="002D2B9B" w:rsidRDefault="002D2B9B" w:rsidP="005F33CD">
      <w:pPr>
        <w:autoSpaceDE w:val="0"/>
        <w:textAlignment w:val="baseline"/>
      </w:pPr>
      <w:r>
        <w:rPr>
          <w:color w:val="000000"/>
          <w:kern w:val="2"/>
          <w:sz w:val="28"/>
          <w:szCs w:val="28"/>
          <w:shd w:val="clear" w:color="auto" w:fill="FFFFFF"/>
          <w:lang w:eastAsia="ar-SA"/>
        </w:rPr>
        <w:t>Зона предназначена для обеспечения условий ведения крестьянско-фермерских хозяйств, а также для выращивания, производства и первичной переработки сельскохозяйственной продукции.</w:t>
      </w:r>
    </w:p>
    <w:p w:rsidR="002D2B9B" w:rsidRDefault="002D2B9B" w:rsidP="005F33CD">
      <w:pPr>
        <w:autoSpaceDE w:val="0"/>
        <w:textAlignment w:val="baseline"/>
        <w:rPr>
          <w:color w:val="000000"/>
          <w:kern w:val="2"/>
          <w:sz w:val="28"/>
          <w:szCs w:val="28"/>
          <w:shd w:val="clear" w:color="auto" w:fill="FFFFFF"/>
          <w:lang w:eastAsia="ar-SA"/>
        </w:rPr>
      </w:pPr>
    </w:p>
    <w:p w:rsidR="002D2B9B" w:rsidRDefault="002D2B9B" w:rsidP="005F33CD">
      <w:r>
        <w:rPr>
          <w:rFonts w:eastAsia="Times New Roman"/>
          <w:b/>
          <w:bCs/>
          <w:color w:val="000000"/>
          <w:sz w:val="28"/>
          <w:szCs w:val="28"/>
          <w:highlight w:val="white"/>
          <w:lang w:val="x-none" w:eastAsia="ru-RU"/>
        </w:rPr>
        <w:t>Основные виды разрешенного  использования:</w:t>
      </w:r>
    </w:p>
    <w:p w:rsidR="002D2B9B" w:rsidRDefault="002D2B9B" w:rsidP="005F33CD">
      <w:pPr>
        <w:autoSpaceDE w:val="0"/>
        <w:jc w:val="left"/>
      </w:pPr>
      <w:r>
        <w:rPr>
          <w:rFonts w:eastAsia="SimSun"/>
          <w:color w:val="000000"/>
          <w:kern w:val="2"/>
          <w:sz w:val="28"/>
          <w:szCs w:val="28"/>
          <w:lang w:eastAsia="hi-IN" w:bidi="hi-IN"/>
        </w:rPr>
        <w:t>растениеводство - 1.1;</w:t>
      </w:r>
    </w:p>
    <w:p w:rsidR="002D2B9B" w:rsidRDefault="002D2B9B" w:rsidP="005F33CD">
      <w:pPr>
        <w:autoSpaceDE w:val="0"/>
        <w:jc w:val="left"/>
      </w:pPr>
      <w:r>
        <w:rPr>
          <w:rFonts w:eastAsia="SimSun"/>
          <w:color w:val="000000"/>
          <w:kern w:val="2"/>
          <w:sz w:val="28"/>
          <w:szCs w:val="28"/>
          <w:lang w:eastAsia="hi-IN" w:bidi="hi-IN"/>
        </w:rPr>
        <w:t>ведение личного подсобного хозяйства на полевых участках - 1.16;</w:t>
      </w:r>
    </w:p>
    <w:p w:rsidR="002D2B9B" w:rsidRDefault="002D2B9B" w:rsidP="005F33CD">
      <w:pPr>
        <w:autoSpaceDE w:val="0"/>
        <w:jc w:val="left"/>
      </w:pPr>
      <w:r>
        <w:rPr>
          <w:rFonts w:eastAsia="SimSun"/>
          <w:color w:val="000000"/>
          <w:kern w:val="2"/>
          <w:sz w:val="28"/>
          <w:szCs w:val="28"/>
          <w:lang w:eastAsia="hi-IN" w:bidi="hi-IN"/>
        </w:rPr>
        <w:t>питомники - 1.17;</w:t>
      </w:r>
    </w:p>
    <w:p w:rsidR="002D2B9B" w:rsidRDefault="002D2B9B" w:rsidP="005F33CD">
      <w:pPr>
        <w:autoSpaceDE w:val="0"/>
        <w:jc w:val="left"/>
      </w:pPr>
      <w:r>
        <w:rPr>
          <w:rFonts w:eastAsia="SimSun"/>
          <w:color w:val="000000"/>
          <w:kern w:val="2"/>
          <w:sz w:val="28"/>
          <w:szCs w:val="28"/>
          <w:lang w:eastAsia="hi-IN" w:bidi="hi-IN"/>
        </w:rPr>
        <w:t>сенокошение - 1.19;</w:t>
      </w:r>
    </w:p>
    <w:p w:rsidR="002D2B9B" w:rsidRDefault="002D2B9B" w:rsidP="005F33CD">
      <w:pPr>
        <w:autoSpaceDE w:val="0"/>
        <w:jc w:val="left"/>
      </w:pPr>
      <w:r>
        <w:rPr>
          <w:rFonts w:eastAsia="SimSun"/>
          <w:color w:val="000000"/>
          <w:kern w:val="2"/>
          <w:sz w:val="28"/>
          <w:szCs w:val="28"/>
          <w:shd w:val="clear" w:color="auto" w:fill="FFFFFF"/>
          <w:lang w:eastAsia="hi-IN" w:bidi="hi-IN"/>
        </w:rPr>
        <w:t>выпас сельскохозяйственных животных - 1.20.</w:t>
      </w:r>
    </w:p>
    <w:p w:rsidR="002D2B9B" w:rsidRDefault="002D2B9B" w:rsidP="005F33CD">
      <w:pPr>
        <w:rPr>
          <w:rFonts w:eastAsia="Times New Roman"/>
          <w:color w:val="000000"/>
          <w:sz w:val="28"/>
          <w:szCs w:val="28"/>
          <w:shd w:val="clear" w:color="auto" w:fill="FFFFFF"/>
          <w:lang w:eastAsia="ru-RU"/>
        </w:rPr>
      </w:pPr>
    </w:p>
    <w:p w:rsidR="002D2B9B" w:rsidRDefault="002D2B9B" w:rsidP="005F33CD">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5F33CD">
      <w:pPr>
        <w:widowControl w:val="0"/>
        <w:tabs>
          <w:tab w:val="left" w:pos="895"/>
        </w:tabs>
      </w:pPr>
      <w:r>
        <w:rPr>
          <w:rFonts w:eastAsia="Times New Roman"/>
          <w:color w:val="000000"/>
          <w:sz w:val="28"/>
          <w:lang w:eastAsia="ru-RU"/>
        </w:rPr>
        <w:t>не подлежат установлению.</w:t>
      </w:r>
    </w:p>
    <w:p w:rsidR="002D2B9B" w:rsidRDefault="002D2B9B" w:rsidP="005F33CD">
      <w:pPr>
        <w:widowControl w:val="0"/>
        <w:tabs>
          <w:tab w:val="left" w:pos="895"/>
        </w:tabs>
        <w:rPr>
          <w:rFonts w:eastAsia="Times New Roman"/>
          <w:color w:val="000000"/>
          <w:sz w:val="28"/>
          <w:lang w:eastAsia="ru-RU"/>
        </w:rPr>
      </w:pPr>
    </w:p>
    <w:p w:rsidR="002D2B9B" w:rsidRDefault="002D2B9B" w:rsidP="005F33CD">
      <w:pPr>
        <w:widowControl w:val="0"/>
        <w:tabs>
          <w:tab w:val="left" w:pos="895"/>
        </w:tabs>
        <w:textAlignment w:val="baseline"/>
      </w:pPr>
      <w:r>
        <w:rPr>
          <w:rFonts w:eastAsia="Times New Roman"/>
          <w:b/>
          <w:color w:val="000000"/>
          <w:kern w:val="2"/>
          <w:sz w:val="28"/>
          <w:szCs w:val="28"/>
          <w:lang w:eastAsia="ru-RU" w:bidi="hi-IN"/>
        </w:rPr>
        <w:t xml:space="preserve">Условно разрешенные виды использования: </w:t>
      </w:r>
    </w:p>
    <w:p w:rsidR="002D2B9B" w:rsidRDefault="002D2B9B" w:rsidP="005F33CD">
      <w:pPr>
        <w:autoSpaceDE w:val="0"/>
        <w:jc w:val="left"/>
      </w:pPr>
      <w:r>
        <w:rPr>
          <w:rFonts w:eastAsia="SimSun"/>
          <w:color w:val="000000"/>
          <w:kern w:val="2"/>
          <w:sz w:val="28"/>
          <w:szCs w:val="28"/>
          <w:lang w:eastAsia="hi-IN" w:bidi="hi-IN"/>
        </w:rPr>
        <w:t>пчеловодство - 1.12;</w:t>
      </w:r>
    </w:p>
    <w:p w:rsidR="002D2B9B" w:rsidRDefault="002D2B9B" w:rsidP="005F33CD">
      <w:pPr>
        <w:autoSpaceDE w:val="0"/>
        <w:jc w:val="left"/>
      </w:pPr>
      <w:r>
        <w:rPr>
          <w:rFonts w:eastAsia="SimSun"/>
          <w:color w:val="000000"/>
          <w:kern w:val="2"/>
          <w:sz w:val="28"/>
          <w:szCs w:val="28"/>
          <w:lang w:eastAsia="hi-IN" w:bidi="hi-IN"/>
        </w:rPr>
        <w:t>рыбоводство - 1.13;</w:t>
      </w:r>
    </w:p>
    <w:p w:rsidR="002D2B9B" w:rsidRDefault="002D2B9B" w:rsidP="005F33CD">
      <w:pPr>
        <w:widowControl w:val="0"/>
        <w:tabs>
          <w:tab w:val="left" w:pos="895"/>
        </w:tabs>
        <w:autoSpaceDE w:val="0"/>
        <w:jc w:val="left"/>
        <w:textAlignment w:val="baseline"/>
      </w:pPr>
      <w:r>
        <w:rPr>
          <w:rFonts w:eastAsia="SimSun"/>
          <w:color w:val="000000"/>
          <w:kern w:val="2"/>
          <w:sz w:val="28"/>
          <w:szCs w:val="28"/>
          <w:lang w:eastAsia="hi-IN" w:bidi="hi-IN"/>
        </w:rPr>
        <w:t>научное обеспечение сельского хозяйства - 1.14;</w:t>
      </w:r>
    </w:p>
    <w:p w:rsidR="002D2B9B" w:rsidRDefault="002D2B9B" w:rsidP="005F33CD">
      <w:pPr>
        <w:widowControl w:val="0"/>
        <w:tabs>
          <w:tab w:val="left" w:pos="895"/>
        </w:tabs>
        <w:autoSpaceDE w:val="0"/>
        <w:jc w:val="left"/>
        <w:textAlignment w:val="baseline"/>
      </w:pPr>
      <w:r>
        <w:rPr>
          <w:rFonts w:eastAsia="SimSun"/>
          <w:color w:val="000000"/>
          <w:kern w:val="2"/>
          <w:sz w:val="28"/>
          <w:szCs w:val="28"/>
          <w:lang w:eastAsia="hi-IN" w:bidi="hi-IN"/>
        </w:rPr>
        <w:t>обеспечение сельскохозяйственного производства - 1.18.</w:t>
      </w:r>
    </w:p>
    <w:p w:rsidR="002D2B9B" w:rsidRDefault="002D2B9B" w:rsidP="005F33CD">
      <w:pPr>
        <w:autoSpaceDE w:val="0"/>
        <w:rPr>
          <w:rFonts w:eastAsia="Times New Roman"/>
        </w:rPr>
      </w:pPr>
    </w:p>
    <w:p w:rsidR="002D2B9B" w:rsidRDefault="002D2B9B" w:rsidP="005F33CD">
      <w:pPr>
        <w:tabs>
          <w:tab w:val="left" w:pos="1134"/>
        </w:tabs>
        <w:autoSpaceDE w:val="0"/>
        <w:contextualSpacing/>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5F33CD">
      <w:pPr>
        <w:autoSpaceDE w:val="0"/>
        <w:rPr>
          <w:rFonts w:eastAsia="Times New Roman"/>
        </w:rPr>
      </w:pPr>
    </w:p>
    <w:tbl>
      <w:tblPr>
        <w:tblW w:w="0" w:type="auto"/>
        <w:tblInd w:w="5" w:type="dxa"/>
        <w:tblLayout w:type="fixed"/>
        <w:tblCellMar>
          <w:left w:w="5" w:type="dxa"/>
          <w:right w:w="0" w:type="dxa"/>
        </w:tblCellMar>
        <w:tblLook w:val="0000" w:firstRow="0" w:lastRow="0" w:firstColumn="0" w:lastColumn="0" w:noHBand="0" w:noVBand="0"/>
      </w:tblPr>
      <w:tblGrid>
        <w:gridCol w:w="597"/>
        <w:gridCol w:w="3666"/>
        <w:gridCol w:w="5660"/>
      </w:tblGrid>
      <w:tr w:rsidR="002D2B9B" w:rsidTr="001A0BFF">
        <w:trPr>
          <w:tblHeader/>
        </w:trPr>
        <w:tc>
          <w:tcPr>
            <w:tcW w:w="597"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666"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1A0BFF">
        <w:trPr>
          <w:trHeight w:val="801"/>
        </w:trPr>
        <w:tc>
          <w:tcPr>
            <w:tcW w:w="597" w:type="dxa"/>
            <w:tcBorders>
              <w:top w:val="single" w:sz="4" w:space="0" w:color="000000"/>
              <w:left w:val="single" w:sz="4" w:space="0" w:color="000000"/>
              <w:bottom w:val="single" w:sz="4" w:space="0" w:color="000000"/>
            </w:tcBorders>
            <w:shd w:val="clear" w:color="auto" w:fill="auto"/>
          </w:tcPr>
          <w:p w:rsidR="002D2B9B" w:rsidRDefault="002D2B9B" w:rsidP="001A0BFF">
            <w:pPr>
              <w:ind w:firstLine="0"/>
              <w:jc w:val="center"/>
              <w:textAlignment w:val="baseline"/>
            </w:pPr>
            <w:r>
              <w:rPr>
                <w:rFonts w:eastAsia="Times New Roman"/>
                <w:lang w:eastAsia="ru-RU"/>
              </w:rPr>
              <w:t>1.</w:t>
            </w:r>
          </w:p>
        </w:tc>
        <w:tc>
          <w:tcPr>
            <w:tcW w:w="36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Предельные минимальные и (или) максимальные размеры земельного участка</w:t>
            </w: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1A0BFF">
        <w:trPr>
          <w:trHeight w:val="646"/>
        </w:trPr>
        <w:tc>
          <w:tcPr>
            <w:tcW w:w="597" w:type="dxa"/>
            <w:tcBorders>
              <w:left w:val="single" w:sz="4" w:space="0" w:color="000000"/>
              <w:bottom w:val="single" w:sz="4" w:space="0" w:color="000000"/>
            </w:tcBorders>
            <w:shd w:val="clear" w:color="auto" w:fill="auto"/>
          </w:tcPr>
          <w:p w:rsidR="002D2B9B" w:rsidRDefault="002D2B9B" w:rsidP="001A0BFF">
            <w:pPr>
              <w:ind w:firstLine="0"/>
              <w:jc w:val="center"/>
              <w:textAlignment w:val="baseline"/>
            </w:pPr>
            <w:r>
              <w:rPr>
                <w:rFonts w:eastAsia="Times New Roman"/>
                <w:lang w:eastAsia="ru-RU"/>
              </w:rPr>
              <w:t>2.</w:t>
            </w:r>
          </w:p>
        </w:tc>
        <w:tc>
          <w:tcPr>
            <w:tcW w:w="3666"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минимальная площадь земельного участка</w:t>
            </w:r>
          </w:p>
        </w:tc>
        <w:tc>
          <w:tcPr>
            <w:tcW w:w="5660" w:type="dxa"/>
            <w:tcBorders>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tc>
      </w:tr>
      <w:tr w:rsidR="002D2B9B" w:rsidTr="001A0BFF">
        <w:trPr>
          <w:trHeight w:val="680"/>
        </w:trPr>
        <w:tc>
          <w:tcPr>
            <w:tcW w:w="597" w:type="dxa"/>
            <w:tcBorders>
              <w:left w:val="single" w:sz="4" w:space="0" w:color="000000"/>
              <w:bottom w:val="single" w:sz="4" w:space="0" w:color="000000"/>
            </w:tcBorders>
            <w:shd w:val="clear" w:color="auto" w:fill="auto"/>
          </w:tcPr>
          <w:p w:rsidR="002D2B9B" w:rsidRDefault="002D2B9B" w:rsidP="001A0BFF">
            <w:pPr>
              <w:ind w:firstLine="0"/>
              <w:jc w:val="center"/>
              <w:textAlignment w:val="baseline"/>
            </w:pPr>
            <w:r>
              <w:rPr>
                <w:rFonts w:eastAsia="Times New Roman"/>
                <w:lang w:eastAsia="ru-RU"/>
              </w:rPr>
              <w:t>3.</w:t>
            </w:r>
          </w:p>
        </w:tc>
        <w:tc>
          <w:tcPr>
            <w:tcW w:w="3666"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максимальная площадь земельного участка</w:t>
            </w:r>
          </w:p>
        </w:tc>
        <w:tc>
          <w:tcPr>
            <w:tcW w:w="5660" w:type="dxa"/>
            <w:tcBorders>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tc>
      </w:tr>
      <w:tr w:rsidR="002D2B9B" w:rsidTr="001A0BFF">
        <w:tc>
          <w:tcPr>
            <w:tcW w:w="597" w:type="dxa"/>
            <w:tcBorders>
              <w:top w:val="single" w:sz="4" w:space="0" w:color="000000"/>
              <w:left w:val="single" w:sz="4" w:space="0" w:color="000000"/>
              <w:bottom w:val="single" w:sz="4" w:space="0" w:color="000000"/>
            </w:tcBorders>
            <w:shd w:val="clear" w:color="auto" w:fill="auto"/>
          </w:tcPr>
          <w:p w:rsidR="002D2B9B" w:rsidRDefault="002D2B9B" w:rsidP="001A0BFF">
            <w:pPr>
              <w:ind w:firstLine="0"/>
              <w:jc w:val="center"/>
              <w:textAlignment w:val="baseline"/>
            </w:pPr>
            <w:r>
              <w:rPr>
                <w:rFonts w:eastAsia="Times New Roman"/>
                <w:lang w:eastAsia="ru-RU"/>
              </w:rPr>
              <w:t>4.</w:t>
            </w:r>
          </w:p>
        </w:tc>
        <w:tc>
          <w:tcPr>
            <w:tcW w:w="36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tc>
      </w:tr>
      <w:tr w:rsidR="002D2B9B" w:rsidTr="001A0BFF">
        <w:tc>
          <w:tcPr>
            <w:tcW w:w="597" w:type="dxa"/>
            <w:tcBorders>
              <w:top w:val="single" w:sz="4" w:space="0" w:color="000000"/>
              <w:left w:val="single" w:sz="4" w:space="0" w:color="000000"/>
              <w:bottom w:val="single" w:sz="4" w:space="0" w:color="000000"/>
            </w:tcBorders>
            <w:shd w:val="clear" w:color="auto" w:fill="auto"/>
          </w:tcPr>
          <w:p w:rsidR="002D2B9B" w:rsidRDefault="002D2B9B" w:rsidP="001A0BFF">
            <w:pPr>
              <w:ind w:firstLine="0"/>
              <w:jc w:val="center"/>
              <w:textAlignment w:val="baseline"/>
            </w:pPr>
            <w:r>
              <w:rPr>
                <w:rFonts w:eastAsia="Times New Roman"/>
                <w:lang w:eastAsia="ru-RU"/>
              </w:rPr>
              <w:t>5.</w:t>
            </w:r>
          </w:p>
        </w:tc>
        <w:tc>
          <w:tcPr>
            <w:tcW w:w="36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proofErr w:type="gramStart"/>
            <w:r>
              <w:rPr>
                <w:rFonts w:eastAsia="Times New Roman"/>
                <w:lang w:eastAsia="ru-RU"/>
              </w:rPr>
              <w:t>Максимальное</w:t>
            </w:r>
            <w:proofErr w:type="gramEnd"/>
            <w:r>
              <w:rPr>
                <w:rFonts w:eastAsia="Times New Roman"/>
                <w:lang w:eastAsia="ru-RU"/>
              </w:rPr>
              <w:t xml:space="preserve"> наземных этажей или максимальная высота зданий, строений, сооружений на территории земельного участка</w:t>
            </w: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p w:rsidR="002D2B9B" w:rsidRDefault="002D2B9B">
            <w:pPr>
              <w:ind w:left="170" w:firstLine="0"/>
              <w:jc w:val="left"/>
              <w:textAlignment w:val="baseline"/>
            </w:pPr>
          </w:p>
          <w:p w:rsidR="002D2B9B" w:rsidRDefault="002D2B9B">
            <w:pPr>
              <w:ind w:left="170" w:firstLine="0"/>
              <w:jc w:val="left"/>
              <w:textAlignment w:val="baseline"/>
              <w:rPr>
                <w:rFonts w:eastAsia="Times New Roman"/>
                <w:lang w:eastAsia="ru-RU"/>
              </w:rPr>
            </w:pPr>
          </w:p>
        </w:tc>
      </w:tr>
      <w:tr w:rsidR="002D2B9B" w:rsidTr="001A0BFF">
        <w:tc>
          <w:tcPr>
            <w:tcW w:w="597" w:type="dxa"/>
            <w:tcBorders>
              <w:top w:val="single" w:sz="4" w:space="0" w:color="000000"/>
              <w:left w:val="single" w:sz="4" w:space="0" w:color="000000"/>
              <w:bottom w:val="single" w:sz="4" w:space="0" w:color="000000"/>
            </w:tcBorders>
            <w:shd w:val="clear" w:color="auto" w:fill="auto"/>
          </w:tcPr>
          <w:p w:rsidR="002D2B9B" w:rsidRDefault="002D2B9B" w:rsidP="001A0BFF">
            <w:pPr>
              <w:ind w:firstLine="0"/>
              <w:jc w:val="center"/>
              <w:textAlignment w:val="baseline"/>
            </w:pPr>
            <w:r>
              <w:rPr>
                <w:rFonts w:eastAsia="Times New Roman"/>
                <w:lang w:eastAsia="ru-RU"/>
              </w:rPr>
              <w:t>6.</w:t>
            </w:r>
          </w:p>
        </w:tc>
        <w:tc>
          <w:tcPr>
            <w:tcW w:w="3666"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tc>
      </w:tr>
    </w:tbl>
    <w:p w:rsidR="002D2B9B" w:rsidRDefault="002D2B9B">
      <w:pPr>
        <w:autoSpaceDE w:val="0"/>
        <w:ind w:firstLine="426"/>
        <w:rPr>
          <w:rFonts w:eastAsia="Times New Roman"/>
        </w:rPr>
      </w:pPr>
    </w:p>
    <w:p w:rsidR="002D2B9B" w:rsidRDefault="002D2B9B" w:rsidP="00DE29BB">
      <w:pPr>
        <w:pStyle w:val="1"/>
        <w:tabs>
          <w:tab w:val="clear" w:pos="0"/>
        </w:tabs>
        <w:ind w:firstLine="709"/>
        <w:jc w:val="left"/>
      </w:pPr>
      <w:bookmarkStart w:id="28" w:name="_Toc99969589"/>
      <w:r>
        <w:rPr>
          <w:rFonts w:eastAsia="Times New Roman"/>
          <w:b/>
          <w:bCs/>
          <w:lang w:val="ru-RU"/>
        </w:rPr>
        <w:lastRenderedPageBreak/>
        <w:t>3) Производственная зона сельскохозяйственных предприятий - 4.4.</w:t>
      </w:r>
      <w:bookmarkEnd w:id="28"/>
    </w:p>
    <w:p w:rsidR="002D2B9B" w:rsidRDefault="002D2B9B" w:rsidP="00DE29BB">
      <w:pPr>
        <w:autoSpaceDE w:val="0"/>
        <w:rPr>
          <w:rFonts w:eastAsia="Times New Roman"/>
        </w:rPr>
      </w:pPr>
    </w:p>
    <w:p w:rsidR="002D2B9B" w:rsidRDefault="002D2B9B" w:rsidP="00DE29BB">
      <w:pPr>
        <w:pStyle w:val="afff9"/>
        <w:autoSpaceDE w:val="0"/>
        <w:spacing w:before="0" w:after="0"/>
      </w:pPr>
      <w:proofErr w:type="gramStart"/>
      <w:r>
        <w:rPr>
          <w:rFonts w:eastAsia="Times New Roman"/>
          <w:color w:val="000000"/>
        </w:rPr>
        <w:t xml:space="preserve">Производственная зона сельскохозяйственных предприятий </w:t>
      </w:r>
      <w:r>
        <w:rPr>
          <w:rFonts w:eastAsia="Times New Roman"/>
          <w:color w:val="000000"/>
          <w:kern w:val="2"/>
        </w:rPr>
        <w:t xml:space="preserve">предназначена для </w:t>
      </w:r>
      <w:r>
        <w:rPr>
          <w:rFonts w:eastAsia="Times New Roman"/>
          <w:color w:val="000000"/>
          <w:lang w:eastAsia="ar-SA"/>
        </w:rPr>
        <w:t>размещения животноводческих, птицеводче</w:t>
      </w:r>
      <w:r w:rsidR="00DE29BB">
        <w:rPr>
          <w:rFonts w:eastAsia="Times New Roman"/>
          <w:color w:val="000000"/>
          <w:lang w:eastAsia="ar-SA"/>
        </w:rPr>
        <w:t>ских</w:t>
      </w:r>
      <w:r>
        <w:rPr>
          <w:rFonts w:eastAsia="Times New Roman"/>
          <w:color w:val="000000"/>
          <w:lang w:eastAsia="ar-SA"/>
        </w:rPr>
        <w:t xml:space="preserve"> и звероводческих предприятий, предприятий по хранению и переработке сельскохозяйственной продукции, ремонту, техн</w:t>
      </w:r>
      <w:r w:rsidR="00DE29BB">
        <w:rPr>
          <w:rFonts w:eastAsia="Times New Roman"/>
          <w:color w:val="000000"/>
          <w:lang w:eastAsia="ar-SA"/>
        </w:rPr>
        <w:t>ическому обслуживанию</w:t>
      </w:r>
      <w:r>
        <w:rPr>
          <w:rFonts w:eastAsia="Times New Roman"/>
          <w:color w:val="000000"/>
          <w:lang w:eastAsia="ar-SA"/>
        </w:rPr>
        <w:t xml:space="preserve">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машиноиспытательных станций, ветеринарных учреждений, теплиц и парников, промысловых цехов, материальных складов, транспортных, энергетических и других объектов, связанных с проектируемыми предприятиями, а также</w:t>
      </w:r>
      <w:proofErr w:type="gramEnd"/>
      <w:r>
        <w:rPr>
          <w:rFonts w:eastAsia="Times New Roman"/>
          <w:color w:val="000000"/>
          <w:lang w:eastAsia="ar-SA"/>
        </w:rPr>
        <w:t xml:space="preserve"> коммуникаций, обеспечивающих внутренние и внешние связи объектов производственной зоны.</w:t>
      </w:r>
    </w:p>
    <w:p w:rsidR="002D2B9B" w:rsidRDefault="002D2B9B" w:rsidP="00DE29BB">
      <w:pPr>
        <w:pStyle w:val="afff9"/>
        <w:autoSpaceDE w:val="0"/>
        <w:spacing w:before="0" w:after="0"/>
        <w:rPr>
          <w:rFonts w:eastAsia="Times New Roman"/>
        </w:rPr>
      </w:pPr>
    </w:p>
    <w:p w:rsidR="002D2B9B" w:rsidRDefault="002D2B9B" w:rsidP="00DE29BB">
      <w:r>
        <w:rPr>
          <w:rFonts w:eastAsia="Times New Roman"/>
          <w:b/>
          <w:bCs/>
          <w:color w:val="000000"/>
          <w:sz w:val="28"/>
          <w:szCs w:val="28"/>
          <w:shd w:val="clear" w:color="auto" w:fill="FFFFFF"/>
          <w:lang w:val="x-none" w:eastAsia="ru-RU"/>
        </w:rPr>
        <w:t>Основные виды разрешенного  использования:</w:t>
      </w:r>
    </w:p>
    <w:p w:rsidR="002D2B9B" w:rsidRDefault="002D2B9B" w:rsidP="00DE29BB">
      <w:pPr>
        <w:autoSpaceDE w:val="0"/>
        <w:jc w:val="left"/>
      </w:pPr>
      <w:r>
        <w:rPr>
          <w:rFonts w:eastAsia="SimSun"/>
          <w:color w:val="000000"/>
          <w:kern w:val="2"/>
          <w:sz w:val="28"/>
          <w:szCs w:val="28"/>
          <w:lang w:eastAsia="hi-IN" w:bidi="hi-IN"/>
        </w:rPr>
        <w:t>животноводство - 1.7;</w:t>
      </w:r>
    </w:p>
    <w:p w:rsidR="002D2B9B" w:rsidRDefault="002D2B9B" w:rsidP="00DE29BB">
      <w:pPr>
        <w:autoSpaceDE w:val="0"/>
        <w:jc w:val="left"/>
      </w:pPr>
      <w:r>
        <w:rPr>
          <w:rFonts w:eastAsia="SimSun"/>
          <w:color w:val="000000"/>
          <w:kern w:val="2"/>
          <w:sz w:val="28"/>
          <w:szCs w:val="28"/>
          <w:lang w:eastAsia="hi-IN" w:bidi="hi-IN"/>
        </w:rPr>
        <w:t>пчеловодство - 1.12;</w:t>
      </w:r>
    </w:p>
    <w:p w:rsidR="002D2B9B" w:rsidRDefault="002D2B9B" w:rsidP="00DE29BB">
      <w:pPr>
        <w:autoSpaceDE w:val="0"/>
        <w:jc w:val="left"/>
      </w:pPr>
      <w:r>
        <w:rPr>
          <w:rFonts w:eastAsia="SimSun"/>
          <w:color w:val="000000"/>
          <w:kern w:val="2"/>
          <w:sz w:val="28"/>
          <w:szCs w:val="28"/>
          <w:lang w:eastAsia="hi-IN" w:bidi="hi-IN"/>
        </w:rPr>
        <w:t>рыбоводство - 1.13;</w:t>
      </w:r>
    </w:p>
    <w:p w:rsidR="002D2B9B" w:rsidRDefault="002D2B9B" w:rsidP="00DE29BB">
      <w:pPr>
        <w:widowControl w:val="0"/>
        <w:tabs>
          <w:tab w:val="left" w:pos="895"/>
        </w:tabs>
        <w:autoSpaceDE w:val="0"/>
        <w:jc w:val="left"/>
        <w:textAlignment w:val="baseline"/>
      </w:pPr>
      <w:r>
        <w:rPr>
          <w:rFonts w:eastAsia="SimSun"/>
          <w:color w:val="000000"/>
          <w:kern w:val="2"/>
          <w:sz w:val="28"/>
          <w:szCs w:val="28"/>
          <w:lang w:eastAsia="hi-IN" w:bidi="hi-IN"/>
        </w:rPr>
        <w:t>научное обеспечение сельского хозяйства - 1.14;</w:t>
      </w:r>
    </w:p>
    <w:p w:rsidR="002D2B9B" w:rsidRDefault="002D2B9B" w:rsidP="00DE29BB">
      <w:pPr>
        <w:autoSpaceDE w:val="0"/>
        <w:jc w:val="left"/>
      </w:pPr>
      <w:r>
        <w:rPr>
          <w:rFonts w:eastAsia="SimSun"/>
          <w:color w:val="000000"/>
          <w:kern w:val="2"/>
          <w:sz w:val="28"/>
          <w:szCs w:val="28"/>
          <w:lang w:eastAsia="hi-IN" w:bidi="hi-IN"/>
        </w:rPr>
        <w:t>питомники - 1.17;</w:t>
      </w:r>
    </w:p>
    <w:p w:rsidR="002D2B9B" w:rsidRDefault="002D2B9B" w:rsidP="00DE29BB">
      <w:pPr>
        <w:autoSpaceDE w:val="0"/>
        <w:jc w:val="left"/>
      </w:pPr>
      <w:r>
        <w:rPr>
          <w:rFonts w:eastAsia="SimSun"/>
          <w:color w:val="000000"/>
          <w:kern w:val="2"/>
          <w:sz w:val="28"/>
          <w:szCs w:val="28"/>
          <w:lang w:eastAsia="hi-IN" w:bidi="hi-IN"/>
        </w:rPr>
        <w:t>обеспечение сельскохозяйственного производства - 1.18.</w:t>
      </w:r>
    </w:p>
    <w:p w:rsidR="002D2B9B" w:rsidRDefault="002D2B9B" w:rsidP="00DE29BB">
      <w:pPr>
        <w:autoSpaceDE w:val="0"/>
        <w:jc w:val="left"/>
        <w:rPr>
          <w:rFonts w:eastAsia="SimSun"/>
          <w:color w:val="000000"/>
          <w:kern w:val="2"/>
          <w:sz w:val="28"/>
          <w:szCs w:val="28"/>
          <w:lang w:eastAsia="hi-IN" w:bidi="hi-IN"/>
        </w:rPr>
      </w:pPr>
    </w:p>
    <w:p w:rsidR="002D2B9B" w:rsidRDefault="002D2B9B" w:rsidP="00DE29BB">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DE29BB">
      <w:pPr>
        <w:widowControl w:val="0"/>
        <w:tabs>
          <w:tab w:val="left" w:pos="895"/>
        </w:tabs>
      </w:pPr>
      <w:r>
        <w:rPr>
          <w:rFonts w:eastAsia="Times New Roman"/>
          <w:color w:val="000000"/>
          <w:sz w:val="28"/>
          <w:lang w:eastAsia="ru-RU"/>
        </w:rPr>
        <w:t>не подлежат установлению.</w:t>
      </w:r>
    </w:p>
    <w:p w:rsidR="002D2B9B" w:rsidRDefault="002D2B9B" w:rsidP="00DE29BB">
      <w:pPr>
        <w:widowControl w:val="0"/>
        <w:tabs>
          <w:tab w:val="left" w:pos="895"/>
        </w:tabs>
        <w:rPr>
          <w:rFonts w:eastAsia="Times New Roman"/>
          <w:color w:val="000000"/>
          <w:sz w:val="28"/>
          <w:lang w:eastAsia="ru-RU"/>
        </w:rPr>
      </w:pPr>
    </w:p>
    <w:p w:rsidR="002D2B9B" w:rsidRDefault="002D2B9B" w:rsidP="00DE29BB">
      <w:pPr>
        <w:widowControl w:val="0"/>
        <w:tabs>
          <w:tab w:val="left" w:pos="895"/>
        </w:tabs>
        <w:textAlignment w:val="baseline"/>
      </w:pPr>
      <w:r>
        <w:rPr>
          <w:rFonts w:eastAsia="Times New Roman"/>
          <w:b/>
          <w:color w:val="000000"/>
          <w:kern w:val="2"/>
          <w:sz w:val="28"/>
          <w:szCs w:val="28"/>
          <w:lang w:eastAsia="ru-RU" w:bidi="hi-IN"/>
        </w:rPr>
        <w:t xml:space="preserve">Условно разрешенные виды использования: </w:t>
      </w:r>
    </w:p>
    <w:p w:rsidR="002D2B9B" w:rsidRDefault="002D2B9B" w:rsidP="00DE29BB">
      <w:pPr>
        <w:widowControl w:val="0"/>
        <w:tabs>
          <w:tab w:val="left" w:pos="895"/>
        </w:tabs>
        <w:textAlignment w:val="baseline"/>
      </w:pPr>
      <w:r>
        <w:rPr>
          <w:rFonts w:eastAsia="Times New Roman"/>
          <w:color w:val="000000"/>
          <w:kern w:val="2"/>
          <w:sz w:val="28"/>
          <w:lang w:eastAsia="ru-RU"/>
        </w:rPr>
        <w:t>н</w:t>
      </w:r>
      <w:r>
        <w:rPr>
          <w:rFonts w:eastAsia="Times New Roman"/>
          <w:color w:val="000000"/>
          <w:kern w:val="2"/>
          <w:sz w:val="28"/>
          <w:lang w:eastAsia="ru-RU" w:bidi="hi-IN"/>
        </w:rPr>
        <w:t>е подлежат установлению.</w:t>
      </w:r>
    </w:p>
    <w:p w:rsidR="002D2B9B" w:rsidRDefault="002D2B9B" w:rsidP="00DE29BB">
      <w:pPr>
        <w:autoSpaceDE w:val="0"/>
        <w:rPr>
          <w:rFonts w:eastAsia="Times New Roman"/>
        </w:rPr>
      </w:pPr>
    </w:p>
    <w:p w:rsidR="002D2B9B" w:rsidRDefault="002D2B9B" w:rsidP="00DE29BB">
      <w:pPr>
        <w:tabs>
          <w:tab w:val="left" w:pos="1134"/>
        </w:tabs>
        <w:autoSpaceDE w:val="0"/>
        <w:contextualSpacing/>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DE29BB">
      <w:pPr>
        <w:tabs>
          <w:tab w:val="left" w:pos="1134"/>
        </w:tabs>
        <w:autoSpaceDE w:val="0"/>
        <w:contextualSpacing/>
        <w:jc w:val="center"/>
        <w:rPr>
          <w:rFonts w:eastAsia="Times New Roman"/>
        </w:rPr>
      </w:pPr>
    </w:p>
    <w:tbl>
      <w:tblPr>
        <w:tblW w:w="0" w:type="auto"/>
        <w:tblInd w:w="5" w:type="dxa"/>
        <w:tblLayout w:type="fixed"/>
        <w:tblCellMar>
          <w:left w:w="5" w:type="dxa"/>
          <w:right w:w="0" w:type="dxa"/>
        </w:tblCellMar>
        <w:tblLook w:val="0000" w:firstRow="0" w:lastRow="0" w:firstColumn="0" w:lastColumn="0" w:noHBand="0" w:noVBand="0"/>
      </w:tblPr>
      <w:tblGrid>
        <w:gridCol w:w="466"/>
        <w:gridCol w:w="3745"/>
        <w:gridCol w:w="5712"/>
      </w:tblGrid>
      <w:tr w:rsidR="002D2B9B" w:rsidTr="00DE29BB">
        <w:trPr>
          <w:tblHeader/>
        </w:trPr>
        <w:tc>
          <w:tcPr>
            <w:tcW w:w="466"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745"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DE29BB">
        <w:trPr>
          <w:trHeight w:val="851"/>
        </w:trPr>
        <w:tc>
          <w:tcPr>
            <w:tcW w:w="466" w:type="dxa"/>
            <w:tcBorders>
              <w:top w:val="single" w:sz="4" w:space="0" w:color="000000"/>
              <w:left w:val="single" w:sz="4" w:space="0" w:color="000000"/>
              <w:bottom w:val="single" w:sz="4" w:space="0" w:color="000000"/>
            </w:tcBorders>
            <w:shd w:val="clear" w:color="auto" w:fill="auto"/>
          </w:tcPr>
          <w:p w:rsidR="002D2B9B" w:rsidRDefault="002D2B9B" w:rsidP="00DE29BB">
            <w:pPr>
              <w:ind w:firstLine="0"/>
              <w:jc w:val="center"/>
              <w:textAlignment w:val="baseline"/>
            </w:pPr>
            <w:r>
              <w:rPr>
                <w:rFonts w:eastAsia="Times New Roman"/>
                <w:lang w:eastAsia="ru-RU"/>
              </w:rPr>
              <w:t>1.</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Предельные минимальные и (или) максимальные размеры земельного участка</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DE29BB">
        <w:trPr>
          <w:trHeight w:val="646"/>
        </w:trPr>
        <w:tc>
          <w:tcPr>
            <w:tcW w:w="466" w:type="dxa"/>
            <w:tcBorders>
              <w:left w:val="single" w:sz="4" w:space="0" w:color="000000"/>
              <w:bottom w:val="single" w:sz="4" w:space="0" w:color="000000"/>
            </w:tcBorders>
            <w:shd w:val="clear" w:color="auto" w:fill="auto"/>
          </w:tcPr>
          <w:p w:rsidR="002D2B9B" w:rsidRDefault="002D2B9B" w:rsidP="00DE29BB">
            <w:pPr>
              <w:ind w:firstLine="0"/>
              <w:jc w:val="center"/>
              <w:textAlignment w:val="baseline"/>
            </w:pPr>
            <w:r>
              <w:rPr>
                <w:rFonts w:eastAsia="Times New Roman"/>
                <w:lang w:eastAsia="ru-RU"/>
              </w:rPr>
              <w:t>2.</w:t>
            </w:r>
          </w:p>
        </w:tc>
        <w:tc>
          <w:tcPr>
            <w:tcW w:w="3745"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минимальная площадь земельного участка</w:t>
            </w:r>
          </w:p>
        </w:tc>
        <w:tc>
          <w:tcPr>
            <w:tcW w:w="5712" w:type="dxa"/>
            <w:tcBorders>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DE29BB">
        <w:trPr>
          <w:trHeight w:val="680"/>
        </w:trPr>
        <w:tc>
          <w:tcPr>
            <w:tcW w:w="466" w:type="dxa"/>
            <w:tcBorders>
              <w:left w:val="single" w:sz="4" w:space="0" w:color="000000"/>
              <w:bottom w:val="single" w:sz="4" w:space="0" w:color="000000"/>
            </w:tcBorders>
            <w:shd w:val="clear" w:color="auto" w:fill="auto"/>
          </w:tcPr>
          <w:p w:rsidR="002D2B9B" w:rsidRDefault="002D2B9B" w:rsidP="00DE29BB">
            <w:pPr>
              <w:ind w:firstLine="0"/>
              <w:jc w:val="center"/>
              <w:textAlignment w:val="baseline"/>
            </w:pPr>
            <w:r>
              <w:rPr>
                <w:rFonts w:eastAsia="Times New Roman"/>
                <w:lang w:eastAsia="ru-RU"/>
              </w:rPr>
              <w:t>3.</w:t>
            </w:r>
          </w:p>
        </w:tc>
        <w:tc>
          <w:tcPr>
            <w:tcW w:w="3745"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максимальная площадь земельного участка</w:t>
            </w:r>
          </w:p>
        </w:tc>
        <w:tc>
          <w:tcPr>
            <w:tcW w:w="5712" w:type="dxa"/>
            <w:tcBorders>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tc>
      </w:tr>
      <w:tr w:rsidR="002D2B9B" w:rsidTr="00DE29BB">
        <w:tc>
          <w:tcPr>
            <w:tcW w:w="466" w:type="dxa"/>
            <w:tcBorders>
              <w:top w:val="single" w:sz="4" w:space="0" w:color="000000"/>
              <w:left w:val="single" w:sz="4" w:space="0" w:color="000000"/>
              <w:bottom w:val="single" w:sz="4" w:space="0" w:color="000000"/>
            </w:tcBorders>
            <w:shd w:val="clear" w:color="auto" w:fill="auto"/>
          </w:tcPr>
          <w:p w:rsidR="002D2B9B" w:rsidRDefault="002D2B9B" w:rsidP="00DE29BB">
            <w:pPr>
              <w:ind w:firstLine="0"/>
              <w:jc w:val="center"/>
              <w:textAlignment w:val="baseline"/>
            </w:pPr>
            <w:r>
              <w:rPr>
                <w:rFonts w:eastAsia="Times New Roman"/>
                <w:lang w:eastAsia="ru-RU"/>
              </w:rPr>
              <w:t>4.</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tc>
      </w:tr>
      <w:tr w:rsidR="002D2B9B" w:rsidTr="00DE29BB">
        <w:tc>
          <w:tcPr>
            <w:tcW w:w="466" w:type="dxa"/>
            <w:tcBorders>
              <w:top w:val="single" w:sz="4" w:space="0" w:color="000000"/>
              <w:left w:val="single" w:sz="4" w:space="0" w:color="000000"/>
              <w:bottom w:val="single" w:sz="4" w:space="0" w:color="000000"/>
            </w:tcBorders>
            <w:shd w:val="clear" w:color="auto" w:fill="auto"/>
          </w:tcPr>
          <w:p w:rsidR="002D2B9B" w:rsidRDefault="002D2B9B" w:rsidP="00DE29BB">
            <w:pPr>
              <w:ind w:firstLine="0"/>
              <w:jc w:val="center"/>
              <w:textAlignment w:val="baseline"/>
            </w:pPr>
            <w:r>
              <w:rPr>
                <w:rFonts w:eastAsia="Times New Roman"/>
                <w:lang w:eastAsia="ru-RU"/>
              </w:rPr>
              <w:t>5.</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 xml:space="preserve">Максимальное количество наземных этажей или максимальная высота зданий, строений, </w:t>
            </w:r>
            <w:r>
              <w:rPr>
                <w:rFonts w:eastAsia="Times New Roman"/>
                <w:lang w:eastAsia="ru-RU"/>
              </w:rPr>
              <w:lastRenderedPageBreak/>
              <w:t>сооружений на территории земельного участка</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lastRenderedPageBreak/>
              <w:t>не подлежит установлению.</w:t>
            </w:r>
          </w:p>
          <w:p w:rsidR="002D2B9B" w:rsidRDefault="002D2B9B">
            <w:pPr>
              <w:ind w:left="170" w:firstLine="0"/>
              <w:jc w:val="left"/>
              <w:textAlignment w:val="baseline"/>
            </w:pPr>
          </w:p>
          <w:p w:rsidR="002D2B9B" w:rsidRDefault="002D2B9B">
            <w:pPr>
              <w:ind w:left="170" w:firstLine="0"/>
              <w:jc w:val="left"/>
              <w:textAlignment w:val="baseline"/>
              <w:rPr>
                <w:rFonts w:eastAsia="Times New Roman"/>
                <w:lang w:eastAsia="ru-RU"/>
              </w:rPr>
            </w:pPr>
          </w:p>
        </w:tc>
      </w:tr>
      <w:tr w:rsidR="002D2B9B" w:rsidTr="00DE29BB">
        <w:tc>
          <w:tcPr>
            <w:tcW w:w="466" w:type="dxa"/>
            <w:tcBorders>
              <w:top w:val="single" w:sz="4" w:space="0" w:color="000000"/>
              <w:left w:val="single" w:sz="4" w:space="0" w:color="000000"/>
              <w:bottom w:val="single" w:sz="4" w:space="0" w:color="000000"/>
            </w:tcBorders>
            <w:shd w:val="clear" w:color="auto" w:fill="auto"/>
          </w:tcPr>
          <w:p w:rsidR="002D2B9B" w:rsidRDefault="002D2B9B" w:rsidP="00DE29BB">
            <w:pPr>
              <w:ind w:firstLine="0"/>
              <w:jc w:val="center"/>
              <w:textAlignment w:val="baseline"/>
            </w:pPr>
            <w:r>
              <w:rPr>
                <w:rFonts w:eastAsia="Times New Roman"/>
                <w:lang w:eastAsia="ru-RU"/>
              </w:rPr>
              <w:lastRenderedPageBreak/>
              <w:t>6.</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tc>
      </w:tr>
    </w:tbl>
    <w:p w:rsidR="002D2B9B" w:rsidRDefault="002D2B9B" w:rsidP="002A7A80">
      <w:pPr>
        <w:tabs>
          <w:tab w:val="left" w:pos="1134"/>
        </w:tabs>
        <w:autoSpaceDE w:val="0"/>
        <w:contextualSpacing/>
        <w:jc w:val="center"/>
        <w:rPr>
          <w:rFonts w:eastAsia="Times New Roman"/>
        </w:rPr>
      </w:pPr>
    </w:p>
    <w:p w:rsidR="002D2B9B" w:rsidRDefault="002D2B9B" w:rsidP="002A7A80">
      <w:pPr>
        <w:pStyle w:val="1"/>
        <w:tabs>
          <w:tab w:val="clear" w:pos="0"/>
        </w:tabs>
        <w:ind w:firstLine="709"/>
        <w:jc w:val="both"/>
      </w:pPr>
      <w:bookmarkStart w:id="29" w:name="_Toc99969590"/>
      <w:r>
        <w:rPr>
          <w:rFonts w:eastAsia="Times New Roman"/>
          <w:b/>
          <w:bCs/>
          <w:color w:val="000000"/>
        </w:rPr>
        <w:t>5</w:t>
      </w:r>
      <w:r>
        <w:rPr>
          <w:rFonts w:eastAsia="Times New Roman"/>
          <w:b/>
          <w:bCs/>
        </w:rPr>
        <w:t xml:space="preserve">. </w:t>
      </w:r>
      <w:r>
        <w:rPr>
          <w:rFonts w:eastAsia="Times New Roman"/>
          <w:b/>
          <w:bCs/>
          <w:lang w:val="ru-RU"/>
        </w:rPr>
        <w:t xml:space="preserve">Градостроительные регламенты. </w:t>
      </w:r>
      <w:r>
        <w:rPr>
          <w:rFonts w:eastAsia="Times New Roman"/>
          <w:b/>
          <w:bCs/>
        </w:rPr>
        <w:t>Зоны рекреационного назначения.</w:t>
      </w:r>
      <w:bookmarkEnd w:id="29"/>
    </w:p>
    <w:p w:rsidR="002D2B9B" w:rsidRDefault="002D2B9B" w:rsidP="002A7A80">
      <w:pPr>
        <w:rPr>
          <w:sz w:val="28"/>
          <w:szCs w:val="28"/>
        </w:rPr>
      </w:pPr>
    </w:p>
    <w:p w:rsidR="002D2B9B" w:rsidRDefault="002D2B9B" w:rsidP="002A7A80">
      <w:pPr>
        <w:pStyle w:val="1"/>
        <w:keepLines/>
        <w:tabs>
          <w:tab w:val="clear" w:pos="0"/>
        </w:tabs>
        <w:ind w:firstLine="709"/>
        <w:jc w:val="both"/>
      </w:pPr>
      <w:bookmarkStart w:id="30" w:name="_Toc99969591"/>
      <w:r>
        <w:rPr>
          <w:b/>
          <w:bCs/>
          <w:color w:val="000000"/>
        </w:rPr>
        <w:t>1)</w:t>
      </w:r>
      <w:r>
        <w:rPr>
          <w:b/>
          <w:bCs/>
        </w:rPr>
        <w:t xml:space="preserve"> Зона озелененных территорий общего пользования (сады, лесопарки, парки, скверы, бульвары, городские леса) - 5.1.</w:t>
      </w:r>
      <w:bookmarkEnd w:id="30"/>
    </w:p>
    <w:p w:rsidR="002D2B9B" w:rsidRDefault="002D2B9B" w:rsidP="002A7A80">
      <w:pPr>
        <w:pStyle w:val="Main0"/>
      </w:pPr>
      <w:r>
        <w:rPr>
          <w:rFonts w:eastAsia="Times New Roman"/>
          <w:b/>
          <w:bCs/>
        </w:rPr>
        <w:t xml:space="preserve">       </w:t>
      </w:r>
    </w:p>
    <w:p w:rsidR="002D2B9B" w:rsidRDefault="002D2B9B" w:rsidP="002A7A80">
      <w:pPr>
        <w:tabs>
          <w:tab w:val="left" w:pos="2767"/>
          <w:tab w:val="center" w:pos="5088"/>
        </w:tabs>
        <w:textAlignment w:val="baseline"/>
      </w:pPr>
      <w:proofErr w:type="gramStart"/>
      <w:r>
        <w:rPr>
          <w:bCs/>
          <w:color w:val="000000"/>
          <w:sz w:val="28"/>
          <w:szCs w:val="28"/>
        </w:rPr>
        <w:t xml:space="preserve">Зона озелененных территорий общего пользования включает в себя участки, предназначенные для озеленения полос отвода автомобильных дорог, улично-дорожной сети, инженерной сети, объектов дорожного сервиса и дорожного хозяйства (при условии соответствия требованиям законодательства </w:t>
      </w:r>
      <w:r w:rsidR="00CA2C61">
        <w:rPr>
          <w:bCs/>
          <w:color w:val="000000"/>
          <w:sz w:val="28"/>
          <w:szCs w:val="28"/>
        </w:rPr>
        <w:br/>
      </w:r>
      <w:r>
        <w:rPr>
          <w:bCs/>
          <w:color w:val="000000"/>
          <w:sz w:val="28"/>
          <w:szCs w:val="28"/>
        </w:rPr>
        <w:t>о безопасности движения), установления санитарно-защитных зон и санитарных разрывов указанных объектов, объектов благоустройства, в том числе для размещения парков, скверов, бульваров, газонов в границах таких территорий, иных зеленых насаждений.</w:t>
      </w:r>
      <w:proofErr w:type="gramEnd"/>
    </w:p>
    <w:p w:rsidR="002D2B9B" w:rsidRDefault="002D2B9B" w:rsidP="002A7A80">
      <w:pPr>
        <w:tabs>
          <w:tab w:val="left" w:pos="2767"/>
          <w:tab w:val="center" w:pos="5088"/>
        </w:tabs>
        <w:textAlignment w:val="baseline"/>
        <w:rPr>
          <w:color w:val="000000"/>
          <w:sz w:val="28"/>
          <w:szCs w:val="28"/>
        </w:rPr>
      </w:pPr>
    </w:p>
    <w:p w:rsidR="002D2B9B" w:rsidRDefault="002D2B9B" w:rsidP="002A7A80">
      <w:r>
        <w:rPr>
          <w:rFonts w:eastAsia="Times New Roman"/>
          <w:b/>
          <w:bCs/>
          <w:color w:val="000000"/>
          <w:sz w:val="28"/>
          <w:szCs w:val="28"/>
          <w:shd w:val="clear" w:color="auto" w:fill="FFFFFF"/>
          <w:lang w:val="x-none" w:eastAsia="ru-RU"/>
        </w:rPr>
        <w:t>Основные виды разрешенного  использования:</w:t>
      </w:r>
    </w:p>
    <w:p w:rsidR="002D2B9B" w:rsidRDefault="002D2B9B" w:rsidP="002A7A80">
      <w:pPr>
        <w:autoSpaceDE w:val="0"/>
        <w:jc w:val="left"/>
      </w:pPr>
      <w:r>
        <w:rPr>
          <w:rFonts w:eastAsia="SimSun"/>
          <w:color w:val="000000"/>
          <w:kern w:val="2"/>
          <w:sz w:val="28"/>
          <w:szCs w:val="28"/>
          <w:lang w:eastAsia="hi-IN" w:bidi="hi-IN"/>
        </w:rPr>
        <w:t>объекты культурно-досуговой деятельности - 3.6.1;</w:t>
      </w:r>
    </w:p>
    <w:p w:rsidR="002D2B9B" w:rsidRDefault="002D2B9B" w:rsidP="002A7A80">
      <w:pPr>
        <w:autoSpaceDE w:val="0"/>
        <w:jc w:val="left"/>
      </w:pPr>
      <w:r>
        <w:rPr>
          <w:rFonts w:eastAsia="SimSun"/>
          <w:color w:val="000000"/>
          <w:kern w:val="2"/>
          <w:sz w:val="28"/>
          <w:szCs w:val="28"/>
          <w:lang w:eastAsia="hi-IN" w:bidi="hi-IN"/>
        </w:rPr>
        <w:t>парки культуры и отдыха - 3.6.2;</w:t>
      </w:r>
    </w:p>
    <w:p w:rsidR="002D2B9B" w:rsidRDefault="002D2B9B" w:rsidP="002A7A80">
      <w:pPr>
        <w:autoSpaceDE w:val="0"/>
        <w:jc w:val="left"/>
      </w:pPr>
      <w:r>
        <w:rPr>
          <w:rFonts w:eastAsia="SimSun"/>
          <w:color w:val="000000"/>
          <w:kern w:val="2"/>
          <w:sz w:val="28"/>
          <w:szCs w:val="28"/>
          <w:lang w:eastAsia="hi-IN" w:bidi="hi-IN"/>
        </w:rPr>
        <w:t>отдых (рекреация) - 5.0;</w:t>
      </w:r>
    </w:p>
    <w:p w:rsidR="002D2B9B" w:rsidRDefault="002D2B9B" w:rsidP="002A7A80">
      <w:pPr>
        <w:autoSpaceDE w:val="0"/>
        <w:jc w:val="left"/>
      </w:pPr>
      <w:r>
        <w:rPr>
          <w:rFonts w:eastAsia="SimSun"/>
          <w:color w:val="000000"/>
          <w:kern w:val="2"/>
          <w:sz w:val="28"/>
          <w:szCs w:val="28"/>
          <w:lang w:eastAsia="hi-IN" w:bidi="hi-IN"/>
        </w:rPr>
        <w:t>спорт - 5.1;</w:t>
      </w:r>
    </w:p>
    <w:p w:rsidR="002D2B9B" w:rsidRDefault="002D2B9B" w:rsidP="002A7A80">
      <w:pPr>
        <w:autoSpaceDE w:val="0"/>
        <w:jc w:val="left"/>
      </w:pPr>
      <w:r>
        <w:rPr>
          <w:rFonts w:eastAsia="SimSun"/>
          <w:color w:val="000000"/>
          <w:kern w:val="2"/>
          <w:sz w:val="28"/>
          <w:szCs w:val="28"/>
          <w:lang w:eastAsia="hi-IN" w:bidi="hi-IN"/>
        </w:rPr>
        <w:t>природно-познавательный туризм - 5.2;</w:t>
      </w:r>
    </w:p>
    <w:p w:rsidR="002D2B9B" w:rsidRDefault="002D2B9B" w:rsidP="002A7A80">
      <w:pPr>
        <w:autoSpaceDE w:val="0"/>
        <w:jc w:val="left"/>
      </w:pPr>
      <w:r>
        <w:rPr>
          <w:rFonts w:eastAsia="Times New Roman"/>
          <w:color w:val="000000"/>
          <w:kern w:val="2"/>
          <w:sz w:val="28"/>
          <w:szCs w:val="28"/>
          <w:lang w:eastAsia="ru-RU"/>
        </w:rPr>
        <w:t>земельные участки  (территории) общего пользования - 12.0;</w:t>
      </w:r>
    </w:p>
    <w:p w:rsidR="002D2B9B" w:rsidRDefault="002D2B9B" w:rsidP="002A7A80">
      <w:pPr>
        <w:autoSpaceDE w:val="0"/>
        <w:jc w:val="left"/>
      </w:pPr>
      <w:r>
        <w:rPr>
          <w:rFonts w:eastAsia="Times New Roman"/>
          <w:color w:val="000000"/>
          <w:kern w:val="2"/>
          <w:sz w:val="28"/>
          <w:szCs w:val="28"/>
          <w:lang w:eastAsia="ru-RU"/>
        </w:rPr>
        <w:t>гидротехнические сооружения - 11.3.</w:t>
      </w:r>
    </w:p>
    <w:p w:rsidR="002D2B9B" w:rsidRDefault="002D2B9B" w:rsidP="002A7A80">
      <w:pPr>
        <w:autoSpaceDE w:val="0"/>
        <w:jc w:val="left"/>
        <w:rPr>
          <w:rFonts w:eastAsia="SimSun"/>
          <w:color w:val="000000"/>
          <w:kern w:val="2"/>
          <w:sz w:val="28"/>
          <w:szCs w:val="28"/>
          <w:lang w:eastAsia="hi-IN" w:bidi="hi-IN"/>
        </w:rPr>
      </w:pPr>
    </w:p>
    <w:p w:rsidR="002D2B9B" w:rsidRDefault="002D2B9B" w:rsidP="002A7A80">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2A7A80">
      <w:pPr>
        <w:widowControl w:val="0"/>
        <w:tabs>
          <w:tab w:val="left" w:pos="895"/>
        </w:tabs>
      </w:pPr>
      <w:r>
        <w:rPr>
          <w:rFonts w:eastAsia="Times New Roman"/>
          <w:color w:val="000000"/>
          <w:sz w:val="28"/>
          <w:lang w:eastAsia="ru-RU"/>
        </w:rPr>
        <w:t>не подлежат установлению.</w:t>
      </w:r>
    </w:p>
    <w:p w:rsidR="002D2B9B" w:rsidRDefault="002D2B9B" w:rsidP="002A7A80">
      <w:pPr>
        <w:widowControl w:val="0"/>
        <w:tabs>
          <w:tab w:val="left" w:pos="895"/>
        </w:tabs>
        <w:rPr>
          <w:rFonts w:eastAsia="Times New Roman"/>
          <w:color w:val="000000"/>
          <w:sz w:val="28"/>
          <w:lang w:eastAsia="ru-RU"/>
        </w:rPr>
      </w:pPr>
    </w:p>
    <w:p w:rsidR="002D2B9B" w:rsidRDefault="002D2B9B" w:rsidP="002A7A80">
      <w:pPr>
        <w:widowControl w:val="0"/>
        <w:tabs>
          <w:tab w:val="left" w:pos="895"/>
        </w:tabs>
        <w:textAlignment w:val="baseline"/>
      </w:pPr>
      <w:r>
        <w:rPr>
          <w:rFonts w:eastAsia="Times New Roman"/>
          <w:b/>
          <w:color w:val="000000"/>
          <w:kern w:val="2"/>
          <w:sz w:val="28"/>
          <w:szCs w:val="28"/>
          <w:lang w:eastAsia="ru-RU" w:bidi="hi-IN"/>
        </w:rPr>
        <w:t xml:space="preserve">Условно разрешенные виды использования: </w:t>
      </w:r>
    </w:p>
    <w:p w:rsidR="002D2B9B" w:rsidRDefault="002D2B9B" w:rsidP="002A7A80">
      <w:pPr>
        <w:widowControl w:val="0"/>
        <w:tabs>
          <w:tab w:val="left" w:pos="895"/>
        </w:tabs>
        <w:autoSpaceDE w:val="0"/>
        <w:jc w:val="left"/>
        <w:textAlignment w:val="baseline"/>
      </w:pPr>
      <w:r>
        <w:rPr>
          <w:rFonts w:eastAsia="Times New Roman"/>
          <w:bCs/>
          <w:color w:val="000000"/>
          <w:kern w:val="2"/>
          <w:sz w:val="28"/>
          <w:szCs w:val="28"/>
          <w:lang w:eastAsia="ar-SA"/>
        </w:rPr>
        <w:t>коммунальное обслуживание - 3.1;</w:t>
      </w:r>
    </w:p>
    <w:p w:rsidR="002D2B9B" w:rsidRDefault="002D2B9B" w:rsidP="002A7A80">
      <w:pPr>
        <w:widowControl w:val="0"/>
        <w:tabs>
          <w:tab w:val="left" w:pos="895"/>
        </w:tabs>
        <w:autoSpaceDE w:val="0"/>
        <w:jc w:val="left"/>
        <w:textAlignment w:val="baseline"/>
        <w:rPr>
          <w:rFonts w:eastAsia="Times New Roman"/>
          <w:bCs/>
          <w:color w:val="000000"/>
          <w:kern w:val="2"/>
          <w:sz w:val="28"/>
          <w:szCs w:val="28"/>
          <w:lang w:eastAsia="ar-SA"/>
        </w:rPr>
      </w:pPr>
      <w:r>
        <w:rPr>
          <w:rFonts w:eastAsia="Times New Roman"/>
          <w:bCs/>
          <w:color w:val="000000"/>
          <w:kern w:val="2"/>
          <w:sz w:val="28"/>
          <w:szCs w:val="28"/>
          <w:lang w:eastAsia="ar-SA"/>
        </w:rPr>
        <w:t>развлекательные мероприятия - 4.8.1.</w:t>
      </w:r>
    </w:p>
    <w:p w:rsidR="002A7A80" w:rsidRDefault="002A7A80" w:rsidP="002A7A80">
      <w:pPr>
        <w:widowControl w:val="0"/>
        <w:tabs>
          <w:tab w:val="left" w:pos="895"/>
        </w:tabs>
        <w:autoSpaceDE w:val="0"/>
        <w:jc w:val="left"/>
        <w:textAlignment w:val="baseline"/>
        <w:rPr>
          <w:rFonts w:eastAsia="Times New Roman"/>
          <w:bCs/>
          <w:color w:val="000000"/>
          <w:kern w:val="2"/>
          <w:sz w:val="28"/>
          <w:szCs w:val="28"/>
          <w:lang w:eastAsia="ar-SA"/>
        </w:rPr>
      </w:pPr>
    </w:p>
    <w:p w:rsidR="002A7A80" w:rsidRDefault="002A7A80" w:rsidP="002A7A80">
      <w:pPr>
        <w:widowControl w:val="0"/>
        <w:tabs>
          <w:tab w:val="left" w:pos="895"/>
        </w:tabs>
        <w:autoSpaceDE w:val="0"/>
        <w:jc w:val="left"/>
        <w:textAlignment w:val="baseline"/>
        <w:rPr>
          <w:rFonts w:eastAsia="Times New Roman"/>
          <w:bCs/>
          <w:color w:val="000000"/>
          <w:kern w:val="2"/>
          <w:sz w:val="28"/>
          <w:szCs w:val="28"/>
          <w:lang w:eastAsia="ar-SA"/>
        </w:rPr>
      </w:pPr>
    </w:p>
    <w:p w:rsidR="002A7A80" w:rsidRDefault="002A7A80" w:rsidP="002A7A80">
      <w:pPr>
        <w:widowControl w:val="0"/>
        <w:tabs>
          <w:tab w:val="left" w:pos="895"/>
        </w:tabs>
        <w:autoSpaceDE w:val="0"/>
        <w:jc w:val="left"/>
        <w:textAlignment w:val="baseline"/>
        <w:rPr>
          <w:rFonts w:eastAsia="Times New Roman"/>
          <w:bCs/>
          <w:color w:val="000000"/>
          <w:kern w:val="2"/>
          <w:sz w:val="28"/>
          <w:szCs w:val="28"/>
          <w:lang w:eastAsia="ar-SA"/>
        </w:rPr>
      </w:pPr>
    </w:p>
    <w:p w:rsidR="002A7A80" w:rsidRDefault="002A7A80" w:rsidP="002A7A80">
      <w:pPr>
        <w:widowControl w:val="0"/>
        <w:tabs>
          <w:tab w:val="left" w:pos="895"/>
        </w:tabs>
        <w:autoSpaceDE w:val="0"/>
        <w:jc w:val="left"/>
        <w:textAlignment w:val="baseline"/>
        <w:rPr>
          <w:rFonts w:eastAsia="Times New Roman"/>
          <w:bCs/>
          <w:color w:val="000000"/>
          <w:kern w:val="2"/>
          <w:sz w:val="28"/>
          <w:szCs w:val="28"/>
          <w:lang w:eastAsia="ar-SA"/>
        </w:rPr>
      </w:pPr>
    </w:p>
    <w:p w:rsidR="002A7A80" w:rsidRDefault="002A7A80" w:rsidP="002A7A80">
      <w:pPr>
        <w:widowControl w:val="0"/>
        <w:tabs>
          <w:tab w:val="left" w:pos="895"/>
        </w:tabs>
        <w:autoSpaceDE w:val="0"/>
        <w:jc w:val="left"/>
        <w:textAlignment w:val="baseline"/>
        <w:rPr>
          <w:rFonts w:eastAsia="Times New Roman"/>
          <w:bCs/>
          <w:color w:val="000000"/>
          <w:kern w:val="2"/>
          <w:sz w:val="28"/>
          <w:szCs w:val="28"/>
          <w:lang w:eastAsia="ar-SA"/>
        </w:rPr>
      </w:pPr>
    </w:p>
    <w:p w:rsidR="002A7A80" w:rsidRPr="002A7A80" w:rsidRDefault="002A7A80" w:rsidP="002A7A80">
      <w:pPr>
        <w:widowControl w:val="0"/>
        <w:tabs>
          <w:tab w:val="left" w:pos="895"/>
        </w:tabs>
        <w:autoSpaceDE w:val="0"/>
        <w:jc w:val="left"/>
        <w:textAlignment w:val="baseline"/>
      </w:pPr>
    </w:p>
    <w:p w:rsidR="002D2B9B" w:rsidRDefault="002D2B9B" w:rsidP="002A7A80">
      <w:pPr>
        <w:pStyle w:val="Main0"/>
        <w:rPr>
          <w:sz w:val="24"/>
          <w:szCs w:val="24"/>
        </w:rPr>
      </w:pPr>
    </w:p>
    <w:p w:rsidR="002D2B9B" w:rsidRDefault="002D2B9B" w:rsidP="002A7A80">
      <w:pPr>
        <w:tabs>
          <w:tab w:val="left" w:pos="1134"/>
        </w:tabs>
        <w:autoSpaceDE w:val="0"/>
        <w:contextualSpacing/>
      </w:pPr>
      <w:r>
        <w:rPr>
          <w:rFonts w:eastAsia="Arial"/>
          <w:sz w:val="28"/>
          <w:szCs w:val="28"/>
        </w:rPr>
        <w:lastRenderedPageBreak/>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pPr>
        <w:pStyle w:val="Main0"/>
        <w:ind w:firstLine="426"/>
      </w:pPr>
    </w:p>
    <w:tbl>
      <w:tblPr>
        <w:tblW w:w="0" w:type="auto"/>
        <w:tblInd w:w="5" w:type="dxa"/>
        <w:tblLayout w:type="fixed"/>
        <w:tblCellMar>
          <w:left w:w="5" w:type="dxa"/>
          <w:right w:w="0" w:type="dxa"/>
        </w:tblCellMar>
        <w:tblLook w:val="0000" w:firstRow="0" w:lastRow="0" w:firstColumn="0" w:lastColumn="0" w:noHBand="0" w:noVBand="0"/>
      </w:tblPr>
      <w:tblGrid>
        <w:gridCol w:w="466"/>
        <w:gridCol w:w="3745"/>
        <w:gridCol w:w="5712"/>
      </w:tblGrid>
      <w:tr w:rsidR="002D2B9B" w:rsidTr="00280D7E">
        <w:trPr>
          <w:tblHeader/>
        </w:trPr>
        <w:tc>
          <w:tcPr>
            <w:tcW w:w="466"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745"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280D7E">
        <w:trPr>
          <w:trHeight w:val="851"/>
        </w:trPr>
        <w:tc>
          <w:tcPr>
            <w:tcW w:w="466" w:type="dxa"/>
            <w:tcBorders>
              <w:top w:val="single" w:sz="4" w:space="0" w:color="000000"/>
              <w:left w:val="single" w:sz="4" w:space="0" w:color="000000"/>
              <w:bottom w:val="single" w:sz="4" w:space="0" w:color="000000"/>
            </w:tcBorders>
            <w:shd w:val="clear" w:color="auto" w:fill="auto"/>
          </w:tcPr>
          <w:p w:rsidR="002D2B9B" w:rsidRDefault="002D2B9B" w:rsidP="00280D7E">
            <w:pPr>
              <w:ind w:firstLine="0"/>
              <w:jc w:val="center"/>
              <w:textAlignment w:val="baseline"/>
            </w:pPr>
            <w:r>
              <w:rPr>
                <w:rFonts w:eastAsia="Times New Roman"/>
                <w:lang w:eastAsia="ru-RU"/>
              </w:rPr>
              <w:t>1.</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Минимальные и (или) максимальные размеры земельного участка, в том числе его площадь</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280D7E">
        <w:tc>
          <w:tcPr>
            <w:tcW w:w="466" w:type="dxa"/>
            <w:tcBorders>
              <w:top w:val="single" w:sz="4" w:space="0" w:color="000000"/>
              <w:left w:val="single" w:sz="4" w:space="0" w:color="000000"/>
              <w:bottom w:val="single" w:sz="4" w:space="0" w:color="000000"/>
            </w:tcBorders>
            <w:shd w:val="clear" w:color="auto" w:fill="auto"/>
          </w:tcPr>
          <w:p w:rsidR="002D2B9B" w:rsidRDefault="002D2B9B" w:rsidP="00280D7E">
            <w:pPr>
              <w:ind w:firstLine="0"/>
              <w:jc w:val="center"/>
              <w:textAlignment w:val="baseline"/>
            </w:pPr>
            <w:r>
              <w:rPr>
                <w:rFonts w:eastAsia="Times New Roman"/>
                <w:lang w:eastAsia="ru-RU"/>
              </w:rPr>
              <w:t>2.</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280D7E">
        <w:tc>
          <w:tcPr>
            <w:tcW w:w="466" w:type="dxa"/>
            <w:tcBorders>
              <w:top w:val="single" w:sz="4" w:space="0" w:color="000000"/>
              <w:left w:val="single" w:sz="4" w:space="0" w:color="000000"/>
              <w:bottom w:val="single" w:sz="4" w:space="0" w:color="000000"/>
            </w:tcBorders>
            <w:shd w:val="clear" w:color="auto" w:fill="auto"/>
          </w:tcPr>
          <w:p w:rsidR="002D2B9B" w:rsidRDefault="002D2B9B" w:rsidP="00280D7E">
            <w:pPr>
              <w:ind w:firstLine="0"/>
              <w:jc w:val="center"/>
              <w:textAlignment w:val="baseline"/>
            </w:pPr>
            <w:r>
              <w:rPr>
                <w:rFonts w:eastAsia="Times New Roman"/>
                <w:lang w:eastAsia="ru-RU"/>
              </w:rPr>
              <w:t>3.</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p w:rsidR="002D2B9B" w:rsidRDefault="002D2B9B">
            <w:pPr>
              <w:ind w:left="170" w:firstLine="0"/>
              <w:jc w:val="left"/>
              <w:textAlignment w:val="baseline"/>
            </w:pPr>
          </w:p>
          <w:p w:rsidR="002D2B9B" w:rsidRDefault="002D2B9B">
            <w:pPr>
              <w:ind w:left="170" w:firstLine="0"/>
              <w:jc w:val="left"/>
              <w:textAlignment w:val="baseline"/>
              <w:rPr>
                <w:rFonts w:eastAsia="Times New Roman"/>
                <w:lang w:eastAsia="ru-RU"/>
              </w:rPr>
            </w:pPr>
          </w:p>
        </w:tc>
      </w:tr>
      <w:tr w:rsidR="002D2B9B" w:rsidTr="00280D7E">
        <w:tc>
          <w:tcPr>
            <w:tcW w:w="466" w:type="dxa"/>
            <w:tcBorders>
              <w:top w:val="single" w:sz="4" w:space="0" w:color="000000"/>
              <w:left w:val="single" w:sz="4" w:space="0" w:color="000000"/>
              <w:bottom w:val="single" w:sz="4" w:space="0" w:color="000000"/>
            </w:tcBorders>
            <w:shd w:val="clear" w:color="auto" w:fill="auto"/>
          </w:tcPr>
          <w:p w:rsidR="002D2B9B" w:rsidRDefault="002D2B9B" w:rsidP="00280D7E">
            <w:pPr>
              <w:ind w:firstLine="0"/>
              <w:jc w:val="center"/>
              <w:textAlignment w:val="baseline"/>
            </w:pPr>
            <w:r>
              <w:rPr>
                <w:rFonts w:eastAsia="Times New Roman"/>
                <w:lang w:eastAsia="ru-RU"/>
              </w:rPr>
              <w:t>4.</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tc>
      </w:tr>
    </w:tbl>
    <w:p w:rsidR="002D2B9B" w:rsidRDefault="002D2B9B" w:rsidP="00280D7E">
      <w:pPr>
        <w:pStyle w:val="1"/>
        <w:tabs>
          <w:tab w:val="clear" w:pos="0"/>
        </w:tabs>
        <w:ind w:firstLine="709"/>
        <w:jc w:val="both"/>
      </w:pPr>
    </w:p>
    <w:p w:rsidR="002D2B9B" w:rsidRDefault="002D2B9B" w:rsidP="00280D7E">
      <w:pPr>
        <w:pStyle w:val="1"/>
        <w:keepLines/>
        <w:tabs>
          <w:tab w:val="clear" w:pos="0"/>
        </w:tabs>
        <w:ind w:firstLine="709"/>
        <w:jc w:val="both"/>
      </w:pPr>
      <w:bookmarkStart w:id="31" w:name="_Toc99969592"/>
      <w:r>
        <w:rPr>
          <w:b/>
          <w:bCs/>
          <w:color w:val="000000"/>
          <w:lang w:val="ru-RU"/>
        </w:rPr>
        <w:t>2)</w:t>
      </w:r>
      <w:r>
        <w:rPr>
          <w:b/>
          <w:bCs/>
        </w:rPr>
        <w:t xml:space="preserve"> Зона о</w:t>
      </w:r>
      <w:r>
        <w:rPr>
          <w:b/>
          <w:bCs/>
          <w:lang w:val="ru-RU"/>
        </w:rPr>
        <w:t>тдыха - 5.2.</w:t>
      </w:r>
      <w:bookmarkEnd w:id="31"/>
    </w:p>
    <w:p w:rsidR="002D2B9B" w:rsidRDefault="002D2B9B" w:rsidP="00280D7E">
      <w:pPr>
        <w:pStyle w:val="Main0"/>
      </w:pPr>
      <w:r>
        <w:rPr>
          <w:rFonts w:eastAsia="Times New Roman"/>
          <w:b/>
          <w:bCs/>
          <w:sz w:val="24"/>
          <w:szCs w:val="24"/>
        </w:rPr>
        <w:t xml:space="preserve">       </w:t>
      </w:r>
    </w:p>
    <w:p w:rsidR="002D2B9B" w:rsidRDefault="002D2B9B" w:rsidP="00280D7E">
      <w:pPr>
        <w:tabs>
          <w:tab w:val="left" w:pos="2767"/>
          <w:tab w:val="center" w:pos="5088"/>
        </w:tabs>
      </w:pPr>
      <w:r>
        <w:rPr>
          <w:bCs/>
          <w:sz w:val="28"/>
          <w:szCs w:val="28"/>
        </w:rPr>
        <w:t>Зона отдыха выделена для обеспечения правовых условий использования и обустройства земельных участков, на которых расположены объекты сферы отдыха, туризма, спорта, охоты, рыбалки и иной деятельности, а также в целях организации отдыха и досуга населения.</w:t>
      </w:r>
    </w:p>
    <w:p w:rsidR="002D2B9B" w:rsidRDefault="002D2B9B" w:rsidP="00280D7E">
      <w:pPr>
        <w:tabs>
          <w:tab w:val="left" w:pos="2767"/>
          <w:tab w:val="center" w:pos="5088"/>
        </w:tabs>
      </w:pPr>
    </w:p>
    <w:p w:rsidR="002D2B9B" w:rsidRDefault="002D2B9B" w:rsidP="00280D7E">
      <w:r>
        <w:rPr>
          <w:rFonts w:eastAsia="Times New Roman"/>
          <w:b/>
          <w:bCs/>
          <w:color w:val="000000"/>
          <w:sz w:val="28"/>
          <w:szCs w:val="28"/>
          <w:shd w:val="clear" w:color="auto" w:fill="FFFFFF"/>
          <w:lang w:val="x-none" w:eastAsia="ru-RU"/>
        </w:rPr>
        <w:t>Основные виды разрешенного  использования:</w:t>
      </w:r>
    </w:p>
    <w:p w:rsidR="002D2B9B" w:rsidRDefault="002D2B9B" w:rsidP="00280D7E">
      <w:pPr>
        <w:autoSpaceDE w:val="0"/>
        <w:jc w:val="left"/>
      </w:pPr>
      <w:r>
        <w:rPr>
          <w:rFonts w:eastAsia="SimSun"/>
          <w:color w:val="000000"/>
          <w:kern w:val="2"/>
          <w:sz w:val="28"/>
          <w:szCs w:val="28"/>
          <w:lang w:eastAsia="hi-IN" w:bidi="hi-IN"/>
        </w:rPr>
        <w:t>отдых (рекреация) - 5.0;</w:t>
      </w:r>
    </w:p>
    <w:p w:rsidR="002D2B9B" w:rsidRDefault="002D2B9B" w:rsidP="00280D7E">
      <w:pPr>
        <w:autoSpaceDE w:val="0"/>
        <w:jc w:val="left"/>
      </w:pPr>
      <w:r>
        <w:rPr>
          <w:rFonts w:eastAsia="Times New Roman"/>
          <w:color w:val="000000"/>
          <w:kern w:val="2"/>
          <w:sz w:val="28"/>
          <w:szCs w:val="28"/>
          <w:lang w:eastAsia="ru-RU"/>
        </w:rPr>
        <w:t>земельные участки  (территории) общего пользования - 12.0.</w:t>
      </w:r>
    </w:p>
    <w:p w:rsidR="002D2B9B" w:rsidRDefault="002D2B9B" w:rsidP="00280D7E">
      <w:pPr>
        <w:autoSpaceDE w:val="0"/>
        <w:jc w:val="left"/>
        <w:rPr>
          <w:rFonts w:eastAsia="SimSun"/>
          <w:color w:val="000000"/>
          <w:kern w:val="2"/>
          <w:sz w:val="28"/>
          <w:szCs w:val="28"/>
          <w:lang w:eastAsia="hi-IN" w:bidi="hi-IN"/>
        </w:rPr>
      </w:pPr>
    </w:p>
    <w:p w:rsidR="002D2B9B" w:rsidRDefault="002D2B9B" w:rsidP="00280D7E">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280D7E">
      <w:pPr>
        <w:widowControl w:val="0"/>
        <w:tabs>
          <w:tab w:val="left" w:pos="895"/>
        </w:tabs>
      </w:pPr>
      <w:r>
        <w:rPr>
          <w:rFonts w:eastAsia="Times New Roman"/>
          <w:color w:val="000000"/>
          <w:sz w:val="28"/>
          <w:lang w:eastAsia="ru-RU"/>
        </w:rPr>
        <w:t>не подлежат установлению.</w:t>
      </w:r>
    </w:p>
    <w:p w:rsidR="002D2B9B" w:rsidRDefault="002D2B9B" w:rsidP="00280D7E">
      <w:pPr>
        <w:widowControl w:val="0"/>
        <w:tabs>
          <w:tab w:val="left" w:pos="895"/>
        </w:tabs>
        <w:rPr>
          <w:rFonts w:eastAsia="Times New Roman"/>
          <w:color w:val="000000"/>
          <w:sz w:val="28"/>
          <w:lang w:eastAsia="ru-RU"/>
        </w:rPr>
      </w:pPr>
    </w:p>
    <w:p w:rsidR="002D2B9B" w:rsidRDefault="002D2B9B" w:rsidP="00280D7E">
      <w:pPr>
        <w:widowControl w:val="0"/>
        <w:tabs>
          <w:tab w:val="left" w:pos="895"/>
        </w:tabs>
        <w:textAlignment w:val="baseline"/>
      </w:pPr>
      <w:r>
        <w:rPr>
          <w:rFonts w:eastAsia="Times New Roman"/>
          <w:b/>
          <w:color w:val="000000"/>
          <w:kern w:val="2"/>
          <w:sz w:val="28"/>
          <w:szCs w:val="28"/>
          <w:lang w:eastAsia="ru-RU" w:bidi="hi-IN"/>
        </w:rPr>
        <w:t xml:space="preserve">Условно разрешенные виды использования: </w:t>
      </w:r>
    </w:p>
    <w:p w:rsidR="002D2B9B" w:rsidRDefault="002D2B9B" w:rsidP="00280D7E">
      <w:pPr>
        <w:widowControl w:val="0"/>
        <w:tabs>
          <w:tab w:val="left" w:pos="895"/>
        </w:tabs>
        <w:autoSpaceDE w:val="0"/>
        <w:jc w:val="left"/>
        <w:textAlignment w:val="baseline"/>
      </w:pPr>
      <w:r>
        <w:rPr>
          <w:rFonts w:eastAsia="Times New Roman"/>
          <w:bCs/>
          <w:color w:val="000000"/>
          <w:kern w:val="2"/>
          <w:sz w:val="28"/>
          <w:szCs w:val="28"/>
          <w:lang w:eastAsia="ar-SA"/>
        </w:rPr>
        <w:t>коммунальное обслуживание - 3.1;</w:t>
      </w:r>
    </w:p>
    <w:p w:rsidR="002D2B9B" w:rsidRDefault="002D2B9B" w:rsidP="00280D7E">
      <w:pPr>
        <w:widowControl w:val="0"/>
        <w:tabs>
          <w:tab w:val="left" w:pos="895"/>
        </w:tabs>
        <w:autoSpaceDE w:val="0"/>
        <w:jc w:val="left"/>
        <w:textAlignment w:val="baseline"/>
      </w:pPr>
      <w:r>
        <w:rPr>
          <w:bCs/>
          <w:color w:val="000000"/>
          <w:kern w:val="2"/>
          <w:sz w:val="28"/>
          <w:szCs w:val="28"/>
          <w:lang w:eastAsia="ar-SA"/>
        </w:rPr>
        <w:t>развлекательные мероприятия - 4.8.1.</w:t>
      </w:r>
    </w:p>
    <w:p w:rsidR="002D2B9B" w:rsidRDefault="002D2B9B" w:rsidP="00280D7E">
      <w:pPr>
        <w:tabs>
          <w:tab w:val="left" w:pos="2767"/>
          <w:tab w:val="center" w:pos="5088"/>
        </w:tabs>
      </w:pPr>
    </w:p>
    <w:p w:rsidR="002D2B9B" w:rsidRDefault="002D2B9B" w:rsidP="00280D7E">
      <w:pPr>
        <w:tabs>
          <w:tab w:val="left" w:pos="1134"/>
        </w:tabs>
        <w:autoSpaceDE w:val="0"/>
        <w:contextualSpacing/>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280D7E">
      <w:pPr>
        <w:pStyle w:val="Main0"/>
      </w:pPr>
    </w:p>
    <w:tbl>
      <w:tblPr>
        <w:tblW w:w="0" w:type="auto"/>
        <w:tblInd w:w="5" w:type="dxa"/>
        <w:tblLayout w:type="fixed"/>
        <w:tblCellMar>
          <w:left w:w="5" w:type="dxa"/>
          <w:right w:w="0" w:type="dxa"/>
        </w:tblCellMar>
        <w:tblLook w:val="0000" w:firstRow="0" w:lastRow="0" w:firstColumn="0" w:lastColumn="0" w:noHBand="0" w:noVBand="0"/>
      </w:tblPr>
      <w:tblGrid>
        <w:gridCol w:w="466"/>
        <w:gridCol w:w="3745"/>
        <w:gridCol w:w="5712"/>
      </w:tblGrid>
      <w:tr w:rsidR="002D2B9B" w:rsidTr="000324E8">
        <w:trPr>
          <w:tblHeader/>
        </w:trPr>
        <w:tc>
          <w:tcPr>
            <w:tcW w:w="466"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745"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0324E8">
        <w:trPr>
          <w:trHeight w:val="851"/>
        </w:trPr>
        <w:tc>
          <w:tcPr>
            <w:tcW w:w="466" w:type="dxa"/>
            <w:tcBorders>
              <w:top w:val="single" w:sz="4" w:space="0" w:color="000000"/>
              <w:left w:val="single" w:sz="4" w:space="0" w:color="000000"/>
              <w:bottom w:val="single" w:sz="4" w:space="0" w:color="000000"/>
            </w:tcBorders>
            <w:shd w:val="clear" w:color="auto" w:fill="auto"/>
          </w:tcPr>
          <w:p w:rsidR="002D2B9B" w:rsidRDefault="002D2B9B" w:rsidP="000324E8">
            <w:pPr>
              <w:ind w:firstLine="0"/>
              <w:jc w:val="center"/>
              <w:textAlignment w:val="baseline"/>
            </w:pPr>
            <w:r>
              <w:rPr>
                <w:rFonts w:eastAsia="Times New Roman"/>
                <w:lang w:eastAsia="ru-RU"/>
              </w:rPr>
              <w:t>1.</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Минимальные и (или) максимальные размеры земельного участка, в том числе его площадь</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0324E8">
        <w:tc>
          <w:tcPr>
            <w:tcW w:w="466" w:type="dxa"/>
            <w:tcBorders>
              <w:top w:val="single" w:sz="4" w:space="0" w:color="000000"/>
              <w:left w:val="single" w:sz="4" w:space="0" w:color="000000"/>
              <w:bottom w:val="single" w:sz="4" w:space="0" w:color="000000"/>
            </w:tcBorders>
            <w:shd w:val="clear" w:color="auto" w:fill="auto"/>
          </w:tcPr>
          <w:p w:rsidR="002D2B9B" w:rsidRDefault="002D2B9B" w:rsidP="000324E8">
            <w:pPr>
              <w:ind w:firstLine="0"/>
              <w:jc w:val="center"/>
              <w:textAlignment w:val="baseline"/>
            </w:pPr>
            <w:r>
              <w:rPr>
                <w:rFonts w:eastAsia="Times New Roman"/>
                <w:lang w:eastAsia="ru-RU"/>
              </w:rPr>
              <w:lastRenderedPageBreak/>
              <w:t>2.</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0324E8">
        <w:tc>
          <w:tcPr>
            <w:tcW w:w="466" w:type="dxa"/>
            <w:tcBorders>
              <w:top w:val="single" w:sz="4" w:space="0" w:color="000000"/>
              <w:left w:val="single" w:sz="4" w:space="0" w:color="000000"/>
              <w:bottom w:val="single" w:sz="4" w:space="0" w:color="000000"/>
            </w:tcBorders>
            <w:shd w:val="clear" w:color="auto" w:fill="auto"/>
          </w:tcPr>
          <w:p w:rsidR="002D2B9B" w:rsidRDefault="002D2B9B" w:rsidP="000324E8">
            <w:pPr>
              <w:ind w:firstLine="0"/>
              <w:jc w:val="center"/>
              <w:textAlignment w:val="baseline"/>
            </w:pPr>
            <w:r>
              <w:rPr>
                <w:rFonts w:eastAsia="Times New Roman"/>
                <w:lang w:eastAsia="ru-RU"/>
              </w:rPr>
              <w:t>3.</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p w:rsidR="002D2B9B" w:rsidRDefault="002D2B9B">
            <w:pPr>
              <w:ind w:left="170" w:firstLine="0"/>
              <w:jc w:val="left"/>
              <w:textAlignment w:val="baseline"/>
            </w:pPr>
          </w:p>
          <w:p w:rsidR="002D2B9B" w:rsidRDefault="002D2B9B">
            <w:pPr>
              <w:ind w:left="170" w:firstLine="0"/>
              <w:jc w:val="left"/>
              <w:textAlignment w:val="baseline"/>
              <w:rPr>
                <w:rFonts w:eastAsia="Times New Roman"/>
                <w:lang w:eastAsia="ru-RU"/>
              </w:rPr>
            </w:pPr>
          </w:p>
        </w:tc>
      </w:tr>
      <w:tr w:rsidR="002D2B9B" w:rsidTr="000324E8">
        <w:tc>
          <w:tcPr>
            <w:tcW w:w="466" w:type="dxa"/>
            <w:tcBorders>
              <w:top w:val="single" w:sz="4" w:space="0" w:color="000000"/>
              <w:left w:val="single" w:sz="4" w:space="0" w:color="000000"/>
              <w:bottom w:val="single" w:sz="4" w:space="0" w:color="000000"/>
            </w:tcBorders>
            <w:shd w:val="clear" w:color="auto" w:fill="auto"/>
          </w:tcPr>
          <w:p w:rsidR="002D2B9B" w:rsidRDefault="002D2B9B" w:rsidP="000324E8">
            <w:pPr>
              <w:ind w:firstLine="0"/>
              <w:jc w:val="center"/>
              <w:textAlignment w:val="baseline"/>
            </w:pPr>
            <w:r>
              <w:rPr>
                <w:rFonts w:eastAsia="Times New Roman"/>
                <w:lang w:eastAsia="ru-RU"/>
              </w:rPr>
              <w:t>4.</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color w:val="000000"/>
                <w:spacing w:val="-10"/>
                <w:lang w:eastAsia="en-US"/>
              </w:rPr>
              <w:t>не подлежит установлению.</w:t>
            </w:r>
          </w:p>
        </w:tc>
      </w:tr>
    </w:tbl>
    <w:p w:rsidR="002D2B9B" w:rsidRDefault="002D2B9B" w:rsidP="00320714">
      <w:pPr>
        <w:pStyle w:val="1"/>
        <w:tabs>
          <w:tab w:val="clear" w:pos="0"/>
        </w:tabs>
        <w:ind w:firstLine="709"/>
        <w:jc w:val="both"/>
      </w:pPr>
    </w:p>
    <w:p w:rsidR="002D2B9B" w:rsidRDefault="002D2B9B" w:rsidP="00320714">
      <w:pPr>
        <w:pStyle w:val="1"/>
        <w:tabs>
          <w:tab w:val="clear" w:pos="0"/>
        </w:tabs>
        <w:ind w:firstLine="709"/>
        <w:jc w:val="both"/>
      </w:pPr>
      <w:bookmarkStart w:id="32" w:name="_Toc99969593"/>
      <w:r>
        <w:rPr>
          <w:b/>
          <w:bCs/>
          <w:lang w:val="ru-RU" w:eastAsia="en-US"/>
        </w:rPr>
        <w:t>6</w:t>
      </w:r>
      <w:r>
        <w:rPr>
          <w:rFonts w:eastAsia="Times New Roman"/>
          <w:b/>
          <w:bCs/>
        </w:rPr>
        <w:t>. Градостроительные регламенты.  Зоны специального назначения.</w:t>
      </w:r>
      <w:bookmarkEnd w:id="32"/>
    </w:p>
    <w:p w:rsidR="002D2B9B" w:rsidRDefault="002D2B9B" w:rsidP="00320714"/>
    <w:p w:rsidR="002D2B9B" w:rsidRDefault="002D2B9B" w:rsidP="00320714">
      <w:pPr>
        <w:pStyle w:val="1"/>
        <w:tabs>
          <w:tab w:val="clear" w:pos="0"/>
        </w:tabs>
        <w:ind w:firstLine="709"/>
        <w:jc w:val="left"/>
      </w:pPr>
      <w:bookmarkStart w:id="33" w:name="_Toc99969594"/>
      <w:r>
        <w:rPr>
          <w:b/>
          <w:bCs/>
          <w:lang w:val="ru-RU" w:eastAsia="en-US"/>
        </w:rPr>
        <w:t>1)</w:t>
      </w:r>
      <w:r>
        <w:rPr>
          <w:rFonts w:eastAsia="Times New Roman"/>
          <w:b/>
          <w:bCs/>
        </w:rPr>
        <w:t xml:space="preserve">  Зона кладбищ - 6.1.</w:t>
      </w:r>
      <w:bookmarkEnd w:id="33"/>
    </w:p>
    <w:p w:rsidR="002D2B9B" w:rsidRDefault="002D2B9B" w:rsidP="00320714">
      <w:pPr>
        <w:pStyle w:val="Main0"/>
      </w:pPr>
    </w:p>
    <w:p w:rsidR="002D2B9B" w:rsidRDefault="002D2B9B" w:rsidP="00320714">
      <w:pPr>
        <w:textAlignment w:val="baseline"/>
      </w:pPr>
      <w:r>
        <w:rPr>
          <w:rFonts w:eastAsia="Times New Roman"/>
          <w:color w:val="000000"/>
          <w:sz w:val="28"/>
          <w:szCs w:val="28"/>
        </w:rPr>
        <w:t xml:space="preserve">Зона кладбищ предназначена для захоронения, на которой размещаются здания и сооружения для проведения скорбных и траурных обрядов, культовые здания и сооружения. </w:t>
      </w:r>
    </w:p>
    <w:p w:rsidR="002D2B9B" w:rsidRDefault="002D2B9B" w:rsidP="00320714">
      <w:pPr>
        <w:textAlignment w:val="baseline"/>
      </w:pPr>
      <w:r>
        <w:rPr>
          <w:rFonts w:eastAsia="Times New Roman"/>
          <w:color w:val="000000"/>
          <w:sz w:val="28"/>
          <w:lang w:val="x-none" w:eastAsia="ru-RU"/>
        </w:rPr>
        <w:t>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2D2B9B" w:rsidRDefault="002D2B9B" w:rsidP="00320714">
      <w:pPr>
        <w:textAlignment w:val="baseline"/>
        <w:rPr>
          <w:rFonts w:eastAsia="Times New Roman"/>
          <w:color w:val="000000"/>
          <w:sz w:val="28"/>
          <w:lang w:val="x-none" w:eastAsia="ru-RU"/>
        </w:rPr>
      </w:pPr>
    </w:p>
    <w:p w:rsidR="002D2B9B" w:rsidRDefault="002D2B9B" w:rsidP="00320714">
      <w:r>
        <w:rPr>
          <w:rFonts w:eastAsia="Times New Roman"/>
          <w:b/>
          <w:bCs/>
          <w:color w:val="000000"/>
          <w:sz w:val="28"/>
          <w:szCs w:val="28"/>
          <w:shd w:val="clear" w:color="auto" w:fill="FFFFFF"/>
          <w:lang w:val="x-none" w:eastAsia="ru-RU"/>
        </w:rPr>
        <w:t>Основные виды разрешенного  использования:</w:t>
      </w:r>
    </w:p>
    <w:p w:rsidR="002D2B9B" w:rsidRDefault="002D2B9B" w:rsidP="00320714">
      <w:r>
        <w:rPr>
          <w:rFonts w:eastAsia="Times New Roman"/>
          <w:color w:val="000000"/>
          <w:sz w:val="28"/>
          <w:szCs w:val="28"/>
          <w:shd w:val="clear" w:color="auto" w:fill="FFFFFF"/>
          <w:lang w:eastAsia="ru-RU"/>
        </w:rPr>
        <w:t>ритуальная деятельность - 12.1;</w:t>
      </w:r>
    </w:p>
    <w:p w:rsidR="002D2B9B" w:rsidRDefault="002D2B9B" w:rsidP="00320714">
      <w:pPr>
        <w:textAlignment w:val="baseline"/>
      </w:pPr>
      <w:r>
        <w:rPr>
          <w:rFonts w:eastAsia="Times New Roman"/>
          <w:color w:val="000000"/>
          <w:sz w:val="28"/>
          <w:shd w:val="clear" w:color="auto" w:fill="FFFFFF"/>
          <w:lang w:val="x-none" w:eastAsia="ru-RU"/>
        </w:rPr>
        <w:t>религиозное использование - 3.7.</w:t>
      </w:r>
    </w:p>
    <w:p w:rsidR="002D2B9B" w:rsidRDefault="002D2B9B" w:rsidP="00320714">
      <w:pPr>
        <w:textAlignment w:val="baseline"/>
        <w:rPr>
          <w:rFonts w:eastAsia="Times New Roman"/>
          <w:color w:val="000000"/>
          <w:sz w:val="28"/>
          <w:shd w:val="clear" w:color="auto" w:fill="FFFFFF"/>
          <w:lang w:val="x-none" w:eastAsia="ru-RU"/>
        </w:rPr>
      </w:pPr>
    </w:p>
    <w:p w:rsidR="002D2B9B" w:rsidRDefault="002D2B9B" w:rsidP="00320714">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320714">
      <w:pPr>
        <w:widowControl w:val="0"/>
        <w:tabs>
          <w:tab w:val="left" w:pos="895"/>
        </w:tabs>
      </w:pPr>
      <w:r>
        <w:rPr>
          <w:rFonts w:eastAsia="Times New Roman"/>
          <w:color w:val="000000"/>
          <w:sz w:val="28"/>
          <w:lang w:eastAsia="ru-RU"/>
        </w:rPr>
        <w:t>не подлежат установлению.</w:t>
      </w:r>
    </w:p>
    <w:p w:rsidR="002D2B9B" w:rsidRDefault="002D2B9B" w:rsidP="00320714">
      <w:pPr>
        <w:widowControl w:val="0"/>
        <w:tabs>
          <w:tab w:val="left" w:pos="895"/>
        </w:tabs>
        <w:rPr>
          <w:rFonts w:eastAsia="Times New Roman"/>
          <w:color w:val="000000"/>
          <w:sz w:val="28"/>
          <w:lang w:eastAsia="ru-RU"/>
        </w:rPr>
      </w:pPr>
    </w:p>
    <w:p w:rsidR="002D2B9B" w:rsidRDefault="002D2B9B" w:rsidP="00320714">
      <w:pPr>
        <w:widowControl w:val="0"/>
        <w:tabs>
          <w:tab w:val="left" w:pos="895"/>
        </w:tabs>
        <w:textAlignment w:val="baseline"/>
      </w:pPr>
      <w:r>
        <w:rPr>
          <w:rFonts w:eastAsia="Times New Roman"/>
          <w:b/>
          <w:color w:val="000000"/>
          <w:kern w:val="2"/>
          <w:sz w:val="28"/>
          <w:szCs w:val="28"/>
          <w:lang w:eastAsia="ru-RU" w:bidi="hi-IN"/>
        </w:rPr>
        <w:t xml:space="preserve">Условно разрешенные виды использования: </w:t>
      </w:r>
    </w:p>
    <w:p w:rsidR="002D2B9B" w:rsidRDefault="002D2B9B" w:rsidP="00320714">
      <w:pPr>
        <w:widowControl w:val="0"/>
        <w:tabs>
          <w:tab w:val="left" w:pos="895"/>
        </w:tabs>
        <w:textAlignment w:val="baseline"/>
      </w:pPr>
      <w:r>
        <w:rPr>
          <w:rFonts w:eastAsia="Times New Roman"/>
          <w:color w:val="000000"/>
          <w:kern w:val="2"/>
          <w:sz w:val="28"/>
          <w:lang w:eastAsia="ru-RU"/>
        </w:rPr>
        <w:t>не подлежат установлению.</w:t>
      </w:r>
    </w:p>
    <w:p w:rsidR="002D2B9B" w:rsidRDefault="002D2B9B" w:rsidP="00320714"/>
    <w:p w:rsidR="002D2B9B" w:rsidRDefault="002D2B9B" w:rsidP="00320714">
      <w:pPr>
        <w:tabs>
          <w:tab w:val="left" w:pos="1134"/>
        </w:tabs>
        <w:autoSpaceDE w:val="0"/>
        <w:contextualSpacing/>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320714">
      <w:pPr>
        <w:pStyle w:val="Main0"/>
      </w:pPr>
    </w:p>
    <w:tbl>
      <w:tblPr>
        <w:tblW w:w="0" w:type="auto"/>
        <w:tblInd w:w="5" w:type="dxa"/>
        <w:tblLayout w:type="fixed"/>
        <w:tblCellMar>
          <w:left w:w="5" w:type="dxa"/>
          <w:right w:w="0" w:type="dxa"/>
        </w:tblCellMar>
        <w:tblLook w:val="0000" w:firstRow="0" w:lastRow="0" w:firstColumn="0" w:lastColumn="0" w:noHBand="0" w:noVBand="0"/>
      </w:tblPr>
      <w:tblGrid>
        <w:gridCol w:w="602"/>
        <w:gridCol w:w="3690"/>
        <w:gridCol w:w="5631"/>
      </w:tblGrid>
      <w:tr w:rsidR="002D2B9B" w:rsidTr="00320714">
        <w:trPr>
          <w:tblHeader/>
        </w:trPr>
        <w:tc>
          <w:tcPr>
            <w:tcW w:w="602"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690"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320714">
        <w:trPr>
          <w:trHeight w:val="851"/>
        </w:trPr>
        <w:tc>
          <w:tcPr>
            <w:tcW w:w="602" w:type="dxa"/>
            <w:tcBorders>
              <w:top w:val="single" w:sz="4" w:space="0" w:color="000000"/>
              <w:left w:val="single" w:sz="4" w:space="0" w:color="000000"/>
              <w:bottom w:val="single" w:sz="4" w:space="0" w:color="000000"/>
            </w:tcBorders>
            <w:shd w:val="clear" w:color="auto" w:fill="auto"/>
          </w:tcPr>
          <w:p w:rsidR="002D2B9B" w:rsidRDefault="002D2B9B" w:rsidP="00320714">
            <w:pPr>
              <w:ind w:firstLine="0"/>
              <w:jc w:val="center"/>
              <w:textAlignment w:val="baseline"/>
            </w:pPr>
            <w:r>
              <w:rPr>
                <w:rFonts w:eastAsia="Times New Roman"/>
                <w:lang w:eastAsia="ru-RU"/>
              </w:rPr>
              <w:t>1.</w:t>
            </w:r>
          </w:p>
        </w:tc>
        <w:tc>
          <w:tcPr>
            <w:tcW w:w="3690"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Предельные минимальные и (или) максимальные размеры земельного участка</w:t>
            </w:r>
          </w:p>
        </w:tc>
        <w:tc>
          <w:tcPr>
            <w:tcW w:w="5631"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320714">
        <w:trPr>
          <w:trHeight w:val="575"/>
        </w:trPr>
        <w:tc>
          <w:tcPr>
            <w:tcW w:w="602" w:type="dxa"/>
            <w:tcBorders>
              <w:left w:val="single" w:sz="4" w:space="0" w:color="000000"/>
              <w:bottom w:val="single" w:sz="4" w:space="0" w:color="000000"/>
            </w:tcBorders>
            <w:shd w:val="clear" w:color="auto" w:fill="auto"/>
          </w:tcPr>
          <w:p w:rsidR="002D2B9B" w:rsidRDefault="002D2B9B" w:rsidP="00320714">
            <w:pPr>
              <w:ind w:firstLine="0"/>
              <w:jc w:val="center"/>
              <w:textAlignment w:val="baseline"/>
            </w:pPr>
            <w:r>
              <w:rPr>
                <w:rFonts w:eastAsia="Times New Roman"/>
                <w:lang w:eastAsia="ru-RU"/>
              </w:rPr>
              <w:t>2.</w:t>
            </w:r>
          </w:p>
        </w:tc>
        <w:tc>
          <w:tcPr>
            <w:tcW w:w="3690"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минимальная площадь земельного участка</w:t>
            </w:r>
          </w:p>
        </w:tc>
        <w:tc>
          <w:tcPr>
            <w:tcW w:w="5631" w:type="dxa"/>
            <w:tcBorders>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320714">
        <w:trPr>
          <w:trHeight w:val="576"/>
        </w:trPr>
        <w:tc>
          <w:tcPr>
            <w:tcW w:w="602" w:type="dxa"/>
            <w:tcBorders>
              <w:left w:val="single" w:sz="4" w:space="0" w:color="000000"/>
              <w:bottom w:val="single" w:sz="4" w:space="0" w:color="000000"/>
            </w:tcBorders>
            <w:shd w:val="clear" w:color="auto" w:fill="auto"/>
          </w:tcPr>
          <w:p w:rsidR="002D2B9B" w:rsidRDefault="002D2B9B" w:rsidP="00320714">
            <w:pPr>
              <w:ind w:firstLine="0"/>
              <w:jc w:val="center"/>
              <w:textAlignment w:val="baseline"/>
            </w:pPr>
            <w:r>
              <w:rPr>
                <w:rFonts w:eastAsia="Times New Roman"/>
                <w:lang w:eastAsia="ru-RU"/>
              </w:rPr>
              <w:t>3.</w:t>
            </w:r>
          </w:p>
        </w:tc>
        <w:tc>
          <w:tcPr>
            <w:tcW w:w="3690"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максимальная площадь земельного участка</w:t>
            </w:r>
          </w:p>
        </w:tc>
        <w:tc>
          <w:tcPr>
            <w:tcW w:w="5631" w:type="dxa"/>
            <w:tcBorders>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320714">
        <w:tc>
          <w:tcPr>
            <w:tcW w:w="602" w:type="dxa"/>
            <w:tcBorders>
              <w:top w:val="single" w:sz="4" w:space="0" w:color="000000"/>
              <w:left w:val="single" w:sz="4" w:space="0" w:color="000000"/>
              <w:bottom w:val="single" w:sz="4" w:space="0" w:color="000000"/>
            </w:tcBorders>
            <w:shd w:val="clear" w:color="auto" w:fill="auto"/>
          </w:tcPr>
          <w:p w:rsidR="002D2B9B" w:rsidRDefault="002D2B9B" w:rsidP="00320714">
            <w:pPr>
              <w:ind w:firstLine="0"/>
              <w:jc w:val="center"/>
              <w:textAlignment w:val="baseline"/>
            </w:pPr>
            <w:r>
              <w:rPr>
                <w:rFonts w:eastAsia="Times New Roman"/>
                <w:lang w:eastAsia="ru-RU"/>
              </w:rPr>
              <w:lastRenderedPageBreak/>
              <w:t>4.</w:t>
            </w:r>
          </w:p>
        </w:tc>
        <w:tc>
          <w:tcPr>
            <w:tcW w:w="3690"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631"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320714">
        <w:tc>
          <w:tcPr>
            <w:tcW w:w="602" w:type="dxa"/>
            <w:tcBorders>
              <w:top w:val="single" w:sz="4" w:space="0" w:color="000000"/>
              <w:left w:val="single" w:sz="4" w:space="0" w:color="000000"/>
              <w:bottom w:val="single" w:sz="4" w:space="0" w:color="000000"/>
            </w:tcBorders>
            <w:shd w:val="clear" w:color="auto" w:fill="auto"/>
          </w:tcPr>
          <w:p w:rsidR="002D2B9B" w:rsidRDefault="002D2B9B" w:rsidP="00320714">
            <w:pPr>
              <w:ind w:firstLine="0"/>
              <w:jc w:val="center"/>
              <w:textAlignment w:val="baseline"/>
            </w:pPr>
            <w:r>
              <w:rPr>
                <w:rFonts w:eastAsia="Times New Roman"/>
                <w:lang w:eastAsia="ru-RU"/>
              </w:rPr>
              <w:t>5.</w:t>
            </w:r>
          </w:p>
        </w:tc>
        <w:tc>
          <w:tcPr>
            <w:tcW w:w="3690"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631"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tabs>
                <w:tab w:val="left" w:pos="113"/>
              </w:tabs>
              <w:ind w:left="170" w:firstLine="0"/>
              <w:jc w:val="left"/>
              <w:textAlignment w:val="baseline"/>
            </w:pPr>
            <w:r>
              <w:rPr>
                <w:rFonts w:eastAsia="Times New Roman"/>
                <w:spacing w:val="-10"/>
                <w:lang w:eastAsia="ru-RU"/>
              </w:rPr>
              <w:t>не подлежит установлению.</w:t>
            </w:r>
          </w:p>
          <w:p w:rsidR="002D2B9B" w:rsidRDefault="002D2B9B">
            <w:pPr>
              <w:ind w:left="170" w:firstLine="0"/>
              <w:jc w:val="left"/>
              <w:textAlignment w:val="baseline"/>
            </w:pPr>
          </w:p>
          <w:p w:rsidR="002D2B9B" w:rsidRDefault="002D2B9B">
            <w:pPr>
              <w:ind w:left="170" w:firstLine="0"/>
              <w:jc w:val="left"/>
              <w:textAlignment w:val="baseline"/>
              <w:rPr>
                <w:rFonts w:eastAsia="Times New Roman"/>
                <w:lang w:eastAsia="ru-RU"/>
              </w:rPr>
            </w:pPr>
          </w:p>
        </w:tc>
      </w:tr>
      <w:tr w:rsidR="002D2B9B" w:rsidTr="00320714">
        <w:tc>
          <w:tcPr>
            <w:tcW w:w="602" w:type="dxa"/>
            <w:tcBorders>
              <w:top w:val="single" w:sz="4" w:space="0" w:color="000000"/>
              <w:left w:val="single" w:sz="4" w:space="0" w:color="000000"/>
              <w:bottom w:val="single" w:sz="4" w:space="0" w:color="000000"/>
            </w:tcBorders>
            <w:shd w:val="clear" w:color="auto" w:fill="auto"/>
          </w:tcPr>
          <w:p w:rsidR="002D2B9B" w:rsidRDefault="002D2B9B" w:rsidP="00320714">
            <w:pPr>
              <w:ind w:firstLine="0"/>
              <w:jc w:val="center"/>
              <w:textAlignment w:val="baseline"/>
            </w:pPr>
            <w:r>
              <w:rPr>
                <w:rFonts w:eastAsia="Times New Roman"/>
                <w:lang w:eastAsia="ru-RU"/>
              </w:rPr>
              <w:t>6.</w:t>
            </w:r>
          </w:p>
        </w:tc>
        <w:tc>
          <w:tcPr>
            <w:tcW w:w="3690"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631"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bl>
    <w:p w:rsidR="002D2B9B" w:rsidRDefault="002D2B9B" w:rsidP="0072762F">
      <w:pPr>
        <w:autoSpaceDE w:val="0"/>
      </w:pPr>
    </w:p>
    <w:p w:rsidR="002D2B9B" w:rsidRDefault="002D2B9B" w:rsidP="0072762F">
      <w:pPr>
        <w:pStyle w:val="1"/>
        <w:tabs>
          <w:tab w:val="clear" w:pos="0"/>
        </w:tabs>
        <w:ind w:firstLine="709"/>
        <w:jc w:val="left"/>
      </w:pPr>
      <w:bookmarkStart w:id="34" w:name="_Toc99969595"/>
      <w:r>
        <w:rPr>
          <w:b/>
          <w:bCs/>
          <w:lang w:val="ru-RU" w:eastAsia="en-US"/>
        </w:rPr>
        <w:t>2)</w:t>
      </w:r>
      <w:r>
        <w:rPr>
          <w:rFonts w:eastAsia="Times New Roman"/>
          <w:b/>
          <w:bCs/>
        </w:rPr>
        <w:t xml:space="preserve">  Зона </w:t>
      </w:r>
      <w:r>
        <w:rPr>
          <w:rFonts w:eastAsia="Times New Roman"/>
          <w:b/>
          <w:bCs/>
          <w:lang w:val="ru-RU"/>
        </w:rPr>
        <w:t>складирования и захоронения отходов - 6.3</w:t>
      </w:r>
      <w:r>
        <w:rPr>
          <w:rFonts w:eastAsia="Times New Roman"/>
          <w:b/>
          <w:bCs/>
        </w:rPr>
        <w:t>.</w:t>
      </w:r>
      <w:bookmarkEnd w:id="34"/>
    </w:p>
    <w:p w:rsidR="002D2B9B" w:rsidRDefault="002D2B9B" w:rsidP="0072762F">
      <w:pPr>
        <w:textAlignment w:val="baseline"/>
      </w:pPr>
    </w:p>
    <w:p w:rsidR="002D2B9B" w:rsidRDefault="002D2B9B" w:rsidP="0072762F">
      <w:pPr>
        <w:textAlignment w:val="baseline"/>
      </w:pPr>
      <w:r>
        <w:rPr>
          <w:rFonts w:eastAsia="Times New Roman"/>
          <w:color w:val="000000"/>
          <w:kern w:val="2"/>
          <w:sz w:val="28"/>
          <w:szCs w:val="28"/>
          <w:shd w:val="clear" w:color="auto" w:fill="FFFFFF"/>
          <w:lang w:eastAsia="ru-RU"/>
        </w:rPr>
        <w:t>Зона складирования и захоронения отходов  в</w:t>
      </w:r>
      <w:r>
        <w:rPr>
          <w:rFonts w:eastAsia="Times New Roman"/>
          <w:color w:val="000000"/>
          <w:spacing w:val="-1"/>
          <w:kern w:val="2"/>
          <w:sz w:val="28"/>
          <w:szCs w:val="28"/>
          <w:shd w:val="clear" w:color="auto" w:fill="FFFFFF"/>
          <w:lang w:eastAsia="ru-RU"/>
        </w:rPr>
        <w:t>ы</w:t>
      </w:r>
      <w:r>
        <w:rPr>
          <w:rFonts w:eastAsia="Times New Roman"/>
          <w:color w:val="000000"/>
          <w:kern w:val="2"/>
          <w:sz w:val="28"/>
          <w:szCs w:val="28"/>
          <w:shd w:val="clear" w:color="auto" w:fill="FFFFFF"/>
          <w:lang w:eastAsia="ru-RU"/>
        </w:rPr>
        <w:t>д</w:t>
      </w:r>
      <w:r>
        <w:rPr>
          <w:rFonts w:eastAsia="Times New Roman"/>
          <w:color w:val="000000"/>
          <w:spacing w:val="-1"/>
          <w:kern w:val="2"/>
          <w:sz w:val="28"/>
          <w:szCs w:val="28"/>
          <w:shd w:val="clear" w:color="auto" w:fill="FFFFFF"/>
          <w:lang w:eastAsia="ru-RU"/>
        </w:rPr>
        <w:t>е</w:t>
      </w:r>
      <w:r>
        <w:rPr>
          <w:rFonts w:eastAsia="Times New Roman"/>
          <w:color w:val="000000"/>
          <w:spacing w:val="-4"/>
          <w:kern w:val="2"/>
          <w:sz w:val="28"/>
          <w:szCs w:val="28"/>
          <w:shd w:val="clear" w:color="auto" w:fill="FFFFFF"/>
          <w:lang w:eastAsia="ru-RU"/>
        </w:rPr>
        <w:t>л</w:t>
      </w:r>
      <w:r>
        <w:rPr>
          <w:rFonts w:eastAsia="Times New Roman"/>
          <w:color w:val="000000"/>
          <w:kern w:val="2"/>
          <w:sz w:val="28"/>
          <w:szCs w:val="28"/>
          <w:shd w:val="clear" w:color="auto" w:fill="FFFFFF"/>
          <w:lang w:eastAsia="ru-RU"/>
        </w:rPr>
        <w:t>е</w:t>
      </w:r>
      <w:r>
        <w:rPr>
          <w:rFonts w:eastAsia="Times New Roman"/>
          <w:color w:val="000000"/>
          <w:spacing w:val="-5"/>
          <w:kern w:val="2"/>
          <w:sz w:val="28"/>
          <w:szCs w:val="28"/>
          <w:shd w:val="clear" w:color="auto" w:fill="FFFFFF"/>
          <w:lang w:eastAsia="ru-RU"/>
        </w:rPr>
        <w:t>на</w:t>
      </w:r>
      <w:r>
        <w:rPr>
          <w:rFonts w:eastAsia="Times New Roman"/>
          <w:color w:val="000000"/>
          <w:kern w:val="2"/>
          <w:sz w:val="28"/>
          <w:szCs w:val="28"/>
          <w:shd w:val="clear" w:color="auto" w:fill="FFFFFF"/>
          <w:lang w:eastAsia="ru-RU"/>
        </w:rPr>
        <w:t xml:space="preserve"> для размещения полигонов твердых бытовых отходов и отходов производственной деятельности.</w:t>
      </w:r>
    </w:p>
    <w:p w:rsidR="002D2B9B" w:rsidRDefault="002D2B9B" w:rsidP="0072762F">
      <w:pPr>
        <w:textAlignment w:val="baseline"/>
      </w:pPr>
    </w:p>
    <w:p w:rsidR="002D2B9B" w:rsidRDefault="002D2B9B" w:rsidP="0072762F">
      <w:r>
        <w:rPr>
          <w:rFonts w:eastAsia="Times New Roman"/>
          <w:b/>
          <w:bCs/>
          <w:color w:val="000000"/>
          <w:sz w:val="28"/>
          <w:szCs w:val="28"/>
          <w:shd w:val="clear" w:color="auto" w:fill="FFFFFF"/>
          <w:lang w:val="x-none" w:eastAsia="ru-RU"/>
        </w:rPr>
        <w:t>Основные виды разрешенного  использования:</w:t>
      </w:r>
    </w:p>
    <w:p w:rsidR="002D2B9B" w:rsidRDefault="002D2B9B" w:rsidP="0072762F">
      <w:pPr>
        <w:autoSpaceDE w:val="0"/>
        <w:jc w:val="left"/>
      </w:pPr>
      <w:r>
        <w:rPr>
          <w:rFonts w:eastAsia="SimSun"/>
          <w:color w:val="000000"/>
          <w:kern w:val="2"/>
          <w:sz w:val="28"/>
          <w:szCs w:val="28"/>
          <w:shd w:val="clear" w:color="auto" w:fill="FFFFFF"/>
          <w:lang w:eastAsia="hi-IN" w:bidi="hi-IN"/>
        </w:rPr>
        <w:t>специальная деятельность - 12.2;</w:t>
      </w:r>
    </w:p>
    <w:p w:rsidR="002D2B9B" w:rsidRDefault="002D2B9B" w:rsidP="0072762F">
      <w:pPr>
        <w:autoSpaceDE w:val="0"/>
        <w:jc w:val="left"/>
        <w:textAlignment w:val="baseline"/>
      </w:pPr>
      <w:r>
        <w:rPr>
          <w:rFonts w:eastAsia="Times New Roman"/>
          <w:color w:val="000000"/>
          <w:kern w:val="2"/>
          <w:sz w:val="28"/>
          <w:szCs w:val="28"/>
          <w:shd w:val="clear" w:color="auto" w:fill="FFFFFF"/>
          <w:lang w:val="x-none" w:eastAsia="ru-RU"/>
        </w:rPr>
        <w:t>коммунальное обслуживание - 3.1;</w:t>
      </w:r>
    </w:p>
    <w:p w:rsidR="002D2B9B" w:rsidRDefault="002D2B9B" w:rsidP="0072762F">
      <w:pPr>
        <w:autoSpaceDE w:val="0"/>
        <w:jc w:val="left"/>
        <w:textAlignment w:val="baseline"/>
      </w:pPr>
      <w:r>
        <w:rPr>
          <w:rFonts w:eastAsia="Times New Roman"/>
          <w:color w:val="000000"/>
          <w:kern w:val="2"/>
          <w:sz w:val="28"/>
          <w:szCs w:val="28"/>
          <w:shd w:val="clear" w:color="auto" w:fill="FFFFFF"/>
          <w:lang w:eastAsia="ru-RU"/>
        </w:rPr>
        <w:t>земельные участки (территории) общего пользования - 12.0.</w:t>
      </w:r>
    </w:p>
    <w:p w:rsidR="002D2B9B" w:rsidRDefault="002D2B9B" w:rsidP="0072762F">
      <w:pPr>
        <w:autoSpaceDE w:val="0"/>
        <w:jc w:val="left"/>
        <w:textAlignment w:val="baseline"/>
        <w:rPr>
          <w:rFonts w:eastAsia="Times New Roman"/>
          <w:color w:val="000000"/>
          <w:kern w:val="2"/>
          <w:shd w:val="clear" w:color="auto" w:fill="FFFFFF"/>
          <w:lang w:eastAsia="ru-RU"/>
        </w:rPr>
      </w:pPr>
    </w:p>
    <w:p w:rsidR="002D2B9B" w:rsidRDefault="002D2B9B" w:rsidP="0072762F">
      <w:pPr>
        <w:widowControl w:val="0"/>
        <w:tabs>
          <w:tab w:val="left" w:pos="895"/>
        </w:tabs>
      </w:pPr>
      <w:r>
        <w:rPr>
          <w:rFonts w:eastAsia="Times New Roman"/>
          <w:b/>
          <w:color w:val="000000"/>
          <w:sz w:val="28"/>
          <w:lang w:eastAsia="ru-RU"/>
        </w:rPr>
        <w:t>Вспомогательные виды разрешенного использования:</w:t>
      </w:r>
    </w:p>
    <w:p w:rsidR="002D2B9B" w:rsidRDefault="002D2B9B" w:rsidP="0072762F">
      <w:pPr>
        <w:widowControl w:val="0"/>
        <w:tabs>
          <w:tab w:val="left" w:pos="895"/>
        </w:tabs>
      </w:pPr>
      <w:r>
        <w:rPr>
          <w:rFonts w:eastAsia="Times New Roman"/>
          <w:color w:val="000000"/>
          <w:sz w:val="28"/>
          <w:lang w:eastAsia="ru-RU"/>
        </w:rPr>
        <w:t>не подлежат установлению.</w:t>
      </w:r>
    </w:p>
    <w:p w:rsidR="002D2B9B" w:rsidRDefault="002D2B9B" w:rsidP="0072762F">
      <w:pPr>
        <w:widowControl w:val="0"/>
        <w:tabs>
          <w:tab w:val="left" w:pos="895"/>
        </w:tabs>
        <w:rPr>
          <w:rFonts w:eastAsia="Times New Roman"/>
          <w:color w:val="000000"/>
          <w:sz w:val="28"/>
          <w:lang w:eastAsia="ru-RU"/>
        </w:rPr>
      </w:pPr>
    </w:p>
    <w:p w:rsidR="002D2B9B" w:rsidRDefault="002D2B9B" w:rsidP="0072762F">
      <w:pPr>
        <w:widowControl w:val="0"/>
        <w:tabs>
          <w:tab w:val="left" w:pos="895"/>
        </w:tabs>
        <w:textAlignment w:val="baseline"/>
      </w:pPr>
      <w:r>
        <w:rPr>
          <w:rFonts w:eastAsia="Times New Roman"/>
          <w:b/>
          <w:color w:val="000000"/>
          <w:kern w:val="2"/>
          <w:sz w:val="28"/>
          <w:szCs w:val="28"/>
          <w:lang w:eastAsia="ru-RU" w:bidi="hi-IN"/>
        </w:rPr>
        <w:t xml:space="preserve">Условно разрешенные виды использования: </w:t>
      </w:r>
    </w:p>
    <w:p w:rsidR="002D2B9B" w:rsidRDefault="002D2B9B" w:rsidP="0072762F">
      <w:pPr>
        <w:widowControl w:val="0"/>
        <w:tabs>
          <w:tab w:val="left" w:pos="895"/>
        </w:tabs>
        <w:textAlignment w:val="baseline"/>
      </w:pPr>
      <w:r>
        <w:rPr>
          <w:rFonts w:eastAsia="Times New Roman"/>
          <w:color w:val="000000"/>
          <w:kern w:val="2"/>
          <w:sz w:val="28"/>
          <w:shd w:val="clear" w:color="auto" w:fill="FFFFFF"/>
          <w:lang w:eastAsia="ru-RU"/>
        </w:rPr>
        <w:t>не подлежат установлению.</w:t>
      </w:r>
    </w:p>
    <w:p w:rsidR="002D2B9B" w:rsidRDefault="002D2B9B" w:rsidP="0072762F">
      <w:pPr>
        <w:widowControl w:val="0"/>
        <w:tabs>
          <w:tab w:val="left" w:pos="895"/>
        </w:tabs>
        <w:textAlignment w:val="baseline"/>
        <w:rPr>
          <w:rFonts w:eastAsia="Times New Roman"/>
          <w:color w:val="000000"/>
          <w:kern w:val="2"/>
          <w:sz w:val="28"/>
          <w:shd w:val="clear" w:color="auto" w:fill="FFFFFF"/>
          <w:lang w:eastAsia="ru-RU"/>
        </w:rPr>
      </w:pPr>
    </w:p>
    <w:p w:rsidR="002D2B9B" w:rsidRDefault="002D2B9B" w:rsidP="0072762F">
      <w:pPr>
        <w:tabs>
          <w:tab w:val="left" w:pos="1134"/>
        </w:tabs>
        <w:autoSpaceDE w:val="0"/>
        <w:contextualSpacing/>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w w:val="101"/>
          <w:sz w:val="28"/>
          <w:szCs w:val="28"/>
        </w:rPr>
        <w:t xml:space="preserve">и </w:t>
      </w:r>
      <w:r>
        <w:rPr>
          <w:rFonts w:eastAsia="Arial"/>
          <w:sz w:val="28"/>
          <w:szCs w:val="28"/>
        </w:rPr>
        <w:t>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w w:val="101"/>
          <w:sz w:val="28"/>
          <w:szCs w:val="28"/>
        </w:rPr>
        <w:t>и</w:t>
      </w:r>
      <w:r>
        <w:rPr>
          <w:rFonts w:eastAsia="Arial"/>
          <w:spacing w:val="-4"/>
          <w:w w:val="101"/>
          <w:sz w:val="28"/>
          <w:szCs w:val="28"/>
        </w:rPr>
        <w:t>т</w:t>
      </w:r>
      <w:r>
        <w:rPr>
          <w:rFonts w:eastAsia="Arial"/>
          <w:spacing w:val="-2"/>
          <w:sz w:val="28"/>
          <w:szCs w:val="28"/>
        </w:rPr>
        <w:t>а</w:t>
      </w:r>
      <w:r>
        <w:rPr>
          <w:rFonts w:eastAsia="Arial"/>
          <w:spacing w:val="1"/>
          <w:sz w:val="28"/>
          <w:szCs w:val="28"/>
        </w:rPr>
        <w:t>л</w:t>
      </w:r>
      <w:r>
        <w:rPr>
          <w:rFonts w:eastAsia="Arial"/>
          <w:spacing w:val="1"/>
          <w:w w:val="101"/>
          <w:sz w:val="28"/>
          <w:szCs w:val="28"/>
        </w:rPr>
        <w:t>ь</w:t>
      </w:r>
      <w:r>
        <w:rPr>
          <w:rFonts w:eastAsia="Arial"/>
          <w:w w:val="101"/>
          <w:sz w:val="28"/>
          <w:szCs w:val="28"/>
        </w:rPr>
        <w:t>н</w:t>
      </w:r>
      <w:r>
        <w:rPr>
          <w:rFonts w:eastAsia="Arial"/>
          <w:spacing w:val="-1"/>
          <w:w w:val="101"/>
          <w:sz w:val="28"/>
          <w:szCs w:val="28"/>
        </w:rPr>
        <w:t>о</w:t>
      </w:r>
      <w:r>
        <w:rPr>
          <w:rFonts w:eastAsia="Arial"/>
          <w:w w:val="101"/>
          <w:sz w:val="28"/>
          <w:szCs w:val="28"/>
        </w:rPr>
        <w:t xml:space="preserve">го </w:t>
      </w:r>
      <w:r>
        <w:rPr>
          <w:rFonts w:eastAsia="Arial"/>
          <w:spacing w:val="-2"/>
          <w:sz w:val="28"/>
          <w:szCs w:val="28"/>
        </w:rPr>
        <w:t>с</w:t>
      </w:r>
      <w:r>
        <w:rPr>
          <w:rFonts w:eastAsia="Arial"/>
          <w:spacing w:val="-4"/>
          <w:w w:val="101"/>
          <w:sz w:val="28"/>
          <w:szCs w:val="28"/>
        </w:rPr>
        <w:t>т</w:t>
      </w:r>
      <w:r>
        <w:rPr>
          <w:rFonts w:eastAsia="Arial"/>
          <w:spacing w:val="-1"/>
          <w:w w:val="101"/>
          <w:sz w:val="28"/>
          <w:szCs w:val="28"/>
        </w:rPr>
        <w:t>ро</w:t>
      </w:r>
      <w:r>
        <w:rPr>
          <w:rFonts w:eastAsia="Arial"/>
          <w:spacing w:val="1"/>
          <w:w w:val="101"/>
          <w:sz w:val="28"/>
          <w:szCs w:val="28"/>
        </w:rPr>
        <w:t>и</w:t>
      </w:r>
      <w:r>
        <w:rPr>
          <w:rFonts w:eastAsia="Arial"/>
          <w:spacing w:val="-4"/>
          <w:w w:val="101"/>
          <w:sz w:val="28"/>
          <w:szCs w:val="28"/>
        </w:rPr>
        <w:t>т</w:t>
      </w:r>
      <w:r>
        <w:rPr>
          <w:rFonts w:eastAsia="Arial"/>
          <w:spacing w:val="-2"/>
          <w:sz w:val="28"/>
          <w:szCs w:val="28"/>
        </w:rPr>
        <w:t>е</w:t>
      </w:r>
      <w:r>
        <w:rPr>
          <w:rFonts w:eastAsia="Arial"/>
          <w:spacing w:val="1"/>
          <w:sz w:val="28"/>
          <w:szCs w:val="28"/>
        </w:rPr>
        <w:t>л</w:t>
      </w:r>
      <w:r>
        <w:rPr>
          <w:rFonts w:eastAsia="Arial"/>
          <w:spacing w:val="1"/>
          <w:w w:val="101"/>
          <w:sz w:val="28"/>
          <w:szCs w:val="28"/>
        </w:rPr>
        <w:t>ь</w:t>
      </w:r>
      <w:r>
        <w:rPr>
          <w:rFonts w:eastAsia="Arial"/>
          <w:spacing w:val="-2"/>
          <w:sz w:val="28"/>
          <w:szCs w:val="28"/>
        </w:rPr>
        <w:t>с</w:t>
      </w:r>
      <w:r>
        <w:rPr>
          <w:rFonts w:eastAsia="Arial"/>
          <w:spacing w:val="-4"/>
          <w:w w:val="101"/>
          <w:sz w:val="28"/>
          <w:szCs w:val="28"/>
        </w:rPr>
        <w:t>т</w:t>
      </w:r>
      <w:r>
        <w:rPr>
          <w:rFonts w:eastAsia="Arial"/>
          <w:spacing w:val="1"/>
          <w:w w:val="101"/>
          <w:sz w:val="28"/>
          <w:szCs w:val="28"/>
        </w:rPr>
        <w:t>в</w:t>
      </w:r>
      <w:r>
        <w:rPr>
          <w:rFonts w:eastAsia="Arial"/>
          <w:sz w:val="28"/>
          <w:szCs w:val="28"/>
        </w:rPr>
        <w:t>а</w:t>
      </w:r>
    </w:p>
    <w:p w:rsidR="002D2B9B" w:rsidRDefault="002D2B9B" w:rsidP="0072762F">
      <w:pPr>
        <w:pStyle w:val="Main0"/>
      </w:pPr>
    </w:p>
    <w:tbl>
      <w:tblPr>
        <w:tblW w:w="0" w:type="auto"/>
        <w:tblInd w:w="5" w:type="dxa"/>
        <w:tblLayout w:type="fixed"/>
        <w:tblCellMar>
          <w:left w:w="5" w:type="dxa"/>
          <w:right w:w="0" w:type="dxa"/>
        </w:tblCellMar>
        <w:tblLook w:val="0000" w:firstRow="0" w:lastRow="0" w:firstColumn="0" w:lastColumn="0" w:noHBand="0" w:noVBand="0"/>
      </w:tblPr>
      <w:tblGrid>
        <w:gridCol w:w="466"/>
        <w:gridCol w:w="3745"/>
        <w:gridCol w:w="5712"/>
      </w:tblGrid>
      <w:tr w:rsidR="002D2B9B" w:rsidTr="0072762F">
        <w:trPr>
          <w:tblHeader/>
        </w:trPr>
        <w:tc>
          <w:tcPr>
            <w:tcW w:w="466"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745" w:type="dxa"/>
            <w:tcBorders>
              <w:top w:val="single" w:sz="4" w:space="0" w:color="000000"/>
              <w:left w:val="single" w:sz="4" w:space="0" w:color="000000"/>
              <w:bottom w:val="single" w:sz="4" w:space="0" w:color="000000"/>
            </w:tcBorders>
            <w:shd w:val="clear" w:color="auto" w:fill="auto"/>
            <w:vAlign w:val="center"/>
          </w:tcPr>
          <w:p w:rsidR="002D2B9B" w:rsidRDefault="002D2B9B">
            <w:pPr>
              <w:ind w:firstLine="0"/>
              <w:jc w:val="center"/>
            </w:pPr>
            <w:r>
              <w:rPr>
                <w:rFonts w:eastAsia="Times New Roman"/>
                <w:lang w:eastAsia="ru-RU"/>
              </w:rPr>
              <w:t>Наименование размера, параметра</w:t>
            </w:r>
          </w:p>
        </w:tc>
        <w:tc>
          <w:tcPr>
            <w:tcW w:w="5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2B9B" w:rsidRDefault="002D2B9B">
            <w:pPr>
              <w:ind w:firstLine="0"/>
              <w:jc w:val="center"/>
            </w:pPr>
            <w:r>
              <w:rPr>
                <w:rFonts w:eastAsia="Times New Roman"/>
                <w:lang w:eastAsia="ru-RU"/>
              </w:rPr>
              <w:t>Значение, единица измерения, дополнительные условия</w:t>
            </w:r>
          </w:p>
        </w:tc>
      </w:tr>
      <w:tr w:rsidR="002D2B9B" w:rsidTr="0072762F">
        <w:trPr>
          <w:trHeight w:val="801"/>
        </w:trPr>
        <w:tc>
          <w:tcPr>
            <w:tcW w:w="466" w:type="dxa"/>
            <w:tcBorders>
              <w:top w:val="single" w:sz="4" w:space="0" w:color="000000"/>
              <w:left w:val="single" w:sz="4" w:space="0" w:color="000000"/>
              <w:bottom w:val="single" w:sz="4" w:space="0" w:color="000000"/>
            </w:tcBorders>
            <w:shd w:val="clear" w:color="auto" w:fill="auto"/>
          </w:tcPr>
          <w:p w:rsidR="002D2B9B" w:rsidRDefault="002D2B9B" w:rsidP="0072762F">
            <w:pPr>
              <w:ind w:firstLine="0"/>
              <w:jc w:val="center"/>
              <w:textAlignment w:val="baseline"/>
            </w:pPr>
            <w:r>
              <w:rPr>
                <w:rFonts w:eastAsia="Times New Roman"/>
                <w:lang w:eastAsia="ru-RU"/>
              </w:rPr>
              <w:t>1.</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Предельные минимальные и (или) максимальные размеры земельного участка</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72762F">
        <w:trPr>
          <w:trHeight w:val="525"/>
        </w:trPr>
        <w:tc>
          <w:tcPr>
            <w:tcW w:w="466" w:type="dxa"/>
            <w:tcBorders>
              <w:left w:val="single" w:sz="4" w:space="0" w:color="000000"/>
              <w:bottom w:val="single" w:sz="4" w:space="0" w:color="000000"/>
            </w:tcBorders>
            <w:shd w:val="clear" w:color="auto" w:fill="auto"/>
          </w:tcPr>
          <w:p w:rsidR="002D2B9B" w:rsidRDefault="002D2B9B" w:rsidP="0072762F">
            <w:pPr>
              <w:ind w:firstLine="0"/>
              <w:jc w:val="center"/>
              <w:textAlignment w:val="baseline"/>
            </w:pPr>
            <w:r>
              <w:rPr>
                <w:rFonts w:eastAsia="Times New Roman"/>
                <w:lang w:eastAsia="ru-RU"/>
              </w:rPr>
              <w:t>2.</w:t>
            </w:r>
          </w:p>
        </w:tc>
        <w:tc>
          <w:tcPr>
            <w:tcW w:w="3745"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минимальная площадь земельного участка</w:t>
            </w:r>
          </w:p>
        </w:tc>
        <w:tc>
          <w:tcPr>
            <w:tcW w:w="5712" w:type="dxa"/>
            <w:tcBorders>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72762F">
        <w:trPr>
          <w:trHeight w:val="538"/>
        </w:trPr>
        <w:tc>
          <w:tcPr>
            <w:tcW w:w="466" w:type="dxa"/>
            <w:tcBorders>
              <w:left w:val="single" w:sz="4" w:space="0" w:color="000000"/>
              <w:bottom w:val="single" w:sz="4" w:space="0" w:color="000000"/>
            </w:tcBorders>
            <w:shd w:val="clear" w:color="auto" w:fill="auto"/>
          </w:tcPr>
          <w:p w:rsidR="002D2B9B" w:rsidRDefault="002D2B9B" w:rsidP="0072762F">
            <w:pPr>
              <w:ind w:firstLine="0"/>
              <w:jc w:val="center"/>
              <w:textAlignment w:val="baseline"/>
            </w:pPr>
            <w:r>
              <w:rPr>
                <w:rFonts w:eastAsia="Times New Roman"/>
                <w:lang w:eastAsia="ru-RU"/>
              </w:rPr>
              <w:t>3.</w:t>
            </w:r>
          </w:p>
        </w:tc>
        <w:tc>
          <w:tcPr>
            <w:tcW w:w="3745" w:type="dxa"/>
            <w:tcBorders>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Предельная максимальная площадь земельного участка</w:t>
            </w:r>
          </w:p>
        </w:tc>
        <w:tc>
          <w:tcPr>
            <w:tcW w:w="5712" w:type="dxa"/>
            <w:tcBorders>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72762F">
        <w:tc>
          <w:tcPr>
            <w:tcW w:w="466" w:type="dxa"/>
            <w:tcBorders>
              <w:top w:val="single" w:sz="4" w:space="0" w:color="000000"/>
              <w:left w:val="single" w:sz="4" w:space="0" w:color="000000"/>
              <w:bottom w:val="single" w:sz="4" w:space="0" w:color="000000"/>
            </w:tcBorders>
            <w:shd w:val="clear" w:color="auto" w:fill="auto"/>
          </w:tcPr>
          <w:p w:rsidR="002D2B9B" w:rsidRDefault="002D2B9B" w:rsidP="0072762F">
            <w:pPr>
              <w:ind w:firstLine="0"/>
              <w:jc w:val="center"/>
              <w:textAlignment w:val="baseline"/>
            </w:pPr>
            <w:r>
              <w:rPr>
                <w:rFonts w:eastAsia="Times New Roman"/>
                <w:lang w:eastAsia="ru-RU"/>
              </w:rPr>
              <w:t>4.</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Минимальный отступ от границ земельных участков до зданий, строений, сооружений</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r w:rsidR="002D2B9B" w:rsidTr="0072762F">
        <w:tc>
          <w:tcPr>
            <w:tcW w:w="466" w:type="dxa"/>
            <w:tcBorders>
              <w:top w:val="single" w:sz="4" w:space="0" w:color="000000"/>
              <w:left w:val="single" w:sz="4" w:space="0" w:color="000000"/>
              <w:bottom w:val="single" w:sz="4" w:space="0" w:color="000000"/>
            </w:tcBorders>
            <w:shd w:val="clear" w:color="auto" w:fill="auto"/>
          </w:tcPr>
          <w:p w:rsidR="002D2B9B" w:rsidRDefault="002D2B9B" w:rsidP="0072762F">
            <w:pPr>
              <w:ind w:firstLine="0"/>
              <w:jc w:val="center"/>
              <w:textAlignment w:val="baseline"/>
            </w:pPr>
            <w:r>
              <w:rPr>
                <w:rFonts w:eastAsia="Times New Roman"/>
                <w:lang w:eastAsia="ru-RU"/>
              </w:rPr>
              <w:t>5.</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 xml:space="preserve">Максимальное количество наземных этажей или максимальная высота зданий, строений, </w:t>
            </w:r>
            <w:r>
              <w:rPr>
                <w:rFonts w:eastAsia="Times New Roman"/>
                <w:lang w:eastAsia="ru-RU"/>
              </w:rPr>
              <w:lastRenderedPageBreak/>
              <w:t>сооружений на территории земельного участка</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tabs>
                <w:tab w:val="left" w:pos="113"/>
              </w:tabs>
              <w:ind w:left="170" w:firstLine="0"/>
              <w:jc w:val="left"/>
              <w:textAlignment w:val="baseline"/>
            </w:pPr>
            <w:r>
              <w:rPr>
                <w:rFonts w:eastAsia="Times New Roman"/>
                <w:spacing w:val="-10"/>
                <w:lang w:eastAsia="ru-RU"/>
              </w:rPr>
              <w:lastRenderedPageBreak/>
              <w:t>не подлежит установлению.</w:t>
            </w:r>
          </w:p>
          <w:p w:rsidR="002D2B9B" w:rsidRDefault="002D2B9B">
            <w:pPr>
              <w:ind w:left="170" w:firstLine="0"/>
              <w:jc w:val="left"/>
              <w:textAlignment w:val="baseline"/>
            </w:pPr>
          </w:p>
          <w:p w:rsidR="002D2B9B" w:rsidRDefault="002D2B9B">
            <w:pPr>
              <w:ind w:left="170" w:firstLine="0"/>
              <w:jc w:val="left"/>
              <w:textAlignment w:val="baseline"/>
              <w:rPr>
                <w:rFonts w:eastAsia="Times New Roman"/>
                <w:lang w:eastAsia="ru-RU"/>
              </w:rPr>
            </w:pPr>
          </w:p>
        </w:tc>
      </w:tr>
      <w:tr w:rsidR="002D2B9B" w:rsidTr="0072762F">
        <w:tc>
          <w:tcPr>
            <w:tcW w:w="466" w:type="dxa"/>
            <w:tcBorders>
              <w:top w:val="single" w:sz="4" w:space="0" w:color="000000"/>
              <w:left w:val="single" w:sz="4" w:space="0" w:color="000000"/>
              <w:bottom w:val="single" w:sz="4" w:space="0" w:color="000000"/>
            </w:tcBorders>
            <w:shd w:val="clear" w:color="auto" w:fill="auto"/>
          </w:tcPr>
          <w:p w:rsidR="002D2B9B" w:rsidRDefault="002D2B9B" w:rsidP="0072762F">
            <w:pPr>
              <w:ind w:firstLine="0"/>
              <w:jc w:val="center"/>
              <w:textAlignment w:val="baseline"/>
            </w:pPr>
            <w:r>
              <w:rPr>
                <w:rFonts w:eastAsia="Times New Roman"/>
                <w:lang w:eastAsia="ru-RU"/>
              </w:rPr>
              <w:lastRenderedPageBreak/>
              <w:t>6.</w:t>
            </w:r>
          </w:p>
        </w:tc>
        <w:tc>
          <w:tcPr>
            <w:tcW w:w="3745" w:type="dxa"/>
            <w:tcBorders>
              <w:top w:val="single" w:sz="4" w:space="0" w:color="000000"/>
              <w:left w:val="single" w:sz="4" w:space="0" w:color="000000"/>
              <w:bottom w:val="single" w:sz="4" w:space="0" w:color="000000"/>
            </w:tcBorders>
            <w:shd w:val="clear" w:color="auto" w:fill="auto"/>
          </w:tcPr>
          <w:p w:rsidR="002D2B9B" w:rsidRDefault="002D2B9B">
            <w:pPr>
              <w:ind w:firstLine="0"/>
              <w:jc w:val="left"/>
              <w:textAlignment w:val="baseline"/>
            </w:pPr>
            <w:r>
              <w:rPr>
                <w:rFonts w:eastAsia="Times New Roman"/>
                <w:lang w:eastAsia="ru-RU"/>
              </w:rPr>
              <w:t>Максимальный коэффициент застройки в границах земельного участка</w:t>
            </w:r>
          </w:p>
        </w:tc>
        <w:tc>
          <w:tcPr>
            <w:tcW w:w="5712" w:type="dxa"/>
            <w:tcBorders>
              <w:top w:val="single" w:sz="4" w:space="0" w:color="000000"/>
              <w:left w:val="single" w:sz="4" w:space="0" w:color="000000"/>
              <w:bottom w:val="single" w:sz="4" w:space="0" w:color="000000"/>
              <w:right w:val="single" w:sz="4" w:space="0" w:color="000000"/>
            </w:tcBorders>
            <w:shd w:val="clear" w:color="auto" w:fill="auto"/>
          </w:tcPr>
          <w:p w:rsidR="002D2B9B" w:rsidRDefault="002D2B9B">
            <w:pPr>
              <w:ind w:left="170" w:firstLine="0"/>
              <w:jc w:val="left"/>
              <w:textAlignment w:val="baseline"/>
            </w:pPr>
            <w:r>
              <w:rPr>
                <w:spacing w:val="-10"/>
                <w:lang w:eastAsia="en-US"/>
              </w:rPr>
              <w:t>не подлежит установлению.</w:t>
            </w:r>
          </w:p>
        </w:tc>
      </w:tr>
    </w:tbl>
    <w:p w:rsidR="002D2B9B" w:rsidRDefault="002D2B9B" w:rsidP="0072762F">
      <w:pPr>
        <w:autoSpaceDE w:val="0"/>
      </w:pPr>
    </w:p>
    <w:p w:rsidR="002D2B9B" w:rsidRDefault="002D2B9B" w:rsidP="0072762F">
      <w:pPr>
        <w:pStyle w:val="1"/>
        <w:keepLines/>
        <w:tabs>
          <w:tab w:val="clear" w:pos="0"/>
          <w:tab w:val="left" w:pos="788"/>
        </w:tabs>
        <w:ind w:firstLine="709"/>
        <w:jc w:val="both"/>
      </w:pPr>
      <w:bookmarkStart w:id="35" w:name="_Toc99969596"/>
      <w:r>
        <w:rPr>
          <w:b/>
          <w:bCs/>
          <w:iCs/>
          <w:color w:val="1C1C1C"/>
          <w:lang w:val="ru-RU"/>
        </w:rPr>
        <w:t>7</w:t>
      </w:r>
      <w:r>
        <w:rPr>
          <w:b/>
          <w:bCs/>
          <w:iCs/>
          <w:color w:val="1C1C1C"/>
        </w:rPr>
        <w:t xml:space="preserve">. </w:t>
      </w:r>
      <w:r>
        <w:rPr>
          <w:b/>
          <w:bCs/>
          <w:iCs/>
          <w:color w:val="000000"/>
          <w:shd w:val="clear" w:color="auto" w:fill="FFFFFF"/>
        </w:rPr>
        <w:t>Расчетные показатели минимально и максимального допустимого уровня обеспеченности территории объектами инфраструктур.</w:t>
      </w:r>
      <w:bookmarkEnd w:id="35"/>
    </w:p>
    <w:p w:rsidR="002D2B9B" w:rsidRDefault="002D2B9B" w:rsidP="0072762F">
      <w:pPr>
        <w:pStyle w:val="Standard"/>
        <w:ind w:left="0"/>
        <w:rPr>
          <w:b/>
          <w:bCs/>
          <w:color w:val="1C1C1C"/>
          <w:sz w:val="28"/>
        </w:rPr>
      </w:pPr>
    </w:p>
    <w:p w:rsidR="002D2B9B" w:rsidRDefault="002D2B9B" w:rsidP="0072762F">
      <w:pPr>
        <w:textAlignment w:val="baseline"/>
      </w:pPr>
      <w:r>
        <w:rPr>
          <w:rFonts w:eastAsia="Times New Roman"/>
          <w:color w:val="000000"/>
          <w:sz w:val="28"/>
          <w:szCs w:val="28"/>
          <w:shd w:val="clear" w:color="auto" w:fill="FFFFFF"/>
        </w:rPr>
        <w:t xml:space="preserve">На территории </w:t>
      </w:r>
      <w:proofErr w:type="spellStart"/>
      <w:r>
        <w:rPr>
          <w:rFonts w:eastAsia="Times New Roman"/>
          <w:color w:val="000000"/>
          <w:sz w:val="28"/>
          <w:szCs w:val="28"/>
          <w:shd w:val="clear" w:color="auto" w:fill="FFFFFF"/>
        </w:rPr>
        <w:t>Ухоловского</w:t>
      </w:r>
      <w:proofErr w:type="spellEnd"/>
      <w:r>
        <w:rPr>
          <w:rFonts w:eastAsia="Times New Roman"/>
          <w:color w:val="000000"/>
          <w:sz w:val="28"/>
          <w:szCs w:val="28"/>
          <w:shd w:val="clear" w:color="auto" w:fill="FFFFFF"/>
        </w:rPr>
        <w:t xml:space="preserve"> городского поселения </w:t>
      </w:r>
      <w:proofErr w:type="spellStart"/>
      <w:r>
        <w:rPr>
          <w:rFonts w:eastAsia="Times New Roman"/>
          <w:color w:val="000000"/>
          <w:sz w:val="28"/>
          <w:szCs w:val="28"/>
          <w:shd w:val="clear" w:color="auto" w:fill="FFFFFF"/>
        </w:rPr>
        <w:t>Ухоловского</w:t>
      </w:r>
      <w:proofErr w:type="spellEnd"/>
      <w:r>
        <w:rPr>
          <w:rFonts w:eastAsia="Times New Roman"/>
          <w:color w:val="000000"/>
          <w:sz w:val="28"/>
          <w:szCs w:val="28"/>
          <w:shd w:val="clear" w:color="auto" w:fill="FFFFFF"/>
        </w:rPr>
        <w:t xml:space="preserve"> муниципального района Рязанской области не планируется осуществление деятельности по комплексному и устойчивому развитию территории. В связи   </w:t>
      </w:r>
      <w:r w:rsidR="008A45BA">
        <w:rPr>
          <w:rFonts w:eastAsia="Times New Roman"/>
          <w:color w:val="000000"/>
          <w:sz w:val="28"/>
          <w:szCs w:val="28"/>
          <w:shd w:val="clear" w:color="auto" w:fill="FFFFFF"/>
        </w:rPr>
        <w:br/>
      </w:r>
      <w:r>
        <w:rPr>
          <w:rFonts w:eastAsia="Times New Roman"/>
          <w:color w:val="000000"/>
          <w:sz w:val="28"/>
          <w:szCs w:val="28"/>
          <w:shd w:val="clear" w:color="auto" w:fill="FFFFFF"/>
        </w:rPr>
        <w:t xml:space="preserve"> с этим,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w:t>
      </w:r>
      <w:r w:rsidR="008A45BA">
        <w:rPr>
          <w:rFonts w:eastAsia="Times New Roman"/>
          <w:color w:val="000000"/>
          <w:sz w:val="28"/>
          <w:szCs w:val="28"/>
          <w:shd w:val="clear" w:color="auto" w:fill="FFFFFF"/>
        </w:rPr>
        <w:t>населения</w:t>
      </w:r>
      <w:r>
        <w:rPr>
          <w:rFonts w:eastAsia="Times New Roman"/>
          <w:color w:val="000000"/>
          <w:sz w:val="28"/>
          <w:szCs w:val="28"/>
          <w:shd w:val="clear" w:color="auto" w:fill="FFFFFF"/>
        </w:rPr>
        <w:t xml:space="preserve"> в соответствии с пунктом 4 </w:t>
      </w:r>
      <w:r w:rsidR="008A45BA">
        <w:rPr>
          <w:rFonts w:eastAsia="Times New Roman"/>
          <w:color w:val="000000"/>
          <w:sz w:val="28"/>
          <w:szCs w:val="28"/>
          <w:shd w:val="clear" w:color="auto" w:fill="FFFFFF"/>
        </w:rPr>
        <w:br/>
      </w:r>
      <w:r>
        <w:rPr>
          <w:rFonts w:eastAsia="Times New Roman"/>
          <w:color w:val="000000"/>
          <w:sz w:val="28"/>
          <w:szCs w:val="28"/>
          <w:shd w:val="clear" w:color="auto" w:fill="FFFFFF"/>
        </w:rPr>
        <w:t xml:space="preserve">части </w:t>
      </w:r>
      <w:r w:rsidR="008A45BA">
        <w:rPr>
          <w:rFonts w:eastAsia="Times New Roman"/>
          <w:color w:val="000000"/>
          <w:sz w:val="28"/>
          <w:szCs w:val="28"/>
          <w:shd w:val="clear" w:color="auto" w:fill="FFFFFF"/>
        </w:rPr>
        <w:t>6 статьи 30 Градостроительного к</w:t>
      </w:r>
      <w:r>
        <w:rPr>
          <w:rFonts w:eastAsia="Times New Roman"/>
          <w:color w:val="000000"/>
          <w:sz w:val="28"/>
          <w:szCs w:val="28"/>
          <w:shd w:val="clear" w:color="auto" w:fill="FFFFFF"/>
        </w:rPr>
        <w:t xml:space="preserve">одекса Российской Федерации, </w:t>
      </w:r>
      <w:r w:rsidR="008A45BA">
        <w:rPr>
          <w:rFonts w:eastAsia="Times New Roman"/>
          <w:color w:val="000000"/>
          <w:sz w:val="28"/>
          <w:szCs w:val="28"/>
          <w:shd w:val="clear" w:color="auto" w:fill="FFFFFF"/>
        </w:rPr>
        <w:br/>
      </w:r>
      <w:r>
        <w:rPr>
          <w:rFonts w:eastAsia="Times New Roman"/>
          <w:color w:val="000000"/>
          <w:sz w:val="28"/>
          <w:szCs w:val="28"/>
          <w:shd w:val="clear" w:color="auto" w:fill="FFFFFF"/>
        </w:rPr>
        <w:t>не устанавливаются.</w:t>
      </w:r>
    </w:p>
    <w:p w:rsidR="002D2B9B" w:rsidRDefault="002D2B9B" w:rsidP="0072762F">
      <w:pPr>
        <w:jc w:val="center"/>
        <w:rPr>
          <w:b/>
          <w:bCs/>
        </w:rPr>
      </w:pPr>
    </w:p>
    <w:p w:rsidR="002D2B9B" w:rsidRDefault="002D2B9B" w:rsidP="0072762F">
      <w:pPr>
        <w:pStyle w:val="1"/>
        <w:tabs>
          <w:tab w:val="clear" w:pos="0"/>
        </w:tabs>
        <w:ind w:firstLine="709"/>
        <w:jc w:val="both"/>
      </w:pPr>
      <w:bookmarkStart w:id="36" w:name="_Toc99969597"/>
      <w:r>
        <w:rPr>
          <w:b/>
          <w:bCs/>
          <w:lang w:val="ru-RU"/>
        </w:rPr>
        <w:t>8</w:t>
      </w:r>
      <w:r>
        <w:rPr>
          <w:b/>
          <w:bCs/>
        </w:rPr>
        <w:t>. Земли, на которые градостроительные регламенты не устанавливаются.</w:t>
      </w:r>
      <w:bookmarkEnd w:id="36"/>
    </w:p>
    <w:p w:rsidR="002D2B9B" w:rsidRDefault="002D2B9B" w:rsidP="0072762F"/>
    <w:p w:rsidR="002D2B9B" w:rsidRDefault="002D2B9B" w:rsidP="0072762F">
      <w:pPr>
        <w:pStyle w:val="1"/>
        <w:tabs>
          <w:tab w:val="clear" w:pos="0"/>
        </w:tabs>
        <w:ind w:firstLine="709"/>
        <w:jc w:val="both"/>
      </w:pPr>
      <w:bookmarkStart w:id="37" w:name="_Toc99969598"/>
      <w:r>
        <w:rPr>
          <w:b/>
          <w:bCs/>
          <w:color w:val="000000"/>
          <w:shd w:val="clear" w:color="auto" w:fill="FFFFFF"/>
          <w:lang w:val="ru-RU" w:eastAsia="en-US"/>
        </w:rPr>
        <w:t>8.1</w:t>
      </w:r>
      <w:r>
        <w:rPr>
          <w:b/>
          <w:bCs/>
          <w:shd w:val="clear" w:color="auto" w:fill="FFFFFF"/>
        </w:rPr>
        <w:t xml:space="preserve">.  </w:t>
      </w:r>
      <w:r>
        <w:rPr>
          <w:b/>
          <w:bCs/>
          <w:color w:val="000000"/>
          <w:lang w:val="ru-RU" w:eastAsia="en-US"/>
        </w:rPr>
        <w:t>З</w:t>
      </w:r>
      <w:proofErr w:type="spellStart"/>
      <w:r>
        <w:rPr>
          <w:b/>
          <w:bCs/>
          <w:color w:val="000000"/>
        </w:rPr>
        <w:t>емли</w:t>
      </w:r>
      <w:proofErr w:type="spellEnd"/>
      <w:r>
        <w:rPr>
          <w:b/>
          <w:bCs/>
          <w:color w:val="000000"/>
        </w:rPr>
        <w:t xml:space="preserve"> лесного фонда, стоящие на кадастровом учете.</w:t>
      </w:r>
      <w:bookmarkEnd w:id="37"/>
    </w:p>
    <w:p w:rsidR="002D2B9B" w:rsidRDefault="002D2B9B" w:rsidP="0072762F"/>
    <w:p w:rsidR="002D2B9B" w:rsidRDefault="002D2B9B" w:rsidP="0072762F">
      <w:r>
        <w:rPr>
          <w:sz w:val="28"/>
          <w:szCs w:val="28"/>
        </w:rPr>
        <w:t>Зоны лесов выделены для обеспечения пр</w:t>
      </w:r>
      <w:r w:rsidR="008A45BA">
        <w:rPr>
          <w:sz w:val="28"/>
          <w:szCs w:val="28"/>
        </w:rPr>
        <w:t>авовых условий сохранения</w:t>
      </w:r>
      <w:r>
        <w:rPr>
          <w:sz w:val="28"/>
          <w:szCs w:val="28"/>
        </w:rPr>
        <w:t xml:space="preserve"> </w:t>
      </w:r>
      <w:r w:rsidR="008A45BA">
        <w:rPr>
          <w:sz w:val="28"/>
          <w:szCs w:val="28"/>
        </w:rPr>
        <w:br/>
      </w:r>
      <w:r>
        <w:rPr>
          <w:sz w:val="28"/>
          <w:szCs w:val="28"/>
        </w:rPr>
        <w:t xml:space="preserve">и использования существующего природного ландшафта и создания экологически чистой окружающей среды в интересах здоровья населения, сохранения </w:t>
      </w:r>
      <w:r w:rsidR="008A45BA">
        <w:rPr>
          <w:sz w:val="28"/>
          <w:szCs w:val="28"/>
        </w:rPr>
        <w:br/>
      </w:r>
      <w:r>
        <w:rPr>
          <w:sz w:val="28"/>
          <w:szCs w:val="28"/>
        </w:rPr>
        <w:t>и воспроизводства лесов, обеспечение их рационального использования.</w:t>
      </w:r>
    </w:p>
    <w:p w:rsidR="002D2B9B" w:rsidRDefault="002D2B9B" w:rsidP="0072762F">
      <w:r>
        <w:rPr>
          <w:rFonts w:eastAsia="Times New Roman"/>
          <w:bCs/>
          <w:spacing w:val="2"/>
          <w:sz w:val="28"/>
          <w:szCs w:val="28"/>
          <w:lang w:eastAsia="ru-RU"/>
        </w:rPr>
        <w:t>В со</w:t>
      </w:r>
      <w:r w:rsidR="008A45BA">
        <w:rPr>
          <w:rFonts w:eastAsia="Times New Roman"/>
          <w:bCs/>
          <w:spacing w:val="2"/>
          <w:sz w:val="28"/>
          <w:szCs w:val="28"/>
          <w:lang w:eastAsia="ru-RU"/>
        </w:rPr>
        <w:t>ответствии с Градостроительным к</w:t>
      </w:r>
      <w:r>
        <w:rPr>
          <w:rFonts w:eastAsia="Times New Roman"/>
          <w:bCs/>
          <w:spacing w:val="2"/>
          <w:sz w:val="28"/>
          <w:szCs w:val="28"/>
          <w:lang w:eastAsia="ru-RU"/>
        </w:rPr>
        <w:t xml:space="preserve">одексом Российской Федерации </w:t>
      </w:r>
      <w:r>
        <w:rPr>
          <w:rFonts w:eastAsia="Times New Roman"/>
          <w:bCs/>
          <w:color w:val="000000"/>
          <w:spacing w:val="2"/>
          <w:sz w:val="28"/>
          <w:szCs w:val="28"/>
          <w:lang w:eastAsia="ru-RU"/>
        </w:rPr>
        <w:t>(часть</w:t>
      </w:r>
      <w:r w:rsidRPr="0024136E">
        <w:rPr>
          <w:rFonts w:eastAsia="Times New Roman"/>
          <w:bCs/>
          <w:color w:val="000000"/>
          <w:spacing w:val="2"/>
          <w:sz w:val="28"/>
          <w:szCs w:val="28"/>
          <w:lang w:eastAsia="ru-RU"/>
        </w:rPr>
        <w:t xml:space="preserve"> </w:t>
      </w:r>
      <w:r>
        <w:rPr>
          <w:rFonts w:eastAsia="Times New Roman"/>
          <w:bCs/>
          <w:color w:val="000000"/>
          <w:spacing w:val="2"/>
          <w:sz w:val="28"/>
          <w:szCs w:val="28"/>
          <w:lang w:eastAsia="ru-RU"/>
        </w:rPr>
        <w:t>6 статьи 36)</w:t>
      </w:r>
      <w:r>
        <w:rPr>
          <w:rFonts w:eastAsia="Times New Roman"/>
          <w:bCs/>
          <w:spacing w:val="2"/>
          <w:sz w:val="28"/>
          <w:szCs w:val="28"/>
          <w:lang w:eastAsia="ru-RU"/>
        </w:rPr>
        <w:t xml:space="preserve"> градостроительные регламенты для земель лесного фонда        не устанавливаются.</w:t>
      </w:r>
    </w:p>
    <w:p w:rsidR="002D2B9B" w:rsidRDefault="002D2B9B" w:rsidP="0072762F">
      <w:pPr>
        <w:rPr>
          <w:rFonts w:eastAsia="Times New Roman"/>
          <w:bCs/>
          <w:spacing w:val="2"/>
          <w:sz w:val="28"/>
          <w:szCs w:val="28"/>
          <w:lang w:eastAsia="ru-RU"/>
        </w:rPr>
      </w:pPr>
    </w:p>
    <w:p w:rsidR="002D2B9B" w:rsidRDefault="002D2B9B" w:rsidP="0072762F">
      <w:pPr>
        <w:pStyle w:val="1"/>
        <w:tabs>
          <w:tab w:val="clear" w:pos="0"/>
        </w:tabs>
        <w:ind w:firstLine="709"/>
        <w:jc w:val="both"/>
      </w:pPr>
      <w:bookmarkStart w:id="38" w:name="_Toc99969599"/>
      <w:r>
        <w:rPr>
          <w:b/>
          <w:bCs/>
          <w:lang w:val="ru-RU"/>
        </w:rPr>
        <w:t>9</w:t>
      </w:r>
      <w:r>
        <w:rPr>
          <w:b/>
          <w:bCs/>
        </w:rPr>
        <w:t>.  Зоны с особыми условиями использования.</w:t>
      </w:r>
      <w:bookmarkEnd w:id="38"/>
    </w:p>
    <w:p w:rsidR="002D2B9B" w:rsidRDefault="002D2B9B" w:rsidP="0072762F">
      <w:pPr>
        <w:rPr>
          <w:sz w:val="28"/>
        </w:rPr>
      </w:pPr>
    </w:p>
    <w:p w:rsidR="002D2B9B" w:rsidRDefault="002D2B9B" w:rsidP="0072762F">
      <w:proofErr w:type="gramStart"/>
      <w:r>
        <w:rPr>
          <w:sz w:val="28"/>
        </w:rPr>
        <w:t>В соот</w:t>
      </w:r>
      <w:r w:rsidR="008A45BA">
        <w:rPr>
          <w:sz w:val="28"/>
        </w:rPr>
        <w:t>ветствии со ст. 105 Земельного к</w:t>
      </w:r>
      <w:r>
        <w:rPr>
          <w:sz w:val="28"/>
        </w:rPr>
        <w:t>одекса Российской Федерации, установлены в числе прочих следующие виды охранных зон: охранная зона объектов систем газоснабжения, охранная зона электрических сетей (ЛЭП), охранная зона железных дорог, охранная зона систем теплоснабжения, охранная зона инженерных сетей (коммуникаций), охранная зона водопровода, охранная зона кабельных линий и охранная зона трубопроводов.</w:t>
      </w:r>
      <w:proofErr w:type="gramEnd"/>
    </w:p>
    <w:p w:rsidR="002D2B9B" w:rsidRDefault="002D2B9B" w:rsidP="0072762F">
      <w:pPr>
        <w:rPr>
          <w:sz w:val="28"/>
        </w:rPr>
      </w:pPr>
    </w:p>
    <w:p w:rsidR="008A45BA" w:rsidRDefault="008A45BA" w:rsidP="0072762F">
      <w:pPr>
        <w:rPr>
          <w:sz w:val="28"/>
        </w:rPr>
      </w:pPr>
    </w:p>
    <w:p w:rsidR="008A45BA" w:rsidRDefault="008A45BA" w:rsidP="0072762F">
      <w:pPr>
        <w:rPr>
          <w:sz w:val="28"/>
        </w:rPr>
      </w:pPr>
    </w:p>
    <w:p w:rsidR="002D2B9B" w:rsidRDefault="002D2B9B" w:rsidP="0072762F">
      <w:pPr>
        <w:pStyle w:val="1"/>
        <w:tabs>
          <w:tab w:val="clear" w:pos="0"/>
        </w:tabs>
        <w:ind w:firstLine="709"/>
        <w:jc w:val="both"/>
      </w:pPr>
      <w:bookmarkStart w:id="39" w:name="_Toc99969600"/>
      <w:r>
        <w:rPr>
          <w:b/>
          <w:bCs/>
          <w:lang w:val="ru-RU"/>
        </w:rPr>
        <w:lastRenderedPageBreak/>
        <w:t>9</w:t>
      </w:r>
      <w:r>
        <w:rPr>
          <w:b/>
          <w:bCs/>
        </w:rPr>
        <w:t>.1. Санитарно-защитные зоны предприятий и объектов.</w:t>
      </w:r>
      <w:bookmarkEnd w:id="39"/>
    </w:p>
    <w:p w:rsidR="002D2B9B" w:rsidRDefault="002D2B9B" w:rsidP="0072762F">
      <w:pPr>
        <w:rPr>
          <w:b/>
          <w:sz w:val="28"/>
          <w:szCs w:val="28"/>
        </w:rPr>
      </w:pPr>
    </w:p>
    <w:p w:rsidR="002D2B9B" w:rsidRDefault="002D2B9B" w:rsidP="0072762F">
      <w:r>
        <w:rPr>
          <w:sz w:val="28"/>
        </w:rPr>
        <w:t>Санитарно-защитные зоны производственных и других объектов, выполняющие защитные функции, включаются в состав тех территориальных зон, в которых размещаются эти объекты.</w:t>
      </w:r>
    </w:p>
    <w:p w:rsidR="002D2B9B" w:rsidRDefault="002D2B9B" w:rsidP="0072762F">
      <w:r>
        <w:rPr>
          <w:sz w:val="28"/>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устанавливают гигиенические требования к размеру санитарно-защитных зон в зависимости от санитарной классификации предприятий, сооружений и иных объектов, требования к их организации и благоустройству, основания к пересмотру этих размеров.</w:t>
      </w:r>
    </w:p>
    <w:p w:rsidR="002D2B9B" w:rsidRDefault="002D2B9B" w:rsidP="0072762F">
      <w:r>
        <w:rPr>
          <w:sz w:val="28"/>
        </w:rPr>
        <w:t>Для объектов, не включенных в санитарную</w:t>
      </w:r>
      <w:r w:rsidR="008A45BA">
        <w:rPr>
          <w:sz w:val="28"/>
        </w:rPr>
        <w:t xml:space="preserve"> классификацию, а также </w:t>
      </w:r>
      <w:r w:rsidR="008A45BA">
        <w:rPr>
          <w:sz w:val="28"/>
        </w:rPr>
        <w:br/>
      </w:r>
      <w:r>
        <w:rPr>
          <w:sz w:val="28"/>
        </w:rPr>
        <w:t>с новыми, недостаточно изученными технологиям</w:t>
      </w:r>
      <w:r w:rsidR="008A45BA">
        <w:rPr>
          <w:sz w:val="28"/>
        </w:rPr>
        <w:t>и, не имеющим аналогов</w:t>
      </w:r>
      <w:r>
        <w:rPr>
          <w:sz w:val="28"/>
        </w:rPr>
        <w:t xml:space="preserve"> </w:t>
      </w:r>
      <w:r w:rsidR="008A45BA">
        <w:rPr>
          <w:sz w:val="28"/>
        </w:rPr>
        <w:br/>
      </w:r>
      <w:r>
        <w:rPr>
          <w:sz w:val="28"/>
        </w:rPr>
        <w:t>в стране и за рубежом, ширина санитарно-защит</w:t>
      </w:r>
      <w:r w:rsidR="008A45BA">
        <w:rPr>
          <w:sz w:val="28"/>
        </w:rPr>
        <w:t>ной зоны устанавливается</w:t>
      </w:r>
      <w:r>
        <w:rPr>
          <w:sz w:val="28"/>
        </w:rPr>
        <w:t xml:space="preserve"> </w:t>
      </w:r>
      <w:r w:rsidR="008A45BA">
        <w:rPr>
          <w:sz w:val="28"/>
        </w:rPr>
        <w:br/>
      </w:r>
      <w:r>
        <w:rPr>
          <w:sz w:val="28"/>
        </w:rPr>
        <w:t>в каждом конкретном случае решением Главного государственного санитарного врача Российской Федерации или его заместителя.</w:t>
      </w:r>
    </w:p>
    <w:p w:rsidR="002D2B9B" w:rsidRDefault="002D2B9B" w:rsidP="0072762F">
      <w:r>
        <w:rPr>
          <w:rFonts w:eastAsia="Times New Roman"/>
          <w:bCs/>
          <w:sz w:val="28"/>
          <w:szCs w:val="28"/>
          <w:lang w:eastAsia="ru-RU"/>
        </w:rPr>
        <w:t xml:space="preserve">Ограничения использования земельных участков и объектов капитального строительства на территории санитарно-защитных зон определяются Правилами установления санитарно-защитных зон и использования земельных участков, расположенных в границах </w:t>
      </w:r>
      <w:r w:rsidRPr="00D40B4D">
        <w:rPr>
          <w:rFonts w:eastAsia="Times New Roman"/>
          <w:bCs/>
          <w:sz w:val="28"/>
          <w:szCs w:val="28"/>
          <w:lang w:eastAsia="ru-RU"/>
        </w:rPr>
        <w:t>санитарно</w:t>
      </w:r>
      <w:r w:rsidR="00D40B4D" w:rsidRPr="00D40B4D">
        <w:rPr>
          <w:rFonts w:eastAsia="Times New Roman"/>
          <w:bCs/>
          <w:sz w:val="28"/>
          <w:szCs w:val="28"/>
          <w:lang w:eastAsia="ru-RU"/>
        </w:rPr>
        <w:t>-</w:t>
      </w:r>
      <w:r w:rsidRPr="00D40B4D">
        <w:rPr>
          <w:rFonts w:eastAsia="Times New Roman"/>
          <w:bCs/>
          <w:sz w:val="28"/>
          <w:szCs w:val="28"/>
          <w:lang w:eastAsia="ru-RU"/>
        </w:rPr>
        <w:t>защитных</w:t>
      </w:r>
      <w:r>
        <w:rPr>
          <w:rFonts w:eastAsia="Times New Roman"/>
          <w:bCs/>
          <w:sz w:val="28"/>
          <w:szCs w:val="28"/>
          <w:lang w:eastAsia="ru-RU"/>
        </w:rPr>
        <w:t xml:space="preserve"> зон, утвержденными постановлением Правительства </w:t>
      </w:r>
      <w:r w:rsidR="008A45BA">
        <w:rPr>
          <w:rFonts w:eastAsia="Times New Roman"/>
          <w:bCs/>
          <w:sz w:val="28"/>
          <w:szCs w:val="28"/>
          <w:lang w:eastAsia="ru-RU"/>
        </w:rPr>
        <w:t xml:space="preserve">Российской Федерации </w:t>
      </w:r>
      <w:r>
        <w:rPr>
          <w:rFonts w:eastAsia="Times New Roman"/>
          <w:bCs/>
          <w:sz w:val="28"/>
          <w:szCs w:val="28"/>
          <w:lang w:eastAsia="ru-RU"/>
        </w:rPr>
        <w:t xml:space="preserve">от 03.03.2018 № 222 </w:t>
      </w:r>
      <w:r w:rsidR="008A45BA">
        <w:rPr>
          <w:rFonts w:eastAsia="Times New Roman"/>
          <w:bCs/>
          <w:sz w:val="28"/>
          <w:szCs w:val="28"/>
          <w:lang w:eastAsia="ru-RU"/>
        </w:rPr>
        <w:br/>
      </w:r>
      <w:r>
        <w:rPr>
          <w:rFonts w:eastAsia="Times New Roman"/>
          <w:bCs/>
          <w:sz w:val="28"/>
          <w:szCs w:val="28"/>
          <w:lang w:eastAsia="ru-RU"/>
        </w:rPr>
        <w:t>«Об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2D2B9B" w:rsidRDefault="002D2B9B" w:rsidP="0072762F">
      <w:pPr>
        <w:widowControl w:val="0"/>
        <w:autoSpaceDE w:val="0"/>
      </w:pPr>
    </w:p>
    <w:p w:rsidR="002D2B9B" w:rsidRDefault="002D2B9B" w:rsidP="0072762F">
      <w:pPr>
        <w:pStyle w:val="1"/>
        <w:tabs>
          <w:tab w:val="clear" w:pos="0"/>
        </w:tabs>
        <w:ind w:firstLine="709"/>
        <w:jc w:val="both"/>
      </w:pPr>
      <w:bookmarkStart w:id="40" w:name="_Toc99969601"/>
      <w:r>
        <w:rPr>
          <w:b/>
          <w:bCs/>
          <w:lang w:val="ru-RU"/>
        </w:rPr>
        <w:t>9</w:t>
      </w:r>
      <w:r>
        <w:rPr>
          <w:b/>
          <w:bCs/>
        </w:rPr>
        <w:t>.2. Водоохранные и прибрежные зоны водных объектов.</w:t>
      </w:r>
      <w:bookmarkEnd w:id="40"/>
    </w:p>
    <w:p w:rsidR="002D2B9B" w:rsidRDefault="002D2B9B" w:rsidP="0072762F">
      <w:pPr>
        <w:rPr>
          <w:rFonts w:eastAsia="Times New Roman"/>
          <w:sz w:val="28"/>
          <w:szCs w:val="28"/>
        </w:rPr>
      </w:pPr>
    </w:p>
    <w:p w:rsidR="002D2B9B" w:rsidRDefault="002D2B9B" w:rsidP="0072762F">
      <w:pPr>
        <w:pStyle w:val="afa"/>
      </w:pPr>
      <w:r>
        <w:rPr>
          <w:sz w:val="28"/>
          <w:szCs w:val="28"/>
        </w:rPr>
        <w:t xml:space="preserve">Водные объекты </w:t>
      </w:r>
      <w:proofErr w:type="spellStart"/>
      <w:r>
        <w:rPr>
          <w:sz w:val="28"/>
          <w:szCs w:val="28"/>
          <w:lang w:val="ru-RU"/>
        </w:rPr>
        <w:t>Ухоловского</w:t>
      </w:r>
      <w:proofErr w:type="spellEnd"/>
      <w:r>
        <w:rPr>
          <w:sz w:val="28"/>
          <w:szCs w:val="28"/>
        </w:rPr>
        <w:t xml:space="preserve"> </w:t>
      </w:r>
      <w:r>
        <w:rPr>
          <w:sz w:val="28"/>
          <w:szCs w:val="28"/>
          <w:lang w:val="ru-RU"/>
        </w:rPr>
        <w:t>городского</w:t>
      </w:r>
      <w:r>
        <w:rPr>
          <w:sz w:val="28"/>
          <w:szCs w:val="28"/>
        </w:rPr>
        <w:t xml:space="preserve"> поселения </w:t>
      </w:r>
      <w:proofErr w:type="spellStart"/>
      <w:r>
        <w:rPr>
          <w:sz w:val="28"/>
          <w:szCs w:val="28"/>
          <w:lang w:val="ru-RU"/>
        </w:rPr>
        <w:t>Ухоловского</w:t>
      </w:r>
      <w:proofErr w:type="spellEnd"/>
      <w:r>
        <w:rPr>
          <w:sz w:val="28"/>
          <w:szCs w:val="28"/>
        </w:rPr>
        <w:t xml:space="preserve"> муниципального района представлены реками: </w:t>
      </w:r>
      <w:proofErr w:type="spellStart"/>
      <w:r>
        <w:rPr>
          <w:sz w:val="28"/>
          <w:szCs w:val="28"/>
          <w:lang w:val="ru-RU"/>
        </w:rPr>
        <w:t>Аксень</w:t>
      </w:r>
      <w:proofErr w:type="spellEnd"/>
      <w:r>
        <w:rPr>
          <w:sz w:val="28"/>
          <w:szCs w:val="28"/>
          <w:lang w:val="ru-RU"/>
        </w:rPr>
        <w:t xml:space="preserve">, Малая </w:t>
      </w:r>
      <w:proofErr w:type="spellStart"/>
      <w:r>
        <w:rPr>
          <w:sz w:val="28"/>
          <w:szCs w:val="28"/>
          <w:lang w:val="ru-RU"/>
        </w:rPr>
        <w:t>Мостья</w:t>
      </w:r>
      <w:proofErr w:type="spellEnd"/>
      <w:r>
        <w:rPr>
          <w:sz w:val="28"/>
          <w:szCs w:val="28"/>
          <w:lang w:val="ru-RU"/>
        </w:rPr>
        <w:t>, Бабка</w:t>
      </w:r>
      <w:r>
        <w:rPr>
          <w:color w:val="000000"/>
          <w:spacing w:val="1"/>
          <w:sz w:val="28"/>
          <w:szCs w:val="28"/>
        </w:rPr>
        <w:t>.</w:t>
      </w:r>
      <w:r>
        <w:rPr>
          <w:sz w:val="28"/>
          <w:szCs w:val="28"/>
        </w:rPr>
        <w:t xml:space="preserve"> </w:t>
      </w:r>
    </w:p>
    <w:p w:rsidR="002D2B9B" w:rsidRDefault="002D2B9B" w:rsidP="0072762F">
      <w:pPr>
        <w:pStyle w:val="afa"/>
      </w:pPr>
      <w:proofErr w:type="spellStart"/>
      <w:r>
        <w:rPr>
          <w:color w:val="000000"/>
          <w:sz w:val="28"/>
          <w:szCs w:val="28"/>
          <w:highlight w:val="white"/>
        </w:rPr>
        <w:t>Водоохранными</w:t>
      </w:r>
      <w:proofErr w:type="spellEnd"/>
      <w:r>
        <w:rPr>
          <w:color w:val="000000"/>
          <w:sz w:val="28"/>
          <w:szCs w:val="28"/>
          <w:highlight w:val="white"/>
        </w:rPr>
        <w:t xml:space="preserve"> зонами являются территори</w:t>
      </w:r>
      <w:r w:rsidR="008A45BA">
        <w:rPr>
          <w:color w:val="000000"/>
          <w:sz w:val="28"/>
          <w:szCs w:val="28"/>
          <w:highlight w:val="white"/>
        </w:rPr>
        <w:t xml:space="preserve">и, которые примыкают </w:t>
      </w:r>
      <w:r w:rsidR="004A5181">
        <w:rPr>
          <w:color w:val="000000"/>
          <w:sz w:val="28"/>
          <w:szCs w:val="28"/>
          <w:highlight w:val="white"/>
          <w:lang w:val="ru-RU"/>
        </w:rPr>
        <w:br/>
      </w:r>
      <w:r>
        <w:rPr>
          <w:color w:val="000000"/>
          <w:sz w:val="28"/>
          <w:szCs w:val="28"/>
          <w:highlight w:val="white"/>
        </w:rPr>
        <w:t>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w:t>
      </w:r>
      <w:r w:rsidR="004A5181">
        <w:rPr>
          <w:color w:val="000000"/>
          <w:sz w:val="28"/>
          <w:szCs w:val="28"/>
          <w:highlight w:val="white"/>
        </w:rPr>
        <w:t>иологических ресурсов</w:t>
      </w:r>
      <w:r>
        <w:rPr>
          <w:color w:val="000000"/>
          <w:sz w:val="28"/>
          <w:szCs w:val="28"/>
          <w:highlight w:val="white"/>
        </w:rPr>
        <w:t xml:space="preserve"> и других объектов животного и растительного мира</w:t>
      </w:r>
      <w:r>
        <w:rPr>
          <w:sz w:val="28"/>
          <w:szCs w:val="28"/>
        </w:rPr>
        <w:t>.</w:t>
      </w:r>
    </w:p>
    <w:p w:rsidR="002D2B9B" w:rsidRDefault="002D2B9B" w:rsidP="0072762F">
      <w:pPr>
        <w:pStyle w:val="afa"/>
      </w:pPr>
      <w:r>
        <w:rPr>
          <w:sz w:val="28"/>
          <w:szCs w:val="28"/>
        </w:rPr>
        <w:t>Ширина водоохраной зоны рек или ручьев устанавливается ст. 65 Водного кодекса Российской Федерации.</w:t>
      </w:r>
    </w:p>
    <w:p w:rsidR="002D2B9B" w:rsidRDefault="002D2B9B" w:rsidP="0072762F">
      <w:pPr>
        <w:pStyle w:val="afa"/>
      </w:pPr>
      <w:r>
        <w:rPr>
          <w:sz w:val="28"/>
          <w:szCs w:val="28"/>
        </w:rPr>
        <w:t xml:space="preserve">В пределах </w:t>
      </w:r>
      <w:proofErr w:type="spellStart"/>
      <w:r>
        <w:rPr>
          <w:sz w:val="28"/>
          <w:szCs w:val="28"/>
        </w:rPr>
        <w:t>водоохранных</w:t>
      </w:r>
      <w:proofErr w:type="spellEnd"/>
      <w:r>
        <w:rPr>
          <w:sz w:val="28"/>
          <w:szCs w:val="28"/>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2D2B9B" w:rsidRDefault="002D2B9B" w:rsidP="0072762F">
      <w:r>
        <w:rPr>
          <w:sz w:val="28"/>
        </w:rPr>
        <w:t xml:space="preserve">Установление на местности границ </w:t>
      </w:r>
      <w:proofErr w:type="spellStart"/>
      <w:r>
        <w:rPr>
          <w:sz w:val="28"/>
        </w:rPr>
        <w:t>водоохранных</w:t>
      </w:r>
      <w:proofErr w:type="spellEnd"/>
      <w:r>
        <w:rPr>
          <w:sz w:val="28"/>
        </w:rPr>
        <w:t xml:space="preserve"> зон и границ прибрежных защитных полос водных объектов, в том числе посредством </w:t>
      </w:r>
      <w:r>
        <w:rPr>
          <w:rFonts w:eastAsia="Times New Roman"/>
          <w:color w:val="000000"/>
          <w:sz w:val="28"/>
          <w:szCs w:val="20"/>
        </w:rPr>
        <w:t xml:space="preserve">специальных информационных знаков, осуществляется в порядке, установленном </w:t>
      </w:r>
      <w:r>
        <w:rPr>
          <w:rStyle w:val="a6"/>
          <w:rFonts w:eastAsia="Times New Roman"/>
          <w:color w:val="000000"/>
          <w:sz w:val="28"/>
          <w:szCs w:val="20"/>
          <w:u w:val="none"/>
        </w:rPr>
        <w:t>Постановление Правительства Р</w:t>
      </w:r>
      <w:r w:rsidR="00E021A5">
        <w:rPr>
          <w:rStyle w:val="a6"/>
          <w:rFonts w:eastAsia="Times New Roman"/>
          <w:color w:val="000000"/>
          <w:sz w:val="28"/>
          <w:szCs w:val="20"/>
          <w:u w:val="none"/>
        </w:rPr>
        <w:t>оссийской Федерации</w:t>
      </w:r>
      <w:r>
        <w:rPr>
          <w:rStyle w:val="a6"/>
          <w:rFonts w:eastAsia="Times New Roman"/>
          <w:color w:val="000000"/>
          <w:sz w:val="28"/>
          <w:szCs w:val="20"/>
          <w:u w:val="none"/>
        </w:rPr>
        <w:t xml:space="preserve"> от 10.01.2009 № 17 </w:t>
      </w:r>
      <w:r w:rsidR="00E021A5">
        <w:rPr>
          <w:rStyle w:val="a6"/>
          <w:rFonts w:eastAsia="Times New Roman"/>
          <w:color w:val="000000"/>
          <w:sz w:val="28"/>
          <w:szCs w:val="20"/>
          <w:u w:val="none"/>
        </w:rPr>
        <w:br/>
      </w:r>
      <w:r>
        <w:rPr>
          <w:rStyle w:val="a6"/>
          <w:rFonts w:eastAsia="Times New Roman"/>
          <w:color w:val="000000"/>
          <w:sz w:val="28"/>
          <w:szCs w:val="20"/>
          <w:u w:val="none"/>
        </w:rPr>
        <w:lastRenderedPageBreak/>
        <w:t xml:space="preserve">«Об утверждении Правил установления на местности границ </w:t>
      </w:r>
      <w:proofErr w:type="spellStart"/>
      <w:r>
        <w:rPr>
          <w:rStyle w:val="a6"/>
          <w:rFonts w:eastAsia="Times New Roman"/>
          <w:color w:val="000000"/>
          <w:sz w:val="28"/>
          <w:szCs w:val="20"/>
          <w:u w:val="none"/>
        </w:rPr>
        <w:t>водоохранных</w:t>
      </w:r>
      <w:proofErr w:type="spellEnd"/>
      <w:r>
        <w:rPr>
          <w:rStyle w:val="a6"/>
          <w:rFonts w:eastAsia="Times New Roman"/>
          <w:color w:val="000000"/>
          <w:sz w:val="28"/>
          <w:szCs w:val="20"/>
          <w:u w:val="none"/>
        </w:rPr>
        <w:t xml:space="preserve"> зон </w:t>
      </w:r>
      <w:r w:rsidR="00E021A5">
        <w:rPr>
          <w:rStyle w:val="a6"/>
          <w:rFonts w:eastAsia="Times New Roman"/>
          <w:color w:val="000000"/>
          <w:sz w:val="28"/>
          <w:szCs w:val="20"/>
          <w:u w:val="none"/>
        </w:rPr>
        <w:br/>
      </w:r>
      <w:r>
        <w:rPr>
          <w:rStyle w:val="a6"/>
          <w:rFonts w:eastAsia="Times New Roman"/>
          <w:color w:val="000000"/>
          <w:sz w:val="28"/>
          <w:szCs w:val="20"/>
          <w:u w:val="none"/>
        </w:rPr>
        <w:t>и границ прибрежных защитных полос водных объектов»</w:t>
      </w:r>
      <w:r>
        <w:rPr>
          <w:rFonts w:eastAsia="Times New Roman"/>
          <w:color w:val="000000"/>
          <w:sz w:val="28"/>
          <w:szCs w:val="20"/>
        </w:rPr>
        <w:t>.</w:t>
      </w:r>
    </w:p>
    <w:p w:rsidR="002D2B9B" w:rsidRDefault="002D2B9B" w:rsidP="0072762F">
      <w:r>
        <w:rPr>
          <w:rFonts w:eastAsia="Times New Roman"/>
          <w:color w:val="000000"/>
          <w:sz w:val="28"/>
          <w:szCs w:val="20"/>
        </w:rPr>
        <w:t>В соответствии с Водным кодексом Российской Федерации граница прибрежной защитной полосы 20 м (в зависимости от уклона берега), граница прибрежной защитной полосы ручья совпадает с вод</w:t>
      </w:r>
      <w:r w:rsidR="00E021A5">
        <w:rPr>
          <w:rFonts w:eastAsia="Times New Roman"/>
          <w:color w:val="000000"/>
          <w:sz w:val="28"/>
          <w:szCs w:val="20"/>
        </w:rPr>
        <w:t xml:space="preserve">оохранной зоной </w:t>
      </w:r>
      <w:r w:rsidR="00E021A5">
        <w:rPr>
          <w:rFonts w:eastAsia="Times New Roman"/>
          <w:color w:val="000000"/>
          <w:sz w:val="28"/>
          <w:szCs w:val="20"/>
        </w:rPr>
        <w:br/>
      </w:r>
      <w:r>
        <w:rPr>
          <w:rFonts w:eastAsia="Times New Roman"/>
          <w:color w:val="000000"/>
          <w:sz w:val="28"/>
          <w:szCs w:val="20"/>
        </w:rPr>
        <w:t>и составляет 200, 100 и 50 м.</w:t>
      </w:r>
    </w:p>
    <w:p w:rsidR="002D2B9B" w:rsidRDefault="002D2B9B" w:rsidP="0072762F">
      <w:r>
        <w:rPr>
          <w:rFonts w:eastAsia="Times New Roman"/>
          <w:color w:val="000000"/>
          <w:sz w:val="28"/>
          <w:szCs w:val="28"/>
        </w:rPr>
        <w:t xml:space="preserve">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w:t>
      </w:r>
      <w:r w:rsidR="0057524E">
        <w:rPr>
          <w:rFonts w:eastAsia="Times New Roman"/>
          <w:color w:val="000000"/>
          <w:sz w:val="28"/>
          <w:szCs w:val="28"/>
        </w:rPr>
        <w:br/>
      </w:r>
      <w:r>
        <w:rPr>
          <w:rFonts w:eastAsia="Times New Roman"/>
          <w:color w:val="000000"/>
          <w:sz w:val="28"/>
          <w:szCs w:val="28"/>
        </w:rPr>
        <w:t xml:space="preserve">и пребывания около них, в том числе для осуществления любительского </w:t>
      </w:r>
      <w:r w:rsidR="0057524E">
        <w:rPr>
          <w:rFonts w:eastAsia="Times New Roman"/>
          <w:color w:val="000000"/>
          <w:sz w:val="28"/>
          <w:szCs w:val="28"/>
        </w:rPr>
        <w:br/>
      </w:r>
      <w:r>
        <w:rPr>
          <w:rFonts w:eastAsia="Times New Roman"/>
          <w:color w:val="000000"/>
          <w:sz w:val="28"/>
          <w:szCs w:val="28"/>
        </w:rPr>
        <w:t>и спортивного рыболовства и причаливания плавучих средств.</w:t>
      </w:r>
    </w:p>
    <w:p w:rsidR="002D2B9B" w:rsidRDefault="002D2B9B" w:rsidP="0072762F">
      <w:pPr>
        <w:pStyle w:val="afa"/>
      </w:pPr>
      <w:r>
        <w:rPr>
          <w:rFonts w:eastAsia="Times New Roman"/>
          <w:color w:val="000000"/>
          <w:sz w:val="28"/>
          <w:szCs w:val="28"/>
          <w:lang w:val="ru-RU"/>
        </w:rPr>
        <w:t xml:space="preserve">Ограничения использования земельных участков и объектов капитального строительства на территории </w:t>
      </w:r>
      <w:proofErr w:type="spellStart"/>
      <w:r>
        <w:rPr>
          <w:rFonts w:eastAsia="Times New Roman"/>
          <w:color w:val="000000"/>
          <w:sz w:val="28"/>
          <w:szCs w:val="28"/>
          <w:lang w:val="ru-RU"/>
        </w:rPr>
        <w:t>водоохранных</w:t>
      </w:r>
      <w:proofErr w:type="spellEnd"/>
      <w:r>
        <w:rPr>
          <w:rFonts w:eastAsia="Times New Roman"/>
          <w:color w:val="000000"/>
          <w:sz w:val="28"/>
          <w:szCs w:val="28"/>
          <w:lang w:val="ru-RU"/>
        </w:rPr>
        <w:t xml:space="preserve"> и прибрежных зон водных объектов определяю</w:t>
      </w:r>
      <w:proofErr w:type="spellStart"/>
      <w:r>
        <w:rPr>
          <w:sz w:val="28"/>
          <w:szCs w:val="28"/>
        </w:rPr>
        <w:t>тся</w:t>
      </w:r>
      <w:proofErr w:type="spellEnd"/>
      <w:r>
        <w:rPr>
          <w:sz w:val="28"/>
          <w:szCs w:val="28"/>
        </w:rPr>
        <w:t xml:space="preserve"> специальными режимами осуществления хозяйственной и иной деятельности, установленными Водным кодексом Российской Федерации.</w:t>
      </w:r>
    </w:p>
    <w:p w:rsidR="002D2B9B" w:rsidRDefault="002D2B9B" w:rsidP="0072762F">
      <w:pPr>
        <w:pStyle w:val="afa"/>
      </w:pPr>
    </w:p>
    <w:p w:rsidR="002D2B9B" w:rsidRDefault="002D2B9B" w:rsidP="0072762F">
      <w:pPr>
        <w:pStyle w:val="1"/>
        <w:tabs>
          <w:tab w:val="clear" w:pos="0"/>
        </w:tabs>
        <w:ind w:firstLine="709"/>
        <w:jc w:val="both"/>
      </w:pPr>
      <w:bookmarkStart w:id="41" w:name="_Toc99969602"/>
      <w:r>
        <w:rPr>
          <w:b/>
          <w:bCs/>
          <w:lang w:val="ru-RU" w:eastAsia="en-US"/>
        </w:rPr>
        <w:t>9</w:t>
      </w:r>
      <w:r>
        <w:rPr>
          <w:b/>
          <w:bCs/>
        </w:rPr>
        <w:t>.</w:t>
      </w:r>
      <w:r>
        <w:rPr>
          <w:b/>
          <w:bCs/>
          <w:lang w:val="ru-RU"/>
        </w:rPr>
        <w:t>3</w:t>
      </w:r>
      <w:r>
        <w:rPr>
          <w:b/>
          <w:bCs/>
        </w:rPr>
        <w:t>. Охранная зона инженерных сетей и сооружений.</w:t>
      </w:r>
      <w:bookmarkEnd w:id="41"/>
    </w:p>
    <w:p w:rsidR="002D2B9B" w:rsidRDefault="002D2B9B" w:rsidP="0072762F"/>
    <w:p w:rsidR="002D2B9B" w:rsidRDefault="002D2B9B" w:rsidP="0072762F">
      <w:r>
        <w:rPr>
          <w:rFonts w:eastAsia="Arial"/>
          <w:iCs/>
          <w:sz w:val="28"/>
          <w:szCs w:val="28"/>
          <w:lang w:eastAsia="en-US"/>
        </w:rPr>
        <w:t>Зона предназначена для сохранения и безопасной эксплуатации                 существующих и вновь строящихся инженерных сетей и сооружений.</w:t>
      </w:r>
    </w:p>
    <w:p w:rsidR="002D2B9B" w:rsidRDefault="002D2B9B" w:rsidP="0072762F">
      <w:proofErr w:type="gramStart"/>
      <w:r>
        <w:rPr>
          <w:rFonts w:eastAsia="Times New Roman"/>
          <w:iCs/>
          <w:sz w:val="28"/>
          <w:szCs w:val="28"/>
        </w:rPr>
        <w:t>Охранные зоны инженерных сетей и сооруж</w:t>
      </w:r>
      <w:r w:rsidR="00E021A5">
        <w:rPr>
          <w:rFonts w:eastAsia="Times New Roman"/>
          <w:iCs/>
          <w:sz w:val="28"/>
          <w:szCs w:val="28"/>
        </w:rPr>
        <w:t xml:space="preserve">ений устанавливаются </w:t>
      </w:r>
      <w:r w:rsidR="00E021A5">
        <w:rPr>
          <w:rFonts w:eastAsia="Times New Roman"/>
          <w:iCs/>
          <w:sz w:val="28"/>
          <w:szCs w:val="28"/>
        </w:rPr>
        <w:br/>
      </w:r>
      <w:r>
        <w:rPr>
          <w:rFonts w:eastAsia="Times New Roman"/>
          <w:iCs/>
          <w:sz w:val="28"/>
          <w:szCs w:val="28"/>
        </w:rPr>
        <w:t xml:space="preserve">в соответствии с действующим законодательством Российской Федерации, Постановления правительства Российской Федерации № 878 от 20.11.2000 г. </w:t>
      </w:r>
      <w:r w:rsidR="00E021A5">
        <w:rPr>
          <w:rFonts w:eastAsia="Times New Roman"/>
          <w:iCs/>
          <w:sz w:val="28"/>
          <w:szCs w:val="28"/>
        </w:rPr>
        <w:br/>
      </w:r>
      <w:r>
        <w:rPr>
          <w:rFonts w:eastAsia="Times New Roman"/>
          <w:iCs/>
          <w:sz w:val="28"/>
          <w:szCs w:val="28"/>
        </w:rPr>
        <w:t>«Об утверждении Правил охраны газораспределительных сетей», Постановления правительства Российской Ф</w:t>
      </w:r>
      <w:r w:rsidR="00E021A5">
        <w:rPr>
          <w:rFonts w:eastAsia="Times New Roman"/>
          <w:iCs/>
          <w:sz w:val="28"/>
          <w:szCs w:val="28"/>
        </w:rPr>
        <w:t>едерации № 160 от 24.02.2009 г.</w:t>
      </w:r>
      <w:r>
        <w:rPr>
          <w:rFonts w:eastAsia="Times New Roman"/>
          <w:iCs/>
          <w:sz w:val="28"/>
          <w:szCs w:val="28"/>
        </w:rPr>
        <w:t xml:space="preserve"> «О порядке установления охранных зон объектов </w:t>
      </w:r>
      <w:r w:rsidR="00E021A5">
        <w:rPr>
          <w:rFonts w:eastAsia="Times New Roman"/>
          <w:iCs/>
          <w:sz w:val="28"/>
          <w:szCs w:val="28"/>
        </w:rPr>
        <w:t xml:space="preserve">электросетевого хозяйства </w:t>
      </w:r>
      <w:r>
        <w:rPr>
          <w:rFonts w:eastAsia="Times New Roman"/>
          <w:iCs/>
          <w:sz w:val="28"/>
          <w:szCs w:val="28"/>
        </w:rPr>
        <w:t>и особых условий использования земельных участко</w:t>
      </w:r>
      <w:r w:rsidR="00E021A5">
        <w:rPr>
          <w:rFonts w:eastAsia="Times New Roman"/>
          <w:iCs/>
          <w:sz w:val="28"/>
          <w:szCs w:val="28"/>
        </w:rPr>
        <w:t xml:space="preserve">в, расположенных </w:t>
      </w:r>
      <w:r>
        <w:rPr>
          <w:rFonts w:eastAsia="Times New Roman"/>
          <w:iCs/>
          <w:sz w:val="28"/>
          <w:szCs w:val="28"/>
        </w:rPr>
        <w:t xml:space="preserve">в границах </w:t>
      </w:r>
      <w:r w:rsidR="00E021A5">
        <w:rPr>
          <w:rFonts w:eastAsia="Times New Roman"/>
          <w:iCs/>
          <w:sz w:val="28"/>
          <w:szCs w:val="28"/>
        </w:rPr>
        <w:br/>
      </w:r>
      <w:r>
        <w:rPr>
          <w:rFonts w:eastAsia="Times New Roman"/>
          <w:iCs/>
          <w:sz w:val="28"/>
          <w:szCs w:val="28"/>
        </w:rPr>
        <w:t>таких зон».</w:t>
      </w:r>
      <w:proofErr w:type="gramEnd"/>
    </w:p>
    <w:p w:rsidR="002D2B9B" w:rsidRDefault="002D2B9B" w:rsidP="0072762F">
      <w:pPr>
        <w:pStyle w:val="ConsPlusNormal0"/>
        <w:widowControl/>
        <w:ind w:firstLine="709"/>
        <w:jc w:val="both"/>
      </w:pPr>
      <w:r>
        <w:rPr>
          <w:rFonts w:ascii="Times New Roman" w:hAnsi="Times New Roman" w:cs="Times New Roman"/>
          <w:iCs/>
          <w:sz w:val="28"/>
          <w:szCs w:val="28"/>
        </w:rPr>
        <w:t>Охранные зоны от объектов инженерной и транспортной инфраструктуры уточняются с организациями владельцами сетей или эксплуатирующими организациями.</w:t>
      </w:r>
    </w:p>
    <w:p w:rsidR="002D2B9B" w:rsidRDefault="002D2B9B" w:rsidP="0072762F">
      <w:pPr>
        <w:pStyle w:val="ConsPlusNormal0"/>
        <w:widowControl/>
        <w:ind w:firstLine="709"/>
        <w:jc w:val="both"/>
        <w:rPr>
          <w:rFonts w:ascii="Times New Roman" w:hAnsi="Times New Roman" w:cs="Times New Roman"/>
          <w:iCs/>
          <w:sz w:val="28"/>
          <w:szCs w:val="28"/>
        </w:rPr>
      </w:pPr>
    </w:p>
    <w:p w:rsidR="002D2B9B" w:rsidRDefault="002D2B9B" w:rsidP="0072762F">
      <w:pPr>
        <w:pStyle w:val="1"/>
        <w:keepLines/>
        <w:tabs>
          <w:tab w:val="clear" w:pos="0"/>
        </w:tabs>
        <w:ind w:firstLine="709"/>
        <w:jc w:val="both"/>
      </w:pPr>
      <w:bookmarkStart w:id="42" w:name="_Toc99969603"/>
      <w:r>
        <w:rPr>
          <w:rFonts w:eastAsia="Arial"/>
          <w:b/>
          <w:bCs/>
          <w:color w:val="000000"/>
          <w:shd w:val="clear" w:color="auto" w:fill="FFFFFF"/>
          <w:lang w:val="ru-RU" w:eastAsia="en-US"/>
        </w:rPr>
        <w:t>9.4.</w:t>
      </w:r>
      <w:r>
        <w:rPr>
          <w:rFonts w:eastAsia="Arial"/>
          <w:b/>
          <w:bCs/>
          <w:shd w:val="clear" w:color="auto" w:fill="FFFFFF"/>
          <w:lang w:val="ru-RU" w:eastAsia="en-US"/>
        </w:rPr>
        <w:t xml:space="preserve"> </w:t>
      </w:r>
      <w:r>
        <w:rPr>
          <w:rFonts w:eastAsia="Arial"/>
          <w:b/>
          <w:bCs/>
          <w:iCs/>
          <w:shd w:val="clear" w:color="auto" w:fill="FFFFFF"/>
          <w:lang w:val="ru-RU" w:eastAsia="en-US"/>
        </w:rPr>
        <w:t>Зона санитарной охраны источников питьевого водоснабжения.</w:t>
      </w:r>
      <w:bookmarkEnd w:id="42"/>
    </w:p>
    <w:p w:rsidR="002D2B9B" w:rsidRDefault="002D2B9B" w:rsidP="0072762F">
      <w:pPr>
        <w:pStyle w:val="Main0"/>
        <w:rPr>
          <w:rFonts w:eastAsia="Arial"/>
          <w:b/>
          <w:bCs/>
          <w:shd w:val="clear" w:color="auto" w:fill="FFFFFF"/>
          <w:lang w:val="ru-RU" w:eastAsia="en-US"/>
        </w:rPr>
      </w:pPr>
    </w:p>
    <w:p w:rsidR="002D2B9B" w:rsidRDefault="002D2B9B" w:rsidP="0072762F">
      <w:r>
        <w:rPr>
          <w:sz w:val="28"/>
        </w:rPr>
        <w:t xml:space="preserve">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w:t>
      </w:r>
      <w:r w:rsidR="0057524E">
        <w:rPr>
          <w:sz w:val="28"/>
        </w:rPr>
        <w:br/>
      </w:r>
      <w:r>
        <w:rPr>
          <w:sz w:val="28"/>
        </w:rPr>
        <w:t>и засорения источников питьевого водоснабжения.</w:t>
      </w:r>
    </w:p>
    <w:p w:rsidR="002D2B9B" w:rsidRDefault="002D2B9B" w:rsidP="0072762F">
      <w:r>
        <w:rPr>
          <w:rFonts w:eastAsia="Times New Roman"/>
          <w:sz w:val="28"/>
          <w:szCs w:val="28"/>
        </w:rPr>
        <w:t>Зоны санитарной охраны организуются в составе т</w:t>
      </w:r>
      <w:r w:rsidR="0057524E">
        <w:rPr>
          <w:rFonts w:eastAsia="Times New Roman"/>
          <w:sz w:val="28"/>
          <w:szCs w:val="28"/>
        </w:rPr>
        <w:t xml:space="preserve">рех поясов </w:t>
      </w:r>
      <w:r w:rsidR="0057524E">
        <w:rPr>
          <w:rFonts w:eastAsia="Times New Roman"/>
          <w:sz w:val="28"/>
          <w:szCs w:val="28"/>
        </w:rPr>
        <w:br/>
      </w:r>
      <w:r>
        <w:rPr>
          <w:rFonts w:eastAsia="Times New Roman"/>
          <w:sz w:val="28"/>
          <w:szCs w:val="28"/>
        </w:rPr>
        <w:t>в соответствии с СанПиНом 2.1.4.1110-02 «Зоны санитарной охраны источников водоснабжения и водопроводов питьевого назначения». Зоны санитарной охраны источников водоснабжения и водопроводов питьевого назначения: первый пояс (строгого режима) включает территорию расположения водозаборов, площадок всех водопроводн</w:t>
      </w:r>
      <w:r w:rsidR="0057524E">
        <w:rPr>
          <w:rFonts w:eastAsia="Times New Roman"/>
          <w:sz w:val="28"/>
          <w:szCs w:val="28"/>
        </w:rPr>
        <w:t>ых сооружений</w:t>
      </w:r>
      <w:r>
        <w:rPr>
          <w:rFonts w:eastAsia="Times New Roman"/>
          <w:sz w:val="28"/>
          <w:szCs w:val="28"/>
        </w:rPr>
        <w:t xml:space="preserve"> и водопров</w:t>
      </w:r>
      <w:r w:rsidR="0057524E">
        <w:rPr>
          <w:rFonts w:eastAsia="Times New Roman"/>
          <w:sz w:val="28"/>
          <w:szCs w:val="28"/>
        </w:rPr>
        <w:t>одящего канала. Его назначение –</w:t>
      </w:r>
      <w:r>
        <w:rPr>
          <w:rFonts w:eastAsia="Times New Roman"/>
          <w:sz w:val="28"/>
          <w:szCs w:val="28"/>
        </w:rPr>
        <w:t xml:space="preserve"> </w:t>
      </w:r>
      <w:r>
        <w:rPr>
          <w:rFonts w:eastAsia="Times New Roman"/>
          <w:sz w:val="28"/>
          <w:szCs w:val="28"/>
        </w:rPr>
        <w:lastRenderedPageBreak/>
        <w:t xml:space="preserve">защита </w:t>
      </w:r>
      <w:r w:rsidR="0057524E">
        <w:rPr>
          <w:rFonts w:eastAsia="Times New Roman"/>
          <w:sz w:val="28"/>
          <w:szCs w:val="28"/>
        </w:rPr>
        <w:t xml:space="preserve">места водозабора </w:t>
      </w:r>
      <w:r>
        <w:rPr>
          <w:rFonts w:eastAsia="Times New Roman"/>
          <w:sz w:val="28"/>
          <w:szCs w:val="28"/>
        </w:rPr>
        <w:t xml:space="preserve">и водозаборных сооружений от случайного или </w:t>
      </w:r>
      <w:r w:rsidR="0057524E">
        <w:rPr>
          <w:rFonts w:eastAsia="Times New Roman"/>
          <w:sz w:val="28"/>
          <w:szCs w:val="28"/>
        </w:rPr>
        <w:t xml:space="preserve">умышленного загрязнения </w:t>
      </w:r>
      <w:r>
        <w:rPr>
          <w:rFonts w:eastAsia="Times New Roman"/>
          <w:sz w:val="28"/>
          <w:szCs w:val="28"/>
        </w:rPr>
        <w:t>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2D2B9B" w:rsidRDefault="002D2B9B" w:rsidP="0072762F">
      <w:pPr>
        <w:pStyle w:val="Main0"/>
        <w:jc w:val="left"/>
        <w:rPr>
          <w:bCs/>
        </w:rPr>
      </w:pPr>
    </w:p>
    <w:p w:rsidR="00CE5200" w:rsidRDefault="002D2B9B" w:rsidP="0072762F">
      <w:pPr>
        <w:pStyle w:val="1"/>
        <w:keepLines/>
        <w:tabs>
          <w:tab w:val="clear" w:pos="0"/>
        </w:tabs>
        <w:ind w:firstLine="709"/>
        <w:jc w:val="both"/>
      </w:pPr>
      <w:bookmarkStart w:id="43" w:name="_Toc99969604"/>
      <w:r>
        <w:rPr>
          <w:rFonts w:eastAsia="Arial"/>
          <w:b/>
          <w:bCs/>
          <w:lang w:val="ru-RU" w:eastAsia="en-US"/>
        </w:rPr>
        <w:t>Статья 12. Территории зон охраны объектов культурного наследия.</w:t>
      </w:r>
      <w:bookmarkEnd w:id="43"/>
    </w:p>
    <w:p w:rsidR="00CE5200" w:rsidRPr="006B6ADB" w:rsidRDefault="00CE5200" w:rsidP="006B6ADB">
      <w:pPr>
        <w:rPr>
          <w:rFonts w:eastAsia="Times New Roman"/>
          <w:sz w:val="28"/>
          <w:szCs w:val="28"/>
        </w:rPr>
      </w:pPr>
    </w:p>
    <w:p w:rsidR="00CE5200" w:rsidRDefault="00CE5200" w:rsidP="0072762F">
      <w:proofErr w:type="gramStart"/>
      <w:r>
        <w:rPr>
          <w:sz w:val="28"/>
          <w:szCs w:val="28"/>
        </w:rPr>
        <w:t xml:space="preserve">На территории муниципального образования - </w:t>
      </w:r>
      <w:proofErr w:type="spellStart"/>
      <w:r>
        <w:rPr>
          <w:sz w:val="28"/>
          <w:szCs w:val="28"/>
        </w:rPr>
        <w:t>Ухоловское</w:t>
      </w:r>
      <w:proofErr w:type="spellEnd"/>
      <w:r>
        <w:rPr>
          <w:sz w:val="28"/>
          <w:szCs w:val="28"/>
        </w:rPr>
        <w:t xml:space="preserve"> городское поселение </w:t>
      </w:r>
      <w:proofErr w:type="spellStart"/>
      <w:r>
        <w:rPr>
          <w:sz w:val="28"/>
          <w:szCs w:val="28"/>
        </w:rPr>
        <w:t>Ухоловского</w:t>
      </w:r>
      <w:proofErr w:type="spellEnd"/>
      <w:r>
        <w:rPr>
          <w:sz w:val="28"/>
          <w:szCs w:val="28"/>
        </w:rPr>
        <w:t xml:space="preserve"> муниципального района располагается 1 выявленный объект культурного наследия (памятник архитектуры) - «Церковь Троицкая», 1820 г., 1859 г. (</w:t>
      </w:r>
      <w:proofErr w:type="spellStart"/>
      <w:r>
        <w:rPr>
          <w:sz w:val="28"/>
          <w:szCs w:val="28"/>
        </w:rPr>
        <w:t>р.п</w:t>
      </w:r>
      <w:proofErr w:type="spellEnd"/>
      <w:r>
        <w:rPr>
          <w:sz w:val="28"/>
          <w:szCs w:val="28"/>
        </w:rPr>
        <w:t>.</w:t>
      </w:r>
      <w:proofErr w:type="gramEnd"/>
      <w:r>
        <w:rPr>
          <w:sz w:val="28"/>
          <w:szCs w:val="28"/>
        </w:rPr>
        <w:t xml:space="preserve"> </w:t>
      </w:r>
      <w:proofErr w:type="gramStart"/>
      <w:r>
        <w:rPr>
          <w:sz w:val="28"/>
          <w:szCs w:val="28"/>
        </w:rPr>
        <w:t>Ухолово), включенный в перечень выявленных объектов культурного наследия Рязанской области приказо</w:t>
      </w:r>
      <w:r w:rsidR="006B6ADB">
        <w:rPr>
          <w:sz w:val="28"/>
          <w:szCs w:val="28"/>
        </w:rPr>
        <w:t>м комитета по культуре</w:t>
      </w:r>
      <w:r>
        <w:rPr>
          <w:sz w:val="28"/>
          <w:szCs w:val="28"/>
        </w:rPr>
        <w:t xml:space="preserve"> </w:t>
      </w:r>
      <w:r w:rsidR="006B6ADB">
        <w:rPr>
          <w:sz w:val="28"/>
          <w:szCs w:val="28"/>
        </w:rPr>
        <w:br/>
      </w:r>
      <w:r>
        <w:rPr>
          <w:sz w:val="28"/>
          <w:szCs w:val="28"/>
        </w:rPr>
        <w:t>и туризму Рязанской области от 14.04.2011 г</w:t>
      </w:r>
      <w:r w:rsidRPr="00192B64">
        <w:rPr>
          <w:sz w:val="28"/>
          <w:szCs w:val="28"/>
        </w:rPr>
        <w:t>. №</w:t>
      </w:r>
      <w:r w:rsidR="00192B64" w:rsidRPr="00192B64">
        <w:rPr>
          <w:sz w:val="28"/>
          <w:szCs w:val="28"/>
        </w:rPr>
        <w:t xml:space="preserve"> </w:t>
      </w:r>
      <w:r w:rsidRPr="00192B64">
        <w:rPr>
          <w:sz w:val="28"/>
          <w:szCs w:val="28"/>
        </w:rPr>
        <w:t>269</w:t>
      </w:r>
      <w:r>
        <w:rPr>
          <w:sz w:val="28"/>
          <w:szCs w:val="28"/>
        </w:rPr>
        <w:t>.</w:t>
      </w:r>
      <w:proofErr w:type="gramEnd"/>
    </w:p>
    <w:p w:rsidR="00CE5200" w:rsidRDefault="00CE5200" w:rsidP="0072762F">
      <w:pPr>
        <w:contextualSpacing/>
      </w:pPr>
      <w:r>
        <w:rPr>
          <w:sz w:val="28"/>
          <w:szCs w:val="28"/>
        </w:rPr>
        <w:t>Границы территории данного объекта не у</w:t>
      </w:r>
      <w:r w:rsidR="006B6ADB">
        <w:rPr>
          <w:sz w:val="28"/>
          <w:szCs w:val="28"/>
        </w:rPr>
        <w:t xml:space="preserve">тверждены. Требование </w:t>
      </w:r>
      <w:r w:rsidR="006B6ADB">
        <w:rPr>
          <w:sz w:val="28"/>
          <w:szCs w:val="28"/>
        </w:rPr>
        <w:br/>
      </w:r>
      <w:r>
        <w:rPr>
          <w:sz w:val="28"/>
          <w:szCs w:val="28"/>
        </w:rPr>
        <w:t>об установлении зон охраны к выявленному об</w:t>
      </w:r>
      <w:r w:rsidR="006B6ADB">
        <w:rPr>
          <w:sz w:val="28"/>
          <w:szCs w:val="28"/>
        </w:rPr>
        <w:t xml:space="preserve">ъекту культурного наследия </w:t>
      </w:r>
      <w:r w:rsidR="006B6ADB">
        <w:rPr>
          <w:sz w:val="28"/>
          <w:szCs w:val="28"/>
        </w:rPr>
        <w:br/>
      </w:r>
      <w:r>
        <w:rPr>
          <w:sz w:val="28"/>
          <w:szCs w:val="28"/>
        </w:rPr>
        <w:t>не предъявляются.</w:t>
      </w:r>
    </w:p>
    <w:p w:rsidR="00CE5200" w:rsidRDefault="00CE5200" w:rsidP="0072762F">
      <w:pPr>
        <w:textAlignment w:val="baseline"/>
      </w:pPr>
      <w:r>
        <w:rPr>
          <w:sz w:val="28"/>
          <w:szCs w:val="28"/>
        </w:rPr>
        <w:t xml:space="preserve">В соответствии с Федеральным законом от 25 июня 2002 г. №73-ФЗ </w:t>
      </w:r>
      <w:r w:rsidR="006B6ADB">
        <w:rPr>
          <w:sz w:val="28"/>
          <w:szCs w:val="28"/>
        </w:rPr>
        <w:br/>
      </w:r>
      <w:r>
        <w:rPr>
          <w:sz w:val="28"/>
          <w:szCs w:val="28"/>
        </w:rPr>
        <w:t>«Об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w:t>
      </w:r>
    </w:p>
    <w:p w:rsidR="00CE5200" w:rsidRDefault="00CE5200" w:rsidP="0072762F">
      <w:pPr>
        <w:textAlignment w:val="baseline"/>
      </w:pPr>
      <w:r>
        <w:rPr>
          <w:sz w:val="28"/>
          <w:szCs w:val="28"/>
        </w:rPr>
        <w:t>В случае расположения на территории, подлежащей хозяйственному освоению, объектов культурного наследия, выявленных объектов культурного наследия землеустроительные, земляные, строительные, мелиоративные, хозяйственные и иные работы проводятся при наличии в проектах проведения таких работ разделов об обеспечении сохранности объектов культурного наследия, выявленных объектов получивших положительное заключение государственной экспертизы.</w:t>
      </w:r>
    </w:p>
    <w:p w:rsidR="00CE5200" w:rsidRDefault="00CE5200" w:rsidP="0072762F">
      <w:pPr>
        <w:textAlignment w:val="baseline"/>
      </w:pPr>
      <w:r>
        <w:rPr>
          <w:sz w:val="28"/>
          <w:szCs w:val="28"/>
        </w:rPr>
        <w:t xml:space="preserve">Данные разделы являются документацией по сохранению выявленного объекта культурного наследия и </w:t>
      </w:r>
      <w:r>
        <w:rPr>
          <w:rFonts w:eastAsia="Times New Roman"/>
          <w:color w:val="000000"/>
          <w:kern w:val="2"/>
          <w:sz w:val="28"/>
          <w:szCs w:val="28"/>
        </w:rPr>
        <w:t>в</w:t>
      </w:r>
      <w:r>
        <w:rPr>
          <w:sz w:val="28"/>
          <w:szCs w:val="28"/>
        </w:rPr>
        <w:t xml:space="preserve"> порядке ст. 45 вышеуказанного Закона подлежат согласованию с органом государственной охраны объектов культурного наследия.</w:t>
      </w:r>
    </w:p>
    <w:p w:rsidR="00CE5200" w:rsidRDefault="00CE5200" w:rsidP="0072762F">
      <w:pPr>
        <w:textAlignment w:val="baseline"/>
      </w:pPr>
      <w:r>
        <w:rPr>
          <w:sz w:val="28"/>
          <w:szCs w:val="28"/>
        </w:rPr>
        <w:t>В этой связи, перед началом землеустроительных, земляных, строительных, мелиоративных, хозяйственных и иных работ застройщику (заказчику работ) необходимо:</w:t>
      </w:r>
    </w:p>
    <w:p w:rsidR="00CE5200" w:rsidRDefault="00CE5200" w:rsidP="0072762F">
      <w:pPr>
        <w:textAlignment w:val="baseline"/>
      </w:pPr>
      <w:r>
        <w:rPr>
          <w:sz w:val="28"/>
          <w:szCs w:val="28"/>
        </w:rPr>
        <w:t>1. Обеспечить разработку в составе проектной документации на строительство объекта недвижимости разделов по обеспечению сохранности памятника археологии в пределах территории, подлежащей застройке.</w:t>
      </w:r>
    </w:p>
    <w:p w:rsidR="00CE5200" w:rsidRDefault="00CE5200" w:rsidP="0072762F">
      <w:pPr>
        <w:textAlignment w:val="baseline"/>
      </w:pPr>
      <w:r>
        <w:rPr>
          <w:sz w:val="28"/>
          <w:szCs w:val="28"/>
        </w:rPr>
        <w:t xml:space="preserve">2. Получить положительное заключение государственной историко-культурной экспертизы проектной документации по разделам, связанным </w:t>
      </w:r>
      <w:r w:rsidR="006B6ADB">
        <w:rPr>
          <w:sz w:val="28"/>
          <w:szCs w:val="28"/>
        </w:rPr>
        <w:br/>
      </w:r>
      <w:r>
        <w:rPr>
          <w:sz w:val="28"/>
          <w:szCs w:val="28"/>
        </w:rPr>
        <w:t>с сохранением объекта археологического наследия, и согласовать данные разделы с органом государственной охраны объектов культурного наследия Рязанской области.</w:t>
      </w:r>
    </w:p>
    <w:p w:rsidR="00CE5200" w:rsidRDefault="00CE5200" w:rsidP="0072762F">
      <w:pPr>
        <w:textAlignment w:val="baseline"/>
      </w:pPr>
      <w:r>
        <w:rPr>
          <w:rStyle w:val="32"/>
          <w:rFonts w:eastAsia="Times New Roman"/>
          <w:sz w:val="28"/>
          <w:szCs w:val="28"/>
        </w:rPr>
        <w:lastRenderedPageBreak/>
        <w:t>Все мероприятия, связанные с проектированием и сохранением объекта археологического наследия (спасательные археологические полевые работы), проводятся специалистами-археологами, имеющими разрешение (открытый лист) на право проведения работ определенного вида, выдаваемое Министерством культуры Российской Федерации.</w:t>
      </w:r>
    </w:p>
    <w:p w:rsidR="00CE5200" w:rsidRDefault="00CE5200" w:rsidP="0072762F">
      <w:pPr>
        <w:pStyle w:val="Main0"/>
        <w:rPr>
          <w:rFonts w:eastAsia="Times New Roman"/>
        </w:rPr>
      </w:pPr>
    </w:p>
    <w:p w:rsidR="00CE5200" w:rsidRDefault="00CE5200" w:rsidP="0072762F">
      <w:pPr>
        <w:pStyle w:val="1"/>
        <w:tabs>
          <w:tab w:val="clear" w:pos="0"/>
        </w:tabs>
        <w:ind w:firstLine="709"/>
        <w:jc w:val="both"/>
      </w:pPr>
    </w:p>
    <w:sectPr w:rsidR="00CE5200" w:rsidSect="00C246D4">
      <w:headerReference w:type="default" r:id="rId9"/>
      <w:footerReference w:type="default" r:id="rId10"/>
      <w:headerReference w:type="first" r:id="rId11"/>
      <w:footerReference w:type="first" r:id="rId12"/>
      <w:pgSz w:w="11906" w:h="16838"/>
      <w:pgMar w:top="1134" w:right="567" w:bottom="1134" w:left="1418"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68C" w:rsidRDefault="0011168C">
      <w:r>
        <w:separator/>
      </w:r>
    </w:p>
  </w:endnote>
  <w:endnote w:type="continuationSeparator" w:id="0">
    <w:p w:rsidR="0011168C" w:rsidRDefault="00111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2"/>
    <w:family w:val="auto"/>
    <w:pitch w:val="default"/>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Peterburg">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MT">
    <w:altName w:val="Times New Roman"/>
    <w:charset w:val="CC"/>
    <w:family w:val="swiss"/>
    <w:pitch w:val="default"/>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XO Thames">
    <w:altName w:val="Times New Roman"/>
    <w:charset w:val="01"/>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558" w:rsidRDefault="00CD5558">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558" w:rsidRDefault="00CD5558">
    <w:pPr>
      <w:pStyle w:val="af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68C" w:rsidRDefault="0011168C">
      <w:r>
        <w:separator/>
      </w:r>
    </w:p>
  </w:footnote>
  <w:footnote w:type="continuationSeparator" w:id="0">
    <w:p w:rsidR="0011168C" w:rsidRDefault="001116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558" w:rsidRDefault="00CD5558">
    <w:pPr>
      <w:pStyle w:val="aff2"/>
      <w:tabs>
        <w:tab w:val="left" w:pos="513"/>
      </w:tabs>
      <w:suppressAutoHyphens w:val="0"/>
      <w:ind w:firstLine="0"/>
      <w:jc w:val="center"/>
    </w:pPr>
    <w:r>
      <w:fldChar w:fldCharType="begin"/>
    </w:r>
    <w:r>
      <w:instrText xml:space="preserve"> PAGE </w:instrText>
    </w:r>
    <w:r>
      <w:fldChar w:fldCharType="separate"/>
    </w:r>
    <w:r w:rsidR="00AD1EDA">
      <w:rPr>
        <w:noProof/>
      </w:rPr>
      <w:t>36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558" w:rsidRDefault="00CD5558">
    <w:pPr>
      <w:pStyle w:val="aff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1560" w:hanging="360"/>
      </w:pPr>
    </w:lvl>
  </w:abstractNum>
  <w:abstractNum w:abstractNumId="2">
    <w:nsid w:val="00000003"/>
    <w:multiLevelType w:val="multilevel"/>
    <w:tmpl w:val="00000003"/>
    <w:name w:val="WW8Num3"/>
    <w:lvl w:ilvl="0">
      <w:start w:val="1"/>
      <w:numFmt w:val="decimal"/>
      <w:suff w:val="space"/>
      <w:lvlText w:val="%1."/>
      <w:lvlJc w:val="left"/>
      <w:pPr>
        <w:tabs>
          <w:tab w:val="num" w:pos="0"/>
        </w:tabs>
        <w:ind w:left="1418" w:firstLine="0"/>
      </w:pPr>
      <w:rPr>
        <w:rFonts w:ascii="Times New Roman" w:hAnsi="Times New Roman" w:cs="Times New Roman"/>
        <w:b/>
        <w:i w:val="0"/>
        <w:caps/>
        <w:sz w:val="28"/>
        <w:szCs w:val="28"/>
      </w:rPr>
    </w:lvl>
    <w:lvl w:ilvl="1">
      <w:start w:val="1"/>
      <w:numFmt w:val="decimal"/>
      <w:suff w:val="space"/>
      <w:lvlText w:val="%1.%2."/>
      <w:lvlJc w:val="left"/>
      <w:pPr>
        <w:tabs>
          <w:tab w:val="num" w:pos="0"/>
        </w:tabs>
        <w:ind w:left="2520" w:firstLine="0"/>
      </w:pPr>
      <w:rPr>
        <w:rFonts w:ascii="Times New Roman" w:hAnsi="Times New Roman" w:cs="Times New Roman"/>
        <w:b/>
        <w:i w:val="0"/>
        <w:sz w:val="24"/>
        <w:szCs w:val="24"/>
      </w:rPr>
    </w:lvl>
    <w:lvl w:ilvl="2">
      <w:start w:val="1"/>
      <w:numFmt w:val="decimal"/>
      <w:suff w:val="space"/>
      <w:lvlText w:val="%1.%2.%3."/>
      <w:lvlJc w:val="left"/>
      <w:pPr>
        <w:tabs>
          <w:tab w:val="num" w:pos="0"/>
        </w:tabs>
        <w:ind w:left="900" w:firstLine="0"/>
      </w:pPr>
      <w:rPr>
        <w:rFonts w:ascii="Times New Roman" w:hAnsi="Times New Roman" w:cs="Times New Roman"/>
        <w:b w:val="0"/>
        <w:i w:val="0"/>
        <w:sz w:val="24"/>
        <w:szCs w:val="24"/>
      </w:rPr>
    </w:lvl>
    <w:lvl w:ilvl="3">
      <w:start w:val="1"/>
      <w:numFmt w:val="decimal"/>
      <w:suff w:val="space"/>
      <w:lvlText w:val="%1.%2.%3.%4."/>
      <w:lvlJc w:val="left"/>
      <w:pPr>
        <w:tabs>
          <w:tab w:val="num" w:pos="0"/>
        </w:tabs>
        <w:ind w:left="1620" w:firstLine="0"/>
      </w:pPr>
      <w:rPr>
        <w:rFonts w:ascii="Times New Roman" w:hAnsi="Times New Roman" w:cs="Times New Roman"/>
        <w:b w:val="0"/>
        <w:i w:val="0"/>
        <w:sz w:val="24"/>
        <w:szCs w:val="24"/>
      </w:rPr>
    </w:lvl>
    <w:lvl w:ilvl="4">
      <w:start w:val="1"/>
      <w:numFmt w:val="none"/>
      <w:suff w:val="nothing"/>
      <w:lvlText w:val=""/>
      <w:lvlJc w:val="left"/>
      <w:pPr>
        <w:tabs>
          <w:tab w:val="num" w:pos="0"/>
        </w:tabs>
        <w:ind w:left="2126" w:firstLine="0"/>
      </w:pPr>
      <w:rPr>
        <w:rFonts w:cs="Times New Roman"/>
      </w:rPr>
    </w:lvl>
    <w:lvl w:ilvl="5">
      <w:start w:val="1"/>
      <w:numFmt w:val="none"/>
      <w:suff w:val="nothing"/>
      <w:lvlText w:val=""/>
      <w:lvlJc w:val="left"/>
      <w:pPr>
        <w:tabs>
          <w:tab w:val="num" w:pos="0"/>
        </w:tabs>
        <w:ind w:left="2126" w:firstLine="0"/>
      </w:pPr>
      <w:rPr>
        <w:rFonts w:cs="Times New Roman"/>
      </w:rPr>
    </w:lvl>
    <w:lvl w:ilvl="6">
      <w:start w:val="1"/>
      <w:numFmt w:val="none"/>
      <w:suff w:val="nothing"/>
      <w:lvlText w:val=""/>
      <w:lvlJc w:val="left"/>
      <w:pPr>
        <w:tabs>
          <w:tab w:val="num" w:pos="0"/>
        </w:tabs>
        <w:ind w:left="2126" w:firstLine="0"/>
      </w:pPr>
      <w:rPr>
        <w:rFonts w:cs="Times New Roman"/>
      </w:rPr>
    </w:lvl>
    <w:lvl w:ilvl="7">
      <w:start w:val="1"/>
      <w:numFmt w:val="none"/>
      <w:suff w:val="nothing"/>
      <w:lvlText w:val=""/>
      <w:lvlJc w:val="left"/>
      <w:pPr>
        <w:tabs>
          <w:tab w:val="num" w:pos="0"/>
        </w:tabs>
        <w:ind w:left="2126" w:firstLine="0"/>
      </w:pPr>
      <w:rPr>
        <w:rFonts w:cs="Times New Roman"/>
      </w:rPr>
    </w:lvl>
    <w:lvl w:ilvl="8">
      <w:start w:val="1"/>
      <w:numFmt w:val="none"/>
      <w:suff w:val="nothing"/>
      <w:lvlText w:val=""/>
      <w:lvlJc w:val="left"/>
      <w:pPr>
        <w:tabs>
          <w:tab w:val="num" w:pos="0"/>
        </w:tabs>
        <w:ind w:left="2126" w:firstLine="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0"/>
        </w:tabs>
        <w:ind w:left="1211" w:hanging="360"/>
      </w:pPr>
    </w:lvl>
  </w:abstractNum>
  <w:abstractNum w:abstractNumId="4">
    <w:nsid w:val="00000005"/>
    <w:multiLevelType w:val="singleLevel"/>
    <w:tmpl w:val="00000005"/>
    <w:name w:val="WW8Num5"/>
    <w:lvl w:ilvl="0">
      <w:start w:val="1"/>
      <w:numFmt w:val="bullet"/>
      <w:lvlText w:val=""/>
      <w:lvlJc w:val="left"/>
      <w:pPr>
        <w:tabs>
          <w:tab w:val="num" w:pos="0"/>
        </w:tabs>
        <w:ind w:left="1211" w:hanging="360"/>
      </w:pPr>
      <w:rPr>
        <w:rFonts w:ascii="Symbol" w:hAnsi="Symbol" w:cs="Symbol"/>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36E"/>
    <w:rsid w:val="000324E8"/>
    <w:rsid w:val="000460A2"/>
    <w:rsid w:val="000D067B"/>
    <w:rsid w:val="000E0FC7"/>
    <w:rsid w:val="000E3128"/>
    <w:rsid w:val="000E5CA3"/>
    <w:rsid w:val="0011168C"/>
    <w:rsid w:val="00133312"/>
    <w:rsid w:val="00192B64"/>
    <w:rsid w:val="001A0BFF"/>
    <w:rsid w:val="00230653"/>
    <w:rsid w:val="0024136E"/>
    <w:rsid w:val="00243929"/>
    <w:rsid w:val="00262D60"/>
    <w:rsid w:val="00280D7E"/>
    <w:rsid w:val="002A7A80"/>
    <w:rsid w:val="002D2B9B"/>
    <w:rsid w:val="002F7F72"/>
    <w:rsid w:val="00320714"/>
    <w:rsid w:val="00336F21"/>
    <w:rsid w:val="003564C6"/>
    <w:rsid w:val="003E0830"/>
    <w:rsid w:val="00426B53"/>
    <w:rsid w:val="00482D1A"/>
    <w:rsid w:val="004A5181"/>
    <w:rsid w:val="004B3532"/>
    <w:rsid w:val="0057524E"/>
    <w:rsid w:val="005D411A"/>
    <w:rsid w:val="005F33CD"/>
    <w:rsid w:val="00606041"/>
    <w:rsid w:val="006168C5"/>
    <w:rsid w:val="00690092"/>
    <w:rsid w:val="006B6ADB"/>
    <w:rsid w:val="006F41FB"/>
    <w:rsid w:val="0070668D"/>
    <w:rsid w:val="0072762F"/>
    <w:rsid w:val="00767DFB"/>
    <w:rsid w:val="00824801"/>
    <w:rsid w:val="008331FA"/>
    <w:rsid w:val="0084259E"/>
    <w:rsid w:val="00855052"/>
    <w:rsid w:val="008A45BA"/>
    <w:rsid w:val="008A4854"/>
    <w:rsid w:val="008B281A"/>
    <w:rsid w:val="008E7B43"/>
    <w:rsid w:val="008F0DE7"/>
    <w:rsid w:val="009261C3"/>
    <w:rsid w:val="0094018F"/>
    <w:rsid w:val="009A71D2"/>
    <w:rsid w:val="009C61B7"/>
    <w:rsid w:val="00A970A4"/>
    <w:rsid w:val="00AD1EDA"/>
    <w:rsid w:val="00AD6D97"/>
    <w:rsid w:val="00B06BCD"/>
    <w:rsid w:val="00B61923"/>
    <w:rsid w:val="00BB552E"/>
    <w:rsid w:val="00C21B05"/>
    <w:rsid w:val="00C246D4"/>
    <w:rsid w:val="00C40426"/>
    <w:rsid w:val="00CA2C61"/>
    <w:rsid w:val="00CD5558"/>
    <w:rsid w:val="00CE5200"/>
    <w:rsid w:val="00CF1C9B"/>
    <w:rsid w:val="00D40B4D"/>
    <w:rsid w:val="00D67FB0"/>
    <w:rsid w:val="00D70A42"/>
    <w:rsid w:val="00DE29BB"/>
    <w:rsid w:val="00E021A5"/>
    <w:rsid w:val="00E3185D"/>
    <w:rsid w:val="00E77DD2"/>
    <w:rsid w:val="00EA7B56"/>
    <w:rsid w:val="00F237CF"/>
    <w:rsid w:val="00F56564"/>
    <w:rsid w:val="00F65B67"/>
    <w:rsid w:val="00F94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ind w:firstLine="709"/>
      <w:jc w:val="both"/>
    </w:pPr>
    <w:rPr>
      <w:rFonts w:eastAsia="Calibri"/>
      <w:sz w:val="24"/>
      <w:szCs w:val="24"/>
      <w:lang w:eastAsia="zh-CN"/>
    </w:rPr>
  </w:style>
  <w:style w:type="paragraph" w:styleId="1">
    <w:name w:val="heading 1"/>
    <w:basedOn w:val="a"/>
    <w:next w:val="a"/>
    <w:qFormat/>
    <w:pPr>
      <w:keepNext/>
      <w:tabs>
        <w:tab w:val="num" w:pos="0"/>
      </w:tabs>
      <w:ind w:firstLine="0"/>
      <w:jc w:val="center"/>
      <w:outlineLvl w:val="0"/>
    </w:pPr>
    <w:rPr>
      <w:sz w:val="28"/>
      <w:szCs w:val="28"/>
      <w:lang w:val="x-none"/>
    </w:rPr>
  </w:style>
  <w:style w:type="paragraph" w:styleId="2">
    <w:name w:val="heading 2"/>
    <w:basedOn w:val="a"/>
    <w:next w:val="a"/>
    <w:qFormat/>
    <w:pPr>
      <w:keepNext/>
      <w:tabs>
        <w:tab w:val="num" w:pos="0"/>
      </w:tabs>
      <w:ind w:firstLine="0"/>
      <w:jc w:val="center"/>
      <w:outlineLvl w:val="1"/>
    </w:pPr>
    <w:rPr>
      <w:b/>
      <w:bCs/>
      <w:lang w:val="x-none"/>
    </w:rPr>
  </w:style>
  <w:style w:type="paragraph" w:styleId="3">
    <w:name w:val="heading 3"/>
    <w:basedOn w:val="a"/>
    <w:next w:val="a"/>
    <w:qFormat/>
    <w:pPr>
      <w:keepNext/>
      <w:tabs>
        <w:tab w:val="num" w:pos="0"/>
      </w:tabs>
      <w:ind w:firstLine="0"/>
      <w:jc w:val="center"/>
      <w:outlineLvl w:val="2"/>
    </w:pPr>
    <w:rPr>
      <w:b/>
      <w:bCs/>
      <w:lang w:val="x-none"/>
    </w:rPr>
  </w:style>
  <w:style w:type="paragraph" w:styleId="5">
    <w:name w:val="heading 5"/>
    <w:basedOn w:val="a"/>
    <w:next w:val="a"/>
    <w:qFormat/>
    <w:pPr>
      <w:keepNext/>
      <w:widowControl w:val="0"/>
      <w:tabs>
        <w:tab w:val="num" w:pos="0"/>
      </w:tabs>
      <w:spacing w:before="80" w:after="80"/>
      <w:ind w:firstLine="0"/>
      <w:outlineLvl w:val="4"/>
    </w:pPr>
    <w:rPr>
      <w:b/>
      <w:bCs/>
      <w:sz w:val="36"/>
      <w:szCs w:val="3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Times New Roman" w:hAnsi="Times New Roman" w:cs="Times New Roman"/>
      <w:b/>
      <w:i w:val="0"/>
      <w:caps/>
      <w:sz w:val="28"/>
      <w:szCs w:val="28"/>
    </w:rPr>
  </w:style>
  <w:style w:type="character" w:customStyle="1" w:styleId="WW8Num3z1">
    <w:name w:val="WW8Num3z1"/>
    <w:rPr>
      <w:rFonts w:ascii="Times New Roman" w:hAnsi="Times New Roman" w:cs="Times New Roman"/>
      <w:b/>
      <w:i w:val="0"/>
      <w:sz w:val="24"/>
      <w:szCs w:val="24"/>
    </w:rPr>
  </w:style>
  <w:style w:type="character" w:customStyle="1" w:styleId="WW8Num3z2">
    <w:name w:val="WW8Num3z2"/>
    <w:rPr>
      <w:rFonts w:ascii="Times New Roman" w:hAnsi="Times New Roman" w:cs="Times New Roman"/>
      <w:b w:val="0"/>
      <w:i w:val="0"/>
      <w:sz w:val="24"/>
      <w:szCs w:val="24"/>
    </w:rPr>
  </w:style>
  <w:style w:type="character" w:customStyle="1" w:styleId="WW8Num3z4">
    <w:name w:val="WW8Num3z4"/>
    <w:rPr>
      <w:rFonts w:cs="Times New Roman"/>
    </w:rPr>
  </w:style>
  <w:style w:type="character" w:customStyle="1" w:styleId="WW8Num4z0">
    <w:name w:val="WW8Num4z0"/>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Liberation Serif" w:hAnsi="Liberation Serif" w:cs="Liberation Serif"/>
    </w:rPr>
  </w:style>
  <w:style w:type="character" w:customStyle="1" w:styleId="WW8Num8z0">
    <w:name w:val="WW8Num8z0"/>
    <w:rPr>
      <w:rFonts w:ascii="Liberation Serif" w:hAnsi="Liberation Serif" w:cs="Liberation Serif"/>
    </w:rPr>
  </w:style>
  <w:style w:type="character" w:customStyle="1" w:styleId="WW8Num9z0">
    <w:name w:val="WW8Num9z0"/>
    <w:rPr>
      <w:rFonts w:ascii="Times New Roman" w:hAnsi="Times New Roman" w:cs="Times New Roman"/>
      <w:sz w:val="28"/>
      <w:szCs w:val="28"/>
    </w:rPr>
  </w:style>
  <w:style w:type="character" w:customStyle="1" w:styleId="WW8Num10z0">
    <w:name w:val="WW8Num10z0"/>
    <w:rPr>
      <w:rFonts w:ascii="Times New Roman" w:hAnsi="Times New Roman" w:cs="Times New Roman"/>
      <w:sz w:val="28"/>
      <w:szCs w:val="28"/>
    </w:rPr>
  </w:style>
  <w:style w:type="character" w:customStyle="1" w:styleId="WW8Num8z1">
    <w:name w:val="WW8Num8z1"/>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8z4">
    <w:name w:val="WW8Num8z4"/>
    <w:rPr>
      <w:rFonts w:ascii="Courier New" w:hAnsi="Courier New" w:cs="Courier New"/>
    </w:rPr>
  </w:style>
  <w:style w:type="character" w:customStyle="1" w:styleId="WW8Num11z0">
    <w:name w:val="WW8Num11z0"/>
    <w:rPr>
      <w:rFonts w:ascii="Times New Roman" w:hAnsi="Times New Roman" w:cs="Times New Roman"/>
    </w:rPr>
  </w:style>
  <w:style w:type="character" w:customStyle="1" w:styleId="WW8Num12z0">
    <w:name w:val="WW8Num12z0"/>
    <w:rPr>
      <w:rFonts w:ascii="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ascii="Symbol" w:hAnsi="Symbol" w:cs="Symbol"/>
    </w:rPr>
  </w:style>
  <w:style w:type="character" w:customStyle="1" w:styleId="WW8Num15z0">
    <w:name w:val="WW8Num15z0"/>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Times New Roman" w:hAnsi="Times New Roman" w:cs="Times New Roman"/>
      <w:b/>
      <w:i w:val="0"/>
      <w:caps/>
      <w:sz w:val="28"/>
      <w:szCs w:val="28"/>
    </w:rPr>
  </w:style>
  <w:style w:type="character" w:customStyle="1" w:styleId="WW8Num21z1">
    <w:name w:val="WW8Num21z1"/>
    <w:rPr>
      <w:rFonts w:ascii="Times New Roman" w:hAnsi="Times New Roman" w:cs="Times New Roman"/>
      <w:b/>
      <w:i w:val="0"/>
      <w:sz w:val="24"/>
      <w:szCs w:val="24"/>
    </w:rPr>
  </w:style>
  <w:style w:type="character" w:customStyle="1" w:styleId="WW8Num21z2">
    <w:name w:val="WW8Num21z2"/>
    <w:rPr>
      <w:rFonts w:ascii="Times New Roman" w:hAnsi="Times New Roman" w:cs="Times New Roman"/>
      <w:b w:val="0"/>
      <w:i w:val="0"/>
      <w:sz w:val="24"/>
      <w:szCs w:val="24"/>
    </w:rPr>
  </w:style>
  <w:style w:type="character" w:customStyle="1" w:styleId="WW8Num21z4">
    <w:name w:val="WW8Num21z4"/>
    <w:rPr>
      <w:rFonts w:cs="Times New Roman"/>
    </w:rPr>
  </w:style>
  <w:style w:type="character" w:customStyle="1" w:styleId="WW8Num22z0">
    <w:name w:val="WW8Num22z0"/>
    <w:rPr>
      <w:rFonts w:ascii="Times New Roman" w:hAnsi="Times New Roman"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Times New Roman" w:hAnsi="Times New Roman"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Times New Roman" w:hAnsi="Times New Roman" w:cs="Times New Roman"/>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sz w:val="28"/>
      <w:szCs w:val="28"/>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7z0">
    <w:name w:val="WW8Num37z0"/>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rPr>
      <w:rFonts w:ascii="Times New Roman" w:hAnsi="Times New Roman" w:cs="Times New Roman"/>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Times New Roman"/>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0">
    <w:name w:val="WW8Num44z0"/>
    <w:rPr>
      <w:rFonts w:ascii="Times New Roman" w:hAnsi="Times New Roman" w:cs="Times New Roman"/>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5z0">
    <w:name w:val="WW8Num45z0"/>
    <w:rPr>
      <w:rFonts w:ascii="Times New Roman" w:hAnsi="Times New Roman" w:cs="Times New Roman"/>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6z0">
    <w:name w:val="WW8Num46z0"/>
    <w:rPr>
      <w:rFonts w:ascii="Times New Roman" w:hAnsi="Times New Roman" w:cs="Times New Roman"/>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0">
    <w:name w:val="WW8Num47z0"/>
    <w:rPr>
      <w:rFonts w:ascii="Times New Roman" w:hAnsi="Times New Roman" w:cs="Times New Roman"/>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7z3">
    <w:name w:val="WW8Num47z3"/>
    <w:rPr>
      <w:rFonts w:ascii="Symbol" w:hAnsi="Symbol" w:cs="Symbol"/>
    </w:rPr>
  </w:style>
  <w:style w:type="character" w:customStyle="1" w:styleId="WW8Num48z0">
    <w:name w:val="WW8Num48z0"/>
    <w:rPr>
      <w:rFonts w:ascii="Times New Roman" w:hAnsi="Times New Roman" w:cs="Times New Roman"/>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rFonts w:ascii="Times New Roman" w:hAnsi="Times New Roman" w:cs="Times New Roman"/>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style>
  <w:style w:type="character" w:customStyle="1" w:styleId="WW8Num52z0">
    <w:name w:val="WW8Num52z0"/>
    <w:rPr>
      <w:rFonts w:ascii="Times New Roman" w:hAnsi="Times New Roman" w:cs="Times New Roman"/>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rPr>
      <w:rFonts w:ascii="Times New Roman" w:hAnsi="Times New Roman" w:cs="Times New Roman"/>
      <w:sz w:val="28"/>
      <w:szCs w:val="28"/>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6z0">
    <w:name w:val="WW8Num56z0"/>
    <w:rPr>
      <w:rFonts w:ascii="Symbol" w:hAnsi="Symbol" w:cs="Symbol"/>
      <w:color w:val="000001"/>
      <w:sz w:val="28"/>
      <w:szCs w:val="28"/>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7z0">
    <w:name w:val="WW8Num57z0"/>
    <w:rPr>
      <w:rFonts w:ascii="Times New Roman" w:hAnsi="Times New Roman" w:cs="Times New Roman"/>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7z3">
    <w:name w:val="WW8Num57z3"/>
    <w:rPr>
      <w:rFonts w:ascii="Symbol" w:hAnsi="Symbol" w:cs="Symbol"/>
    </w:rPr>
  </w:style>
  <w:style w:type="character" w:customStyle="1" w:styleId="10">
    <w:name w:val="Основной шрифт абзаца1"/>
  </w:style>
  <w:style w:type="character" w:customStyle="1" w:styleId="11">
    <w:name w:val="Заголовок 1 Знак"/>
    <w:rPr>
      <w:rFonts w:ascii="Times New Roman" w:hAnsi="Times New Roman" w:cs="Times New Roman"/>
      <w:sz w:val="28"/>
      <w:szCs w:val="28"/>
    </w:rPr>
  </w:style>
  <w:style w:type="character" w:customStyle="1" w:styleId="20">
    <w:name w:val="Заголовок 2 Знак"/>
    <w:rPr>
      <w:rFonts w:ascii="Times New Roman" w:hAnsi="Times New Roman" w:cs="Times New Roman"/>
      <w:b/>
      <w:bCs/>
      <w:sz w:val="24"/>
      <w:szCs w:val="24"/>
    </w:rPr>
  </w:style>
  <w:style w:type="character" w:customStyle="1" w:styleId="30">
    <w:name w:val="Заголовок 3 Знак"/>
    <w:rPr>
      <w:rFonts w:ascii="Times New Roman" w:hAnsi="Times New Roman" w:cs="Times New Roman"/>
      <w:b/>
      <w:bCs/>
      <w:sz w:val="24"/>
      <w:szCs w:val="24"/>
    </w:rPr>
  </w:style>
  <w:style w:type="character" w:customStyle="1" w:styleId="50">
    <w:name w:val="Заголовок 5 Знак"/>
    <w:rPr>
      <w:rFonts w:ascii="Times New Roman" w:hAnsi="Times New Roman" w:cs="Times New Roman"/>
      <w:b/>
      <w:bCs/>
      <w:sz w:val="36"/>
      <w:szCs w:val="36"/>
    </w:rPr>
  </w:style>
  <w:style w:type="character" w:customStyle="1" w:styleId="a3">
    <w:name w:val="Основной текст с отступом Знак"/>
    <w:rPr>
      <w:rFonts w:ascii="Times New Roman" w:hAnsi="Times New Roman" w:cs="Times New Roman"/>
      <w:sz w:val="32"/>
      <w:szCs w:val="32"/>
    </w:rPr>
  </w:style>
  <w:style w:type="character" w:customStyle="1" w:styleId="31">
    <w:name w:val="Основной текст с отступом 3 Знак"/>
    <w:rPr>
      <w:rFonts w:ascii="Times New Roman" w:hAnsi="Times New Roman" w:cs="Times New Roman"/>
      <w:b/>
      <w:bCs/>
      <w:sz w:val="28"/>
      <w:szCs w:val="28"/>
    </w:rPr>
  </w:style>
  <w:style w:type="character" w:customStyle="1" w:styleId="21">
    <w:name w:val="Основной текст 2 Знак"/>
    <w:rPr>
      <w:rFonts w:ascii="TimesET" w:hAnsi="TimesET" w:cs="TimesET"/>
      <w:b/>
      <w:bCs/>
      <w:sz w:val="24"/>
      <w:szCs w:val="24"/>
    </w:rPr>
  </w:style>
  <w:style w:type="character" w:customStyle="1" w:styleId="a4">
    <w:name w:val="Основной текст Знак"/>
    <w:rPr>
      <w:rFonts w:ascii="Times New Roman" w:hAnsi="Times New Roman" w:cs="Times New Roman"/>
      <w:sz w:val="24"/>
      <w:szCs w:val="24"/>
    </w:rPr>
  </w:style>
  <w:style w:type="character" w:customStyle="1" w:styleId="22">
    <w:name w:val="Основной текст с отступом 2 Знак"/>
    <w:rPr>
      <w:rFonts w:ascii="Times New Roman" w:hAnsi="Times New Roman" w:cs="Times New Roman"/>
      <w:b/>
      <w:bCs/>
      <w:sz w:val="24"/>
      <w:szCs w:val="24"/>
    </w:rPr>
  </w:style>
  <w:style w:type="character" w:customStyle="1" w:styleId="a5">
    <w:name w:val="Текст сноски Знак"/>
    <w:rPr>
      <w:rFonts w:ascii="Times New Roman" w:hAnsi="Times New Roman" w:cs="Times New Roman"/>
      <w:sz w:val="20"/>
      <w:szCs w:val="20"/>
    </w:rPr>
  </w:style>
  <w:style w:type="character" w:customStyle="1" w:styleId="FootnoteTextChar1">
    <w:name w:val="Footnote Text Char1"/>
    <w:rPr>
      <w:rFonts w:ascii="Times New Roman" w:hAnsi="Times New Roman" w:cs="Times New Roman"/>
      <w:sz w:val="20"/>
      <w:szCs w:val="20"/>
    </w:rPr>
  </w:style>
  <w:style w:type="character" w:styleId="a6">
    <w:name w:val="Hyperlink"/>
    <w:uiPriority w:val="99"/>
    <w:rPr>
      <w:rFonts w:cs="Times New Roman"/>
      <w:color w:val="0000FF"/>
      <w:u w:val="single"/>
    </w:rPr>
  </w:style>
  <w:style w:type="character" w:styleId="a7">
    <w:name w:val="page number"/>
    <w:rPr>
      <w:rFonts w:cs="Times New Roman"/>
    </w:rPr>
  </w:style>
  <w:style w:type="character" w:customStyle="1" w:styleId="a8">
    <w:name w:val="Нижний колонтитул Знак"/>
    <w:rPr>
      <w:rFonts w:ascii="Times New Roman" w:hAnsi="Times New Roman" w:cs="Times New Roman"/>
      <w:sz w:val="24"/>
      <w:szCs w:val="24"/>
    </w:rPr>
  </w:style>
  <w:style w:type="character" w:customStyle="1" w:styleId="a9">
    <w:name w:val="Верхний колонтитул Знак"/>
    <w:rPr>
      <w:rFonts w:ascii="Times New Roman" w:hAnsi="Times New Roman" w:cs="Times New Roman"/>
      <w:sz w:val="24"/>
      <w:szCs w:val="24"/>
    </w:rPr>
  </w:style>
  <w:style w:type="character" w:customStyle="1" w:styleId="aa">
    <w:name w:val="Текст Знак"/>
    <w:rPr>
      <w:rFonts w:ascii="Courier New" w:hAnsi="Courier New" w:cs="Courier New"/>
      <w:sz w:val="20"/>
      <w:szCs w:val="20"/>
    </w:rPr>
  </w:style>
  <w:style w:type="character" w:customStyle="1" w:styleId="ConsPlusNormal">
    <w:name w:val="ConsPlusNormal Знак"/>
    <w:rPr>
      <w:rFonts w:ascii="Arial" w:eastAsia="Times New Roman" w:hAnsi="Arial" w:cs="Arial"/>
      <w:lang w:val="ru-RU" w:bidi="ar-SA"/>
    </w:rPr>
  </w:style>
  <w:style w:type="character" w:customStyle="1" w:styleId="ab">
    <w:name w:val="Без интервала Знак"/>
    <w:rPr>
      <w:rFonts w:eastAsia="Times New Roman"/>
      <w:sz w:val="22"/>
      <w:szCs w:val="22"/>
      <w:lang w:val="ru-RU" w:bidi="ar-SA"/>
    </w:rPr>
  </w:style>
  <w:style w:type="character" w:customStyle="1" w:styleId="ac">
    <w:name w:val="Части Знак"/>
    <w:rPr>
      <w:rFonts w:ascii="Times New Roman" w:hAnsi="Times New Roman" w:cs="Times New Roman"/>
      <w:b/>
      <w:bCs/>
      <w:sz w:val="24"/>
      <w:szCs w:val="24"/>
      <w:shd w:val="clear" w:color="auto" w:fill="FFFFFF"/>
      <w:lang w:val="x-none"/>
    </w:rPr>
  </w:style>
  <w:style w:type="character" w:customStyle="1" w:styleId="ad">
    <w:name w:val="Главы Знак"/>
    <w:rPr>
      <w:rFonts w:ascii="Times New Roman" w:hAnsi="Times New Roman" w:cs="Times New Roman"/>
      <w:b/>
      <w:bCs/>
      <w:sz w:val="30"/>
      <w:szCs w:val="28"/>
      <w:shd w:val="clear" w:color="auto" w:fill="FFFFFF"/>
    </w:rPr>
  </w:style>
  <w:style w:type="character" w:customStyle="1" w:styleId="ae">
    <w:name w:val="Статьи Знак"/>
    <w:rPr>
      <w:rFonts w:ascii="Times New Roman" w:hAnsi="Times New Roman" w:cs="Times New Roman"/>
      <w:b/>
      <w:bCs/>
      <w:sz w:val="28"/>
      <w:szCs w:val="28"/>
      <w:shd w:val="clear" w:color="auto" w:fill="FFFFFF"/>
    </w:rPr>
  </w:style>
  <w:style w:type="character" w:customStyle="1" w:styleId="Main">
    <w:name w:val="Main Знак"/>
    <w:rPr>
      <w:rFonts w:ascii="Times New Roman" w:hAnsi="Times New Roman" w:cs="Times New Roman"/>
      <w:sz w:val="28"/>
      <w:szCs w:val="28"/>
    </w:rPr>
  </w:style>
  <w:style w:type="character" w:customStyle="1" w:styleId="af">
    <w:name w:val="Тире Знак"/>
    <w:rPr>
      <w:rFonts w:ascii="Times New Roman" w:hAnsi="Times New Roman" w:cs="Times New Roman"/>
      <w:sz w:val="28"/>
      <w:szCs w:val="28"/>
    </w:rPr>
  </w:style>
  <w:style w:type="character" w:styleId="af0">
    <w:name w:val="Strong"/>
    <w:qFormat/>
    <w:rPr>
      <w:b/>
      <w:bCs/>
    </w:rPr>
  </w:style>
  <w:style w:type="character" w:customStyle="1" w:styleId="af1">
    <w:name w:val="Выделенная цитата Знак"/>
    <w:rPr>
      <w:rFonts w:ascii="Times New Roman" w:hAnsi="Times New Roman" w:cs="Times New Roman"/>
      <w:bCs/>
      <w:i/>
      <w:iCs/>
      <w:color w:val="000000"/>
      <w:sz w:val="28"/>
      <w:szCs w:val="24"/>
    </w:rPr>
  </w:style>
  <w:style w:type="character" w:styleId="af2">
    <w:name w:val="FollowedHyperlink"/>
    <w:rPr>
      <w:color w:val="800080"/>
      <w:u w:val="single"/>
    </w:rPr>
  </w:style>
  <w:style w:type="character" w:customStyle="1" w:styleId="12">
    <w:name w:val="Знак Знак12"/>
    <w:rPr>
      <w:rFonts w:eastAsia="Calibri"/>
      <w:sz w:val="28"/>
      <w:szCs w:val="28"/>
      <w:lang w:val="ru-RU" w:bidi="ar-SA"/>
    </w:rPr>
  </w:style>
  <w:style w:type="character" w:customStyle="1" w:styleId="110">
    <w:name w:val="Знак Знак11"/>
    <w:rPr>
      <w:rFonts w:eastAsia="Calibri"/>
      <w:b/>
      <w:bCs/>
      <w:sz w:val="24"/>
      <w:szCs w:val="24"/>
      <w:lang w:val="ru-RU" w:bidi="ar-SA"/>
    </w:rPr>
  </w:style>
  <w:style w:type="character" w:customStyle="1" w:styleId="100">
    <w:name w:val="Знак Знак10"/>
    <w:rPr>
      <w:rFonts w:eastAsia="Calibri"/>
      <w:b/>
      <w:bCs/>
      <w:sz w:val="24"/>
      <w:szCs w:val="24"/>
      <w:lang w:val="ru-RU" w:bidi="ar-SA"/>
    </w:rPr>
  </w:style>
  <w:style w:type="character" w:customStyle="1" w:styleId="9">
    <w:name w:val="Знак Знак9"/>
    <w:rPr>
      <w:rFonts w:eastAsia="Calibri"/>
      <w:b/>
      <w:bCs/>
      <w:sz w:val="36"/>
      <w:szCs w:val="36"/>
      <w:lang w:val="ru-RU" w:bidi="ar-SA"/>
    </w:rPr>
  </w:style>
  <w:style w:type="character" w:customStyle="1" w:styleId="13">
    <w:name w:val="Знак Знак1"/>
    <w:rPr>
      <w:rFonts w:ascii="Calibri" w:eastAsia="Calibri" w:hAnsi="Calibri" w:cs="Calibri"/>
      <w:sz w:val="24"/>
      <w:szCs w:val="24"/>
      <w:lang w:val="ru-RU" w:bidi="ar-SA"/>
    </w:rPr>
  </w:style>
  <w:style w:type="character" w:customStyle="1" w:styleId="23">
    <w:name w:val="Знак Знак2"/>
    <w:rPr>
      <w:rFonts w:ascii="Calibri" w:eastAsia="Calibri" w:hAnsi="Calibri" w:cs="Calibri"/>
      <w:sz w:val="24"/>
      <w:szCs w:val="24"/>
      <w:lang w:val="ru-RU" w:bidi="ar-SA"/>
    </w:rPr>
  </w:style>
  <w:style w:type="character" w:customStyle="1" w:styleId="51">
    <w:name w:val="Знак Знак5"/>
    <w:rPr>
      <w:rFonts w:ascii="Calibri" w:eastAsia="Calibri" w:hAnsi="Calibri" w:cs="Calibri"/>
      <w:sz w:val="24"/>
      <w:szCs w:val="24"/>
      <w:lang w:val="ru-RU" w:bidi="ar-SA"/>
    </w:rPr>
  </w:style>
  <w:style w:type="character" w:customStyle="1" w:styleId="8">
    <w:name w:val="Знак Знак8"/>
    <w:rPr>
      <w:rFonts w:ascii="Calibri" w:eastAsia="Calibri" w:hAnsi="Calibri" w:cs="Calibri"/>
      <w:sz w:val="32"/>
      <w:szCs w:val="32"/>
      <w:lang w:val="ru-RU" w:bidi="ar-SA"/>
    </w:rPr>
  </w:style>
  <w:style w:type="character" w:customStyle="1" w:styleId="6">
    <w:name w:val="Знак Знак6"/>
    <w:rPr>
      <w:rFonts w:ascii="TimesET" w:eastAsia="Calibri" w:hAnsi="TimesET" w:cs="TimesET"/>
      <w:b/>
      <w:bCs/>
      <w:sz w:val="24"/>
      <w:szCs w:val="24"/>
      <w:lang w:val="ru-RU" w:bidi="ar-SA"/>
    </w:rPr>
  </w:style>
  <w:style w:type="character" w:customStyle="1" w:styleId="4">
    <w:name w:val="Знак Знак4"/>
    <w:rPr>
      <w:rFonts w:ascii="Calibri" w:eastAsia="Calibri" w:hAnsi="Calibri" w:cs="Calibri"/>
      <w:b/>
      <w:bCs/>
      <w:sz w:val="24"/>
      <w:szCs w:val="24"/>
      <w:lang w:val="ru-RU" w:bidi="ar-SA"/>
    </w:rPr>
  </w:style>
  <w:style w:type="character" w:customStyle="1" w:styleId="7">
    <w:name w:val="Знак Знак7"/>
    <w:rPr>
      <w:rFonts w:ascii="Calibri" w:eastAsia="Calibri" w:hAnsi="Calibri" w:cs="Calibri"/>
      <w:b/>
      <w:bCs/>
      <w:sz w:val="28"/>
      <w:szCs w:val="28"/>
      <w:lang w:val="ru-RU" w:bidi="ar-SA"/>
    </w:rPr>
  </w:style>
  <w:style w:type="character" w:customStyle="1" w:styleId="af3">
    <w:name w:val="Знак Знак"/>
    <w:rPr>
      <w:rFonts w:ascii="Courier New" w:eastAsia="Calibri" w:hAnsi="Courier New" w:cs="Courier New"/>
      <w:lang w:val="ru-RU" w:bidi="ar-SA"/>
    </w:rPr>
  </w:style>
  <w:style w:type="character" w:customStyle="1" w:styleId="af4">
    <w:name w:val="Н пункта Знак"/>
    <w:rPr>
      <w:rFonts w:ascii="Times New Roman" w:eastAsia="Times New Roman" w:hAnsi="Times New Roman" w:cs="Times New Roman"/>
      <w:sz w:val="24"/>
      <w:szCs w:val="24"/>
    </w:rPr>
  </w:style>
  <w:style w:type="character" w:customStyle="1" w:styleId="120">
    <w:name w:val="Стиль ОСНОВНОЙ !!! + 12 пт Знак Знак"/>
    <w:rPr>
      <w:rFonts w:ascii="Arial" w:hAnsi="Arial" w:cs="Arial"/>
      <w:color w:val="660066"/>
      <w:sz w:val="26"/>
      <w:szCs w:val="26"/>
      <w:lang w:val="ru-RU" w:bidi="ar-SA"/>
    </w:rPr>
  </w:style>
  <w:style w:type="character" w:customStyle="1" w:styleId="159012">
    <w:name w:val="Стиль Стиль ОСНОВНОЙ !!! + Слева:  159 см Первая строка:  0 см + 12... Знак Знак"/>
    <w:rPr>
      <w:rFonts w:ascii="Arial" w:hAnsi="Arial" w:cs="Arial"/>
      <w:color w:val="660066"/>
      <w:sz w:val="26"/>
      <w:szCs w:val="26"/>
      <w:lang w:val="ru-RU" w:bidi="ar-SA"/>
    </w:rPr>
  </w:style>
  <w:style w:type="character" w:customStyle="1" w:styleId="WW8Num83z1">
    <w:name w:val="WW8Num83z1"/>
    <w:rPr>
      <w:rFonts w:ascii="Courier New" w:hAnsi="Courier New" w:cs="Courier New"/>
    </w:rPr>
  </w:style>
  <w:style w:type="character" w:customStyle="1" w:styleId="HTML">
    <w:name w:val="Стандартный HTML Знак"/>
    <w:rPr>
      <w:rFonts w:ascii="Courier New" w:eastAsia="Times New Roman" w:hAnsi="Courier New" w:cs="Courier New"/>
    </w:rPr>
  </w:style>
  <w:style w:type="character" w:customStyle="1" w:styleId="Normal">
    <w:name w:val="Normal Знак"/>
    <w:rPr>
      <w:rFonts w:ascii="Times New Roman" w:eastAsia="Times New Roman" w:hAnsi="Times New Roman" w:cs="Times New Roman"/>
      <w:sz w:val="22"/>
      <w:lang w:val="ru-RU" w:bidi="ar-SA"/>
    </w:rPr>
  </w:style>
  <w:style w:type="character" w:customStyle="1" w:styleId="4-123">
    <w:name w:val="Заг4 - Пункт нумерованный 1.2.3. Знак"/>
    <w:rPr>
      <w:rFonts w:ascii="Times New Roman" w:eastAsia="Times New Roman" w:hAnsi="Times New Roman" w:cs="Times New Roman"/>
      <w:sz w:val="24"/>
      <w:szCs w:val="24"/>
      <w:lang w:val="x-none"/>
    </w:rPr>
  </w:style>
  <w:style w:type="character" w:customStyle="1" w:styleId="3-">
    <w:name w:val="Заг3 - Статья Знак"/>
    <w:rPr>
      <w:rFonts w:ascii="Arial" w:eastAsia="Times New Roman" w:hAnsi="Arial" w:cs="Arial"/>
      <w:i/>
      <w:sz w:val="24"/>
      <w:szCs w:val="24"/>
      <w:lang w:val="x-none"/>
    </w:rPr>
  </w:style>
  <w:style w:type="character" w:customStyle="1" w:styleId="24">
    <w:name w:val="Список маркированный 2 Знак"/>
    <w:rPr>
      <w:rFonts w:ascii="Times New Roman" w:eastAsia="Times New Roman" w:hAnsi="Times New Roman" w:cs="Times New Roman"/>
      <w:sz w:val="24"/>
      <w:szCs w:val="24"/>
      <w:lang w:val="x-none"/>
    </w:rPr>
  </w:style>
  <w:style w:type="character" w:customStyle="1" w:styleId="25">
    <w:name w:val="Стиль2 Знак"/>
    <w:basedOn w:val="Normal"/>
    <w:rPr>
      <w:rFonts w:ascii="Times New Roman" w:eastAsia="Times New Roman" w:hAnsi="Times New Roman" w:cs="Times New Roman"/>
      <w:sz w:val="22"/>
      <w:lang w:val="ru-RU" w:bidi="ar-SA"/>
    </w:rPr>
  </w:style>
  <w:style w:type="character" w:customStyle="1" w:styleId="af5">
    <w:name w:val="Схема документа Знак"/>
    <w:rPr>
      <w:rFonts w:ascii="Tahoma" w:hAnsi="Tahoma" w:cs="Tahoma"/>
      <w:sz w:val="16"/>
      <w:szCs w:val="16"/>
    </w:rPr>
  </w:style>
  <w:style w:type="character" w:customStyle="1" w:styleId="af6">
    <w:name w:val="Ссылка указателя"/>
  </w:style>
  <w:style w:type="character" w:customStyle="1" w:styleId="WW8Num68z0">
    <w:name w:val="WW8Num68z0"/>
    <w:rPr>
      <w:rFonts w:ascii="Times New Roman" w:eastAsia="Times New Roman" w:hAnsi="Times New Roman" w:cs="Times New Roman"/>
      <w:b/>
      <w:sz w:val="28"/>
      <w:szCs w:val="28"/>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8z3">
    <w:name w:val="WW8Num68z3"/>
    <w:rPr>
      <w:rFonts w:ascii="Symbol" w:hAnsi="Symbol" w:cs="Symbol"/>
    </w:rPr>
  </w:style>
  <w:style w:type="character" w:customStyle="1" w:styleId="32">
    <w:name w:val="Знак Знак3"/>
    <w:rPr>
      <w:rFonts w:ascii="Times New Roman" w:hAnsi="Times New Roman" w:cs="Times New Roman"/>
      <w:sz w:val="24"/>
      <w:szCs w:val="24"/>
    </w:rPr>
  </w:style>
  <w:style w:type="character" w:customStyle="1" w:styleId="apple-converted-space">
    <w:name w:val="apple-converted-space"/>
  </w:style>
  <w:style w:type="character" w:customStyle="1" w:styleId="af7">
    <w:name w:val="Маркеры"/>
    <w:rPr>
      <w:rFonts w:ascii="OpenSymbol" w:eastAsia="OpenSymbol" w:hAnsi="OpenSymbol" w:cs="OpenSymbol"/>
    </w:rPr>
  </w:style>
  <w:style w:type="character" w:customStyle="1" w:styleId="af8">
    <w:name w:val="Символ нумерации"/>
  </w:style>
  <w:style w:type="paragraph" w:customStyle="1" w:styleId="af9">
    <w:name w:val="Заголовок"/>
    <w:basedOn w:val="a"/>
    <w:next w:val="afa"/>
    <w:pPr>
      <w:keepNext/>
      <w:spacing w:before="240" w:after="120"/>
    </w:pPr>
    <w:rPr>
      <w:rFonts w:ascii="Liberation Sans" w:eastAsia="Microsoft YaHei" w:hAnsi="Liberation Sans" w:cs="Arial"/>
      <w:sz w:val="28"/>
      <w:szCs w:val="28"/>
    </w:rPr>
  </w:style>
  <w:style w:type="paragraph" w:styleId="afa">
    <w:name w:val="Body Text"/>
    <w:basedOn w:val="a"/>
    <w:pPr>
      <w:widowControl w:val="0"/>
    </w:pPr>
    <w:rPr>
      <w:lang w:val="x-none"/>
    </w:rPr>
  </w:style>
  <w:style w:type="paragraph" w:styleId="afb">
    <w:name w:val="List"/>
    <w:basedOn w:val="afa"/>
    <w:rPr>
      <w:rFonts w:cs="Arial"/>
    </w:rPr>
  </w:style>
  <w:style w:type="paragraph" w:styleId="afc">
    <w:name w:val="caption"/>
    <w:basedOn w:val="a"/>
    <w:qFormat/>
    <w:pPr>
      <w:suppressLineNumbers/>
      <w:spacing w:before="120" w:after="120"/>
    </w:pPr>
    <w:rPr>
      <w:rFonts w:cs="Arial"/>
      <w:i/>
      <w:iCs/>
    </w:rPr>
  </w:style>
  <w:style w:type="paragraph" w:customStyle="1" w:styleId="14">
    <w:name w:val="Указатель1"/>
    <w:basedOn w:val="a"/>
    <w:pPr>
      <w:suppressLineNumbers/>
    </w:pPr>
    <w:rPr>
      <w:rFonts w:cs="Arial"/>
    </w:rPr>
  </w:style>
  <w:style w:type="paragraph" w:styleId="afd">
    <w:name w:val="Body Text Indent"/>
    <w:basedOn w:val="a"/>
    <w:pPr>
      <w:ind w:left="360"/>
      <w:jc w:val="center"/>
    </w:pPr>
    <w:rPr>
      <w:sz w:val="32"/>
      <w:szCs w:val="32"/>
      <w:lang w:val="x-none"/>
    </w:rPr>
  </w:style>
  <w:style w:type="paragraph" w:customStyle="1" w:styleId="310">
    <w:name w:val="Основной текст с отступом 31"/>
    <w:basedOn w:val="a"/>
    <w:pPr>
      <w:ind w:left="360" w:hanging="360"/>
    </w:pPr>
    <w:rPr>
      <w:b/>
      <w:bCs/>
      <w:sz w:val="28"/>
      <w:szCs w:val="28"/>
      <w:lang w:val="x-none"/>
    </w:rPr>
  </w:style>
  <w:style w:type="paragraph" w:customStyle="1" w:styleId="210">
    <w:name w:val="Основной текст 21"/>
    <w:basedOn w:val="a"/>
    <w:pPr>
      <w:jc w:val="center"/>
    </w:pPr>
    <w:rPr>
      <w:rFonts w:ascii="TimesET" w:hAnsi="TimesET" w:cs="TimesET"/>
      <w:b/>
      <w:bCs/>
      <w:lang w:val="x-none"/>
    </w:rPr>
  </w:style>
  <w:style w:type="paragraph" w:customStyle="1" w:styleId="211">
    <w:name w:val="Основной текст с отступом 21"/>
    <w:basedOn w:val="a"/>
    <w:pPr>
      <w:ind w:left="540" w:hanging="540"/>
    </w:pPr>
    <w:rPr>
      <w:b/>
      <w:bCs/>
      <w:lang w:val="x-none"/>
    </w:rPr>
  </w:style>
  <w:style w:type="paragraph" w:customStyle="1" w:styleId="afe">
    <w:name w:val="Готовый"/>
    <w:basedOn w:val="a"/>
    <w:pPr>
      <w:widowControl w:val="0"/>
    </w:pPr>
    <w:rPr>
      <w:rFonts w:ascii="Courier New" w:hAnsi="Courier New" w:cs="Courier New"/>
      <w:sz w:val="20"/>
      <w:szCs w:val="20"/>
    </w:rPr>
  </w:style>
  <w:style w:type="paragraph" w:styleId="aff">
    <w:name w:val="footnote text"/>
    <w:basedOn w:val="a"/>
    <w:rPr>
      <w:sz w:val="20"/>
      <w:szCs w:val="20"/>
      <w:lang w:val="x-none"/>
    </w:rPr>
  </w:style>
  <w:style w:type="paragraph" w:customStyle="1" w:styleId="ConsNormal">
    <w:name w:val="ConsNormal"/>
    <w:pPr>
      <w:widowControl w:val="0"/>
      <w:suppressAutoHyphens/>
      <w:autoSpaceDE w:val="0"/>
      <w:ind w:right="19772" w:firstLine="720"/>
    </w:pPr>
    <w:rPr>
      <w:rFonts w:ascii="Arial" w:eastAsia="Calibri" w:hAnsi="Arial" w:cs="Arial"/>
      <w:lang w:eastAsia="zh-CN"/>
    </w:rPr>
  </w:style>
  <w:style w:type="paragraph" w:customStyle="1" w:styleId="ConsTitle">
    <w:name w:val="ConsTitle"/>
    <w:pPr>
      <w:widowControl w:val="0"/>
      <w:suppressAutoHyphens/>
      <w:autoSpaceDE w:val="0"/>
      <w:ind w:right="19772"/>
    </w:pPr>
    <w:rPr>
      <w:rFonts w:ascii="Arial" w:eastAsia="Calibri" w:hAnsi="Arial" w:cs="Arial"/>
      <w:b/>
      <w:bCs/>
      <w:sz w:val="16"/>
      <w:szCs w:val="16"/>
      <w:lang w:eastAsia="zh-CN"/>
    </w:rPr>
  </w:style>
  <w:style w:type="paragraph" w:customStyle="1" w:styleId="aff0">
    <w:name w:val="Верхний и нижний колонтитулы"/>
    <w:basedOn w:val="a"/>
    <w:pPr>
      <w:suppressLineNumbers/>
      <w:tabs>
        <w:tab w:val="center" w:pos="4819"/>
        <w:tab w:val="right" w:pos="9638"/>
      </w:tabs>
    </w:pPr>
  </w:style>
  <w:style w:type="paragraph" w:styleId="aff1">
    <w:name w:val="footer"/>
    <w:basedOn w:val="a"/>
    <w:rPr>
      <w:lang w:val="x-none"/>
    </w:rPr>
  </w:style>
  <w:style w:type="paragraph" w:customStyle="1" w:styleId="0">
    <w:name w:val="Заголовок 0"/>
    <w:basedOn w:val="1"/>
    <w:pPr>
      <w:tabs>
        <w:tab w:val="clear" w:pos="0"/>
      </w:tabs>
    </w:pPr>
    <w:rPr>
      <w:caps/>
      <w:sz w:val="24"/>
      <w:szCs w:val="24"/>
    </w:rPr>
  </w:style>
  <w:style w:type="paragraph" w:styleId="aff2">
    <w:name w:val="header"/>
    <w:basedOn w:val="a"/>
    <w:rPr>
      <w:lang w:val="x-none"/>
    </w:rPr>
  </w:style>
  <w:style w:type="paragraph" w:customStyle="1" w:styleId="Iauiue2">
    <w:name w:val="Iau?iue2"/>
    <w:pPr>
      <w:widowControl w:val="0"/>
      <w:suppressAutoHyphens/>
    </w:pPr>
    <w:rPr>
      <w:rFonts w:eastAsia="Calibri"/>
      <w:lang w:val="en-US" w:eastAsia="zh-CN"/>
    </w:rPr>
  </w:style>
  <w:style w:type="paragraph" w:customStyle="1" w:styleId="aff3">
    <w:name w:val="Ñòèëü"/>
    <w:pPr>
      <w:widowControl w:val="0"/>
      <w:suppressAutoHyphens/>
    </w:pPr>
    <w:rPr>
      <w:rFonts w:eastAsia="Calibri"/>
      <w:spacing w:val="-1"/>
      <w:kern w:val="2"/>
      <w:position w:val="-1"/>
      <w:sz w:val="24"/>
      <w:szCs w:val="24"/>
      <w:lang w:val="en-US" w:eastAsia="zh-CN"/>
    </w:rPr>
  </w:style>
  <w:style w:type="paragraph" w:customStyle="1" w:styleId="aff4">
    <w:name w:val="Îáû÷íûé"/>
    <w:pPr>
      <w:widowControl w:val="0"/>
      <w:suppressAutoHyphens/>
    </w:pPr>
    <w:rPr>
      <w:rFonts w:eastAsia="Calibri"/>
      <w:sz w:val="28"/>
      <w:szCs w:val="28"/>
      <w:lang w:eastAsia="zh-CN"/>
    </w:rPr>
  </w:style>
  <w:style w:type="paragraph" w:customStyle="1" w:styleId="Iauiue">
    <w:name w:val="Iau?iue"/>
    <w:pPr>
      <w:widowControl w:val="0"/>
      <w:suppressAutoHyphens/>
    </w:pPr>
    <w:rPr>
      <w:rFonts w:eastAsia="Calibri"/>
      <w:lang w:eastAsia="zh-CN"/>
    </w:rPr>
  </w:style>
  <w:style w:type="paragraph" w:customStyle="1" w:styleId="26">
    <w:name w:val="Îñíîâíîé òåêñò 2"/>
    <w:basedOn w:val="aff4"/>
    <w:pPr>
      <w:ind w:firstLine="720"/>
      <w:jc w:val="both"/>
    </w:pPr>
    <w:rPr>
      <w:b/>
      <w:bCs/>
      <w:color w:val="000000"/>
      <w:sz w:val="24"/>
      <w:szCs w:val="24"/>
      <w:lang w:val="en-US"/>
    </w:rPr>
  </w:style>
  <w:style w:type="paragraph" w:customStyle="1" w:styleId="27">
    <w:name w:val="Îñíîâíîé òåêñò ñ îòñòóïîì 2"/>
    <w:basedOn w:val="aff4"/>
    <w:pPr>
      <w:ind w:left="720"/>
      <w:jc w:val="both"/>
    </w:pPr>
    <w:rPr>
      <w:color w:val="000000"/>
      <w:sz w:val="24"/>
      <w:szCs w:val="24"/>
      <w:lang w:val="en-US"/>
    </w:rPr>
  </w:style>
  <w:style w:type="paragraph" w:customStyle="1" w:styleId="15">
    <w:name w:val="çàãîëîâîê 1"/>
    <w:basedOn w:val="aff4"/>
    <w:next w:val="aff4"/>
    <w:pPr>
      <w:keepNext/>
    </w:pPr>
  </w:style>
  <w:style w:type="paragraph" w:customStyle="1" w:styleId="33">
    <w:name w:val="Îñíîâíîé òåêñò ñ îòñòóïîì 3"/>
    <w:basedOn w:val="aff4"/>
    <w:pPr>
      <w:ind w:firstLine="567"/>
      <w:jc w:val="both"/>
    </w:pPr>
    <w:rPr>
      <w:rFonts w:ascii="Peterburg" w:hAnsi="Peterburg" w:cs="Peterburg"/>
      <w:b/>
      <w:bCs/>
      <w:i/>
      <w:iCs/>
      <w:sz w:val="24"/>
      <w:szCs w:val="24"/>
    </w:rPr>
  </w:style>
  <w:style w:type="paragraph" w:customStyle="1" w:styleId="Iniiaiieoaeno">
    <w:name w:val="Iniiaiie oaeno"/>
    <w:basedOn w:val="Iauiue"/>
    <w:pPr>
      <w:widowControl/>
      <w:jc w:val="both"/>
    </w:pPr>
    <w:rPr>
      <w:rFonts w:ascii="Peterburg" w:hAnsi="Peterburg" w:cs="Peterburg"/>
    </w:rPr>
  </w:style>
  <w:style w:type="paragraph" w:customStyle="1" w:styleId="Iniiaiieoaenonionooiii2">
    <w:name w:val="Iniiaiie oaeno n ionooiii 2"/>
    <w:basedOn w:val="Iauiue"/>
    <w:pPr>
      <w:widowControl/>
      <w:ind w:firstLine="284"/>
      <w:jc w:val="both"/>
    </w:pPr>
    <w:rPr>
      <w:rFonts w:ascii="Peterburg" w:hAnsi="Peterburg" w:cs="Peterburg"/>
    </w:rPr>
  </w:style>
  <w:style w:type="paragraph" w:customStyle="1" w:styleId="aff5">
    <w:name w:val="основной"/>
    <w:basedOn w:val="a"/>
    <w:pPr>
      <w:keepNext/>
      <w:ind w:firstLine="0"/>
      <w:jc w:val="left"/>
    </w:pPr>
  </w:style>
  <w:style w:type="paragraph" w:customStyle="1" w:styleId="nienie">
    <w:name w:val="nienie"/>
    <w:basedOn w:val="Iauiue"/>
    <w:pPr>
      <w:keepLines/>
      <w:ind w:left="709" w:hanging="284"/>
      <w:jc w:val="both"/>
    </w:pPr>
    <w:rPr>
      <w:rFonts w:ascii="Peterburg" w:hAnsi="Peterburg" w:cs="Peterburg"/>
      <w:sz w:val="24"/>
      <w:szCs w:val="24"/>
    </w:rPr>
  </w:style>
  <w:style w:type="paragraph" w:customStyle="1" w:styleId="Iniiaiieoaeno2">
    <w:name w:val="Iniiaiie oaeno 2"/>
    <w:basedOn w:val="a"/>
    <w:pPr>
      <w:widowControl w:val="0"/>
      <w:ind w:firstLine="567"/>
    </w:pPr>
    <w:rPr>
      <w:b/>
      <w:bCs/>
      <w:color w:val="000000"/>
    </w:rPr>
  </w:style>
  <w:style w:type="paragraph" w:customStyle="1" w:styleId="aff6">
    <w:name w:val="Îñíîâíîé òåêñò"/>
    <w:basedOn w:val="aff4"/>
    <w:pPr>
      <w:jc w:val="both"/>
    </w:pPr>
    <w:rPr>
      <w:b/>
      <w:bCs/>
      <w:sz w:val="24"/>
      <w:szCs w:val="24"/>
    </w:rPr>
  </w:style>
  <w:style w:type="paragraph" w:customStyle="1" w:styleId="caaieiaie2">
    <w:name w:val="caaieiaie 2"/>
    <w:basedOn w:val="Iauiue"/>
    <w:next w:val="Iauiue"/>
    <w:pPr>
      <w:keepNext/>
      <w:keepLines/>
      <w:spacing w:before="240" w:after="60"/>
      <w:jc w:val="center"/>
    </w:pPr>
    <w:rPr>
      <w:rFonts w:ascii="Peterburg" w:hAnsi="Peterburg" w:cs="Peterburg"/>
      <w:b/>
      <w:bCs/>
      <w:sz w:val="24"/>
      <w:szCs w:val="24"/>
    </w:rPr>
  </w:style>
  <w:style w:type="paragraph" w:customStyle="1" w:styleId="16">
    <w:name w:val="Текст1"/>
    <w:basedOn w:val="a"/>
    <w:pPr>
      <w:ind w:firstLine="0"/>
      <w:jc w:val="left"/>
    </w:pPr>
    <w:rPr>
      <w:rFonts w:ascii="Courier New" w:hAnsi="Courier New" w:cs="Courier New"/>
      <w:sz w:val="20"/>
      <w:szCs w:val="20"/>
      <w:lang w:val="x-none"/>
    </w:rPr>
  </w:style>
  <w:style w:type="paragraph" w:customStyle="1" w:styleId="ConsNonformat">
    <w:name w:val="ConsNonformat"/>
    <w:pPr>
      <w:widowControl w:val="0"/>
      <w:suppressAutoHyphens/>
      <w:autoSpaceDE w:val="0"/>
    </w:pPr>
    <w:rPr>
      <w:rFonts w:ascii="Courier New" w:eastAsia="Calibri" w:hAnsi="Courier New" w:cs="Courier New"/>
      <w:lang w:eastAsia="zh-CN"/>
    </w:rPr>
  </w:style>
  <w:style w:type="paragraph" w:customStyle="1" w:styleId="FR2">
    <w:name w:val="FR2"/>
    <w:pPr>
      <w:widowControl w:val="0"/>
      <w:suppressAutoHyphens/>
      <w:autoSpaceDE w:val="0"/>
      <w:spacing w:line="252" w:lineRule="auto"/>
      <w:ind w:firstLine="160"/>
      <w:jc w:val="both"/>
    </w:pPr>
    <w:rPr>
      <w:rFonts w:eastAsia="Calibri"/>
      <w:sz w:val="18"/>
      <w:szCs w:val="18"/>
      <w:lang w:eastAsia="zh-CN"/>
    </w:rPr>
  </w:style>
  <w:style w:type="paragraph" w:customStyle="1" w:styleId="ConsPlusNormal0">
    <w:name w:val="ConsPlusNormal"/>
    <w:pPr>
      <w:widowControl w:val="0"/>
      <w:suppressAutoHyphens/>
      <w:autoSpaceDE w:val="0"/>
      <w:ind w:firstLine="720"/>
    </w:pPr>
    <w:rPr>
      <w:rFonts w:ascii="Arial" w:hAnsi="Arial" w:cs="Arial"/>
      <w:lang w:eastAsia="zh-CN"/>
    </w:rPr>
  </w:style>
  <w:style w:type="paragraph" w:customStyle="1" w:styleId="ConsPlusNonformat">
    <w:name w:val="ConsPlusNonformat"/>
    <w:pPr>
      <w:widowControl w:val="0"/>
      <w:suppressAutoHyphens/>
      <w:autoSpaceDE w:val="0"/>
    </w:pPr>
    <w:rPr>
      <w:rFonts w:ascii="Courier New" w:hAnsi="Courier New" w:cs="Courier New"/>
      <w:lang w:eastAsia="zh-CN"/>
    </w:rPr>
  </w:style>
  <w:style w:type="paragraph" w:customStyle="1" w:styleId="ConsPlusTitle">
    <w:name w:val="ConsPlusTitle"/>
    <w:pPr>
      <w:widowControl w:val="0"/>
      <w:suppressAutoHyphens/>
      <w:autoSpaceDE w:val="0"/>
    </w:pPr>
    <w:rPr>
      <w:rFonts w:ascii="Arial" w:hAnsi="Arial" w:cs="Arial"/>
      <w:b/>
      <w:bCs/>
      <w:lang w:eastAsia="zh-CN"/>
    </w:rPr>
  </w:style>
  <w:style w:type="paragraph" w:customStyle="1" w:styleId="17">
    <w:name w:val="Абзац списка1"/>
    <w:basedOn w:val="a"/>
    <w:pPr>
      <w:spacing w:after="200" w:line="276" w:lineRule="auto"/>
      <w:ind w:left="720" w:firstLine="0"/>
      <w:contextualSpacing/>
      <w:jc w:val="left"/>
    </w:pPr>
    <w:rPr>
      <w:rFonts w:ascii="Calibri" w:eastAsia="Times New Roman" w:hAnsi="Calibri" w:cs="Calibri"/>
      <w:sz w:val="22"/>
      <w:szCs w:val="22"/>
    </w:rPr>
  </w:style>
  <w:style w:type="paragraph" w:customStyle="1" w:styleId="18">
    <w:name w:val="З1"/>
    <w:basedOn w:val="a"/>
    <w:next w:val="a"/>
    <w:pPr>
      <w:spacing w:line="360" w:lineRule="auto"/>
      <w:ind w:firstLine="748"/>
    </w:pPr>
    <w:rPr>
      <w:rFonts w:eastAsia="Times New Roman"/>
      <w:b/>
    </w:rPr>
  </w:style>
  <w:style w:type="paragraph" w:customStyle="1" w:styleId="19">
    <w:name w:val="Стиль1 Знак"/>
    <w:basedOn w:val="3"/>
    <w:pPr>
      <w:keepLines/>
      <w:tabs>
        <w:tab w:val="clear" w:pos="0"/>
      </w:tabs>
      <w:spacing w:before="60" w:after="120"/>
      <w:jc w:val="both"/>
    </w:pPr>
    <w:rPr>
      <w:rFonts w:ascii="Arial" w:eastAsia="Times New Roman" w:hAnsi="Arial" w:cs="Arial"/>
      <w:sz w:val="22"/>
      <w:szCs w:val="22"/>
    </w:rPr>
  </w:style>
  <w:style w:type="paragraph" w:customStyle="1" w:styleId="1a">
    <w:name w:val="Стиль1"/>
    <w:basedOn w:val="3"/>
    <w:pPr>
      <w:keepLines/>
      <w:tabs>
        <w:tab w:val="clear" w:pos="0"/>
      </w:tabs>
      <w:spacing w:before="60" w:after="120"/>
      <w:jc w:val="both"/>
    </w:pPr>
    <w:rPr>
      <w:rFonts w:ascii="Arial" w:eastAsia="Times New Roman" w:hAnsi="Arial" w:cs="Arial"/>
      <w:sz w:val="22"/>
      <w:szCs w:val="22"/>
    </w:rPr>
  </w:style>
  <w:style w:type="paragraph" w:customStyle="1" w:styleId="Web">
    <w:name w:val="Обычный (Web)"/>
    <w:basedOn w:val="a"/>
    <w:pPr>
      <w:spacing w:before="100" w:after="100"/>
      <w:ind w:firstLine="0"/>
      <w:jc w:val="left"/>
    </w:pPr>
    <w:rPr>
      <w:rFonts w:eastAsia="Times New Roman"/>
      <w:szCs w:val="20"/>
    </w:rPr>
  </w:style>
  <w:style w:type="paragraph" w:styleId="aff7">
    <w:name w:val="Balloon Text"/>
    <w:basedOn w:val="a"/>
    <w:pPr>
      <w:ind w:firstLine="0"/>
      <w:jc w:val="left"/>
    </w:pPr>
    <w:rPr>
      <w:rFonts w:ascii="Tahoma" w:eastAsia="Times New Roman" w:hAnsi="Tahoma" w:cs="Tahoma"/>
      <w:sz w:val="16"/>
      <w:szCs w:val="16"/>
    </w:rPr>
  </w:style>
  <w:style w:type="paragraph" w:customStyle="1" w:styleId="Heading">
    <w:name w:val="Heading"/>
    <w:pPr>
      <w:suppressAutoHyphens/>
      <w:autoSpaceDE w:val="0"/>
    </w:pPr>
    <w:rPr>
      <w:rFonts w:ascii="Arial" w:hAnsi="Arial" w:cs="Arial"/>
      <w:b/>
      <w:bCs/>
      <w:sz w:val="22"/>
      <w:szCs w:val="22"/>
      <w:lang w:eastAsia="zh-CN"/>
    </w:rPr>
  </w:style>
  <w:style w:type="paragraph" w:styleId="aff8">
    <w:name w:val="List Paragraph"/>
    <w:basedOn w:val="a"/>
    <w:qFormat/>
    <w:pPr>
      <w:spacing w:after="200" w:line="276" w:lineRule="auto"/>
      <w:ind w:left="720" w:firstLine="0"/>
      <w:contextualSpacing/>
      <w:jc w:val="left"/>
    </w:pPr>
    <w:rPr>
      <w:rFonts w:ascii="Calibri" w:eastAsia="Times New Roman" w:hAnsi="Calibri" w:cs="Calibri"/>
      <w:sz w:val="22"/>
      <w:szCs w:val="22"/>
    </w:rPr>
  </w:style>
  <w:style w:type="paragraph" w:styleId="aff9">
    <w:name w:val="No Spacing"/>
    <w:qFormat/>
    <w:pPr>
      <w:suppressAutoHyphens/>
    </w:pPr>
    <w:rPr>
      <w:rFonts w:ascii="Calibri" w:hAnsi="Calibri"/>
      <w:sz w:val="22"/>
      <w:szCs w:val="22"/>
      <w:lang w:eastAsia="zh-CN"/>
    </w:rPr>
  </w:style>
  <w:style w:type="paragraph" w:customStyle="1" w:styleId="affa">
    <w:name w:val="Части"/>
    <w:basedOn w:val="a"/>
    <w:pPr>
      <w:keepNext/>
      <w:shd w:val="clear" w:color="auto" w:fill="FFFFFF"/>
      <w:ind w:firstLine="567"/>
      <w:jc w:val="left"/>
    </w:pPr>
    <w:rPr>
      <w:b/>
      <w:bCs/>
      <w:lang w:val="x-none"/>
    </w:rPr>
  </w:style>
  <w:style w:type="paragraph" w:customStyle="1" w:styleId="affb">
    <w:name w:val="Главы"/>
    <w:basedOn w:val="a"/>
    <w:pPr>
      <w:keepNext/>
      <w:shd w:val="clear" w:color="auto" w:fill="FFFFFF"/>
      <w:ind w:left="1814" w:hanging="1247"/>
    </w:pPr>
    <w:rPr>
      <w:b/>
      <w:bCs/>
      <w:sz w:val="30"/>
      <w:szCs w:val="28"/>
      <w:lang w:val="x-none"/>
    </w:rPr>
  </w:style>
  <w:style w:type="paragraph" w:customStyle="1" w:styleId="affc">
    <w:name w:val="Статьи"/>
    <w:basedOn w:val="a"/>
    <w:pPr>
      <w:keepNext/>
      <w:shd w:val="clear" w:color="auto" w:fill="FFFFFF"/>
      <w:ind w:left="1814" w:hanging="1247"/>
      <w:jc w:val="left"/>
    </w:pPr>
    <w:rPr>
      <w:b/>
      <w:bCs/>
      <w:sz w:val="28"/>
      <w:szCs w:val="28"/>
      <w:lang w:val="x-none"/>
    </w:rPr>
  </w:style>
  <w:style w:type="paragraph" w:customStyle="1" w:styleId="Main0">
    <w:name w:val="Main"/>
    <w:basedOn w:val="a"/>
    <w:rPr>
      <w:sz w:val="28"/>
      <w:szCs w:val="28"/>
      <w:lang w:val="x-none"/>
    </w:rPr>
  </w:style>
  <w:style w:type="paragraph" w:customStyle="1" w:styleId="affd">
    <w:name w:val="Тире"/>
    <w:basedOn w:val="a"/>
    <w:pPr>
      <w:ind w:left="1068" w:hanging="360"/>
    </w:pPr>
    <w:rPr>
      <w:sz w:val="28"/>
      <w:szCs w:val="28"/>
      <w:lang w:val="x-none"/>
    </w:rPr>
  </w:style>
  <w:style w:type="paragraph" w:styleId="affe">
    <w:name w:val="Intense Quote"/>
    <w:basedOn w:val="a"/>
    <w:next w:val="a"/>
    <w:qFormat/>
    <w:pPr>
      <w:pBdr>
        <w:top w:val="none" w:sz="0" w:space="0" w:color="000000"/>
        <w:left w:val="none" w:sz="0" w:space="0" w:color="000000"/>
        <w:bottom w:val="single" w:sz="4" w:space="4" w:color="4F81BD"/>
        <w:right w:val="none" w:sz="0" w:space="0" w:color="000000"/>
      </w:pBdr>
      <w:spacing w:before="200" w:after="280"/>
      <w:ind w:left="936" w:right="936"/>
    </w:pPr>
    <w:rPr>
      <w:bCs/>
      <w:i/>
      <w:iCs/>
      <w:color w:val="000000"/>
      <w:sz w:val="28"/>
      <w:lang w:val="x-none"/>
    </w:rPr>
  </w:style>
  <w:style w:type="paragraph" w:styleId="28">
    <w:name w:val="toc 2"/>
    <w:basedOn w:val="a"/>
    <w:next w:val="a"/>
    <w:pPr>
      <w:tabs>
        <w:tab w:val="right" w:leader="dot" w:pos="9628"/>
      </w:tabs>
      <w:ind w:left="680" w:firstLine="0"/>
    </w:pPr>
    <w:rPr>
      <w:b/>
      <w:bCs/>
      <w:lang w:val="x-none" w:eastAsia="x-none"/>
    </w:rPr>
  </w:style>
  <w:style w:type="paragraph" w:styleId="1b">
    <w:name w:val="toc 1"/>
    <w:basedOn w:val="a"/>
    <w:next w:val="a"/>
    <w:uiPriority w:val="39"/>
    <w:pPr>
      <w:ind w:firstLine="737"/>
    </w:pPr>
    <w:rPr>
      <w:sz w:val="28"/>
      <w:lang w:val="x-none" w:eastAsia="x-none"/>
    </w:rPr>
  </w:style>
  <w:style w:type="paragraph" w:styleId="34">
    <w:name w:val="toc 3"/>
    <w:basedOn w:val="a"/>
    <w:next w:val="a"/>
    <w:pPr>
      <w:ind w:left="1616" w:hanging="709"/>
      <w:jc w:val="left"/>
    </w:pPr>
  </w:style>
  <w:style w:type="paragraph" w:customStyle="1" w:styleId="afff">
    <w:name w:val="Н статьи"/>
    <w:basedOn w:val="a"/>
    <w:pPr>
      <w:tabs>
        <w:tab w:val="num" w:pos="0"/>
      </w:tabs>
      <w:spacing w:before="240" w:after="120"/>
      <w:ind w:firstLine="0"/>
    </w:pPr>
    <w:rPr>
      <w:rFonts w:eastAsia="Times New Roman"/>
      <w:b/>
    </w:rPr>
  </w:style>
  <w:style w:type="paragraph" w:customStyle="1" w:styleId="afff0">
    <w:name w:val="Н пункта"/>
    <w:basedOn w:val="a"/>
    <w:pPr>
      <w:tabs>
        <w:tab w:val="num" w:pos="0"/>
      </w:tabs>
      <w:ind w:firstLine="0"/>
    </w:pPr>
    <w:rPr>
      <w:rFonts w:eastAsia="Times New Roman"/>
      <w:lang w:val="x-none"/>
    </w:rPr>
  </w:style>
  <w:style w:type="paragraph" w:customStyle="1" w:styleId="afff1">
    <w:name w:val="Н подпункт"/>
    <w:basedOn w:val="afff0"/>
    <w:pPr>
      <w:ind w:left="3228" w:hanging="360"/>
    </w:pPr>
  </w:style>
  <w:style w:type="paragraph" w:customStyle="1" w:styleId="121">
    <w:name w:val="Стиль ОСНОВНОЙ !!! + 12 пт Знак"/>
    <w:basedOn w:val="a"/>
    <w:pPr>
      <w:spacing w:before="240" w:after="120"/>
      <w:ind w:firstLine="902"/>
    </w:pPr>
    <w:rPr>
      <w:rFonts w:ascii="Arial" w:hAnsi="Arial" w:cs="Arial"/>
      <w:color w:val="660066"/>
      <w:sz w:val="26"/>
      <w:szCs w:val="26"/>
    </w:rPr>
  </w:style>
  <w:style w:type="paragraph" w:customStyle="1" w:styleId="1590120">
    <w:name w:val="Стиль Стиль ОСНОВНОЙ !!! + Слева:  159 см Первая строка:  0 см + 12... Знак"/>
    <w:basedOn w:val="a"/>
    <w:pPr>
      <w:spacing w:before="120"/>
      <w:ind w:left="900" w:firstLine="0"/>
    </w:pPr>
    <w:rPr>
      <w:rFonts w:ascii="Arial" w:hAnsi="Arial" w:cs="Arial"/>
      <w:color w:val="660066"/>
      <w:sz w:val="26"/>
      <w:szCs w:val="26"/>
    </w:rPr>
  </w:style>
  <w:style w:type="paragraph" w:customStyle="1" w:styleId="1590121">
    <w:name w:val="Стиль Стиль ОСНОВНОЙ !!! + Слева:  159 см Первая строка:  0 см + 12..."/>
    <w:basedOn w:val="a"/>
    <w:pPr>
      <w:spacing w:before="120"/>
      <w:ind w:left="900" w:firstLine="0"/>
    </w:pPr>
    <w:rPr>
      <w:rFonts w:ascii="Arial" w:eastAsia="Times New Roman" w:hAnsi="Arial" w:cs="Arial"/>
      <w:sz w:val="26"/>
      <w:szCs w:val="26"/>
    </w:rPr>
  </w:style>
  <w:style w:type="paragraph" w:styleId="afff2">
    <w:name w:val="Normal (Web)"/>
    <w:basedOn w:val="a"/>
    <w:pPr>
      <w:spacing w:before="280" w:after="119"/>
      <w:ind w:firstLine="0"/>
      <w:jc w:val="left"/>
    </w:pPr>
    <w:rPr>
      <w:rFonts w:eastAsia="Times New Roman"/>
    </w:rPr>
  </w:style>
  <w:style w:type="paragraph" w:customStyle="1" w:styleId="ConsPlusCell">
    <w:name w:val="ConsPlusCell"/>
    <w:pPr>
      <w:suppressAutoHyphens/>
      <w:autoSpaceDE w:val="0"/>
    </w:pPr>
    <w:rPr>
      <w:rFonts w:eastAsia="Calibri"/>
      <w:sz w:val="24"/>
      <w:szCs w:val="24"/>
      <w:lang w:eastAsia="zh-CN"/>
    </w:rPr>
  </w:style>
  <w:style w:type="paragraph" w:styleId="HTML0">
    <w:name w:val="HTML Preformatted"/>
    <w:basedOn w:val="a"/>
    <w:pPr>
      <w:ind w:firstLine="0"/>
      <w:jc w:val="left"/>
    </w:pPr>
    <w:rPr>
      <w:rFonts w:ascii="Courier New" w:eastAsia="Times New Roman" w:hAnsi="Courier New" w:cs="Courier New"/>
      <w:sz w:val="20"/>
      <w:szCs w:val="20"/>
      <w:lang w:val="x-none"/>
    </w:rPr>
  </w:style>
  <w:style w:type="paragraph" w:styleId="afff3">
    <w:name w:val="index heading"/>
    <w:basedOn w:val="af9"/>
    <w:pPr>
      <w:suppressLineNumbers/>
      <w:ind w:firstLine="0"/>
    </w:pPr>
    <w:rPr>
      <w:b/>
      <w:bCs/>
      <w:sz w:val="32"/>
      <w:szCs w:val="32"/>
    </w:rPr>
  </w:style>
  <w:style w:type="paragraph" w:styleId="afff4">
    <w:name w:val="toa heading"/>
    <w:basedOn w:val="1"/>
    <w:next w:val="a"/>
    <w:pPr>
      <w:keepLines/>
      <w:tabs>
        <w:tab w:val="clear" w:pos="0"/>
      </w:tabs>
      <w:spacing w:before="480" w:line="276" w:lineRule="auto"/>
      <w:jc w:val="left"/>
    </w:pPr>
    <w:rPr>
      <w:rFonts w:ascii="Cambria" w:eastAsia="Times New Roman" w:hAnsi="Cambria" w:cs="Cambria"/>
      <w:b/>
      <w:bCs/>
      <w:color w:val="365F91"/>
    </w:rPr>
  </w:style>
  <w:style w:type="paragraph" w:customStyle="1" w:styleId="FORMATTEXT">
    <w:name w:val=".FORMATTEXT"/>
    <w:pPr>
      <w:widowControl w:val="0"/>
      <w:suppressAutoHyphens/>
      <w:autoSpaceDE w:val="0"/>
    </w:pPr>
    <w:rPr>
      <w:sz w:val="24"/>
      <w:szCs w:val="24"/>
      <w:lang w:eastAsia="zh-CN"/>
    </w:rPr>
  </w:style>
  <w:style w:type="paragraph" w:customStyle="1" w:styleId="BodyText22">
    <w:name w:val="Body Text 22"/>
    <w:basedOn w:val="a"/>
    <w:rPr>
      <w:rFonts w:eastAsia="Times New Roman"/>
      <w:szCs w:val="20"/>
    </w:rPr>
  </w:style>
  <w:style w:type="paragraph" w:customStyle="1" w:styleId="1c">
    <w:name w:val="Обычный1"/>
    <w:pPr>
      <w:suppressAutoHyphens/>
      <w:snapToGrid w:val="0"/>
    </w:pPr>
    <w:rPr>
      <w:sz w:val="22"/>
      <w:lang w:eastAsia="zh-CN"/>
    </w:rPr>
  </w:style>
  <w:style w:type="paragraph" w:customStyle="1" w:styleId="1d">
    <w:name w:val="Название объекта1"/>
    <w:next w:val="a"/>
    <w:pPr>
      <w:suppressAutoHyphens/>
      <w:spacing w:before="240" w:after="60"/>
      <w:contextualSpacing/>
    </w:pPr>
    <w:rPr>
      <w:sz w:val="26"/>
      <w:lang w:eastAsia="zh-CN"/>
    </w:rPr>
  </w:style>
  <w:style w:type="paragraph" w:customStyle="1" w:styleId="1e">
    <w:name w:val="Список маркированный 1"/>
    <w:basedOn w:val="a"/>
    <w:pPr>
      <w:tabs>
        <w:tab w:val="num" w:pos="0"/>
        <w:tab w:val="left" w:pos="1134"/>
      </w:tabs>
      <w:autoSpaceDE w:val="0"/>
      <w:ind w:left="1211" w:hanging="360"/>
    </w:pPr>
    <w:rPr>
      <w:rFonts w:eastAsia="Times New Roman"/>
      <w:lang w:val="x-none"/>
    </w:rPr>
  </w:style>
  <w:style w:type="paragraph" w:customStyle="1" w:styleId="4-1230">
    <w:name w:val="Заг4 - Пункт нумерованный 1.2.3."/>
    <w:basedOn w:val="afa"/>
    <w:pPr>
      <w:widowControl/>
      <w:tabs>
        <w:tab w:val="num" w:pos="0"/>
        <w:tab w:val="left" w:pos="360"/>
        <w:tab w:val="left" w:pos="1134"/>
      </w:tabs>
    </w:pPr>
    <w:rPr>
      <w:rFonts w:eastAsia="Times New Roman"/>
    </w:rPr>
  </w:style>
  <w:style w:type="paragraph" w:customStyle="1" w:styleId="3-0">
    <w:name w:val="Заг3 - Статья"/>
    <w:basedOn w:val="a"/>
    <w:pPr>
      <w:keepNext/>
      <w:keepLines/>
      <w:tabs>
        <w:tab w:val="num" w:pos="0"/>
      </w:tabs>
      <w:spacing w:before="360" w:after="120"/>
      <w:ind w:left="1211" w:hanging="360"/>
      <w:jc w:val="left"/>
    </w:pPr>
    <w:rPr>
      <w:rFonts w:ascii="Arial" w:eastAsia="Times New Roman" w:hAnsi="Arial" w:cs="Arial"/>
      <w:i/>
      <w:lang w:val="x-none"/>
    </w:rPr>
  </w:style>
  <w:style w:type="paragraph" w:customStyle="1" w:styleId="29">
    <w:name w:val="Список маркированный 2"/>
    <w:basedOn w:val="1e"/>
    <w:pPr>
      <w:tabs>
        <w:tab w:val="clear" w:pos="1134"/>
      </w:tabs>
    </w:pPr>
  </w:style>
  <w:style w:type="paragraph" w:customStyle="1" w:styleId="2a">
    <w:name w:val="Стиль2"/>
    <w:basedOn w:val="1c"/>
    <w:pPr>
      <w:ind w:firstLine="709"/>
      <w:jc w:val="both"/>
    </w:pPr>
  </w:style>
  <w:style w:type="paragraph" w:customStyle="1" w:styleId="1f">
    <w:name w:val="Схема документа1"/>
    <w:basedOn w:val="a"/>
    <w:rPr>
      <w:rFonts w:ascii="Tahoma" w:hAnsi="Tahoma" w:cs="Tahoma"/>
      <w:sz w:val="16"/>
      <w:szCs w:val="16"/>
    </w:rPr>
  </w:style>
  <w:style w:type="paragraph" w:customStyle="1" w:styleId="afff5">
    <w:name w:val="Содержимое таблицы"/>
    <w:basedOn w:val="a"/>
    <w:pPr>
      <w:suppressLineNumbers/>
    </w:pPr>
  </w:style>
  <w:style w:type="paragraph" w:customStyle="1" w:styleId="afff6">
    <w:name w:val="Заголовок таблицы"/>
    <w:basedOn w:val="afff5"/>
    <w:pPr>
      <w:jc w:val="center"/>
    </w:pPr>
    <w:rPr>
      <w:b/>
      <w:bCs/>
    </w:rPr>
  </w:style>
  <w:style w:type="paragraph" w:customStyle="1" w:styleId="afff7">
    <w:name w:val="Содержимое врезки"/>
    <w:basedOn w:val="a"/>
  </w:style>
  <w:style w:type="paragraph" w:customStyle="1" w:styleId="afff8">
    <w:name w:val="Верхний колонтитул слева"/>
    <w:basedOn w:val="aff2"/>
    <w:pPr>
      <w:suppressLineNumbers/>
      <w:tabs>
        <w:tab w:val="center" w:pos="4818"/>
        <w:tab w:val="right" w:pos="9637"/>
      </w:tabs>
    </w:pPr>
  </w:style>
  <w:style w:type="paragraph" w:customStyle="1" w:styleId="Standard">
    <w:name w:val="Standard"/>
    <w:pPr>
      <w:suppressAutoHyphens/>
      <w:ind w:left="709" w:firstLine="709"/>
      <w:jc w:val="both"/>
      <w:textAlignment w:val="baseline"/>
    </w:pPr>
    <w:rPr>
      <w:rFonts w:eastAsia="Calibri"/>
      <w:sz w:val="24"/>
      <w:szCs w:val="22"/>
      <w:lang w:eastAsia="zh-CN"/>
    </w:rPr>
  </w:style>
  <w:style w:type="paragraph" w:customStyle="1" w:styleId="afff9">
    <w:name w:val="текст"/>
    <w:basedOn w:val="a"/>
    <w:pPr>
      <w:spacing w:before="120" w:after="120"/>
    </w:pPr>
    <w:rPr>
      <w:sz w:val="28"/>
      <w:szCs w:val="28"/>
    </w:rPr>
  </w:style>
  <w:style w:type="paragraph" w:customStyle="1" w:styleId="western">
    <w:name w:val="western"/>
    <w:basedOn w:val="a"/>
    <w:pPr>
      <w:shd w:val="clear" w:color="auto" w:fill="FFFFFF"/>
      <w:spacing w:before="280" w:after="280"/>
      <w:ind w:left="249" w:hanging="249"/>
    </w:pPr>
    <w:rPr>
      <w:rFonts w:ascii="Tahoma" w:eastAsia="Times New Roman" w:hAnsi="Tahoma" w:cs="Tahoma"/>
      <w:sz w:val="18"/>
      <w:szCs w:val="18"/>
      <w:lang w:bidi="hi-IN"/>
    </w:rPr>
  </w:style>
  <w:style w:type="paragraph" w:customStyle="1" w:styleId="afffa">
    <w:name w:val="Прижатый влево"/>
    <w:basedOn w:val="a"/>
    <w:next w:val="a"/>
    <w:pPr>
      <w:widowControl w:val="0"/>
      <w:ind w:firstLine="0"/>
      <w:jc w:val="left"/>
    </w:pPr>
    <w:rPr>
      <w:rFonts w:ascii="Times New Roman CYR" w:eastAsia="Times New Roman" w:hAnsi="Times New Roman CYR" w:cs="Times New Roman CY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ind w:firstLine="709"/>
      <w:jc w:val="both"/>
    </w:pPr>
    <w:rPr>
      <w:rFonts w:eastAsia="Calibri"/>
      <w:sz w:val="24"/>
      <w:szCs w:val="24"/>
      <w:lang w:eastAsia="zh-CN"/>
    </w:rPr>
  </w:style>
  <w:style w:type="paragraph" w:styleId="1">
    <w:name w:val="heading 1"/>
    <w:basedOn w:val="a"/>
    <w:next w:val="a"/>
    <w:qFormat/>
    <w:pPr>
      <w:keepNext/>
      <w:tabs>
        <w:tab w:val="num" w:pos="0"/>
      </w:tabs>
      <w:ind w:firstLine="0"/>
      <w:jc w:val="center"/>
      <w:outlineLvl w:val="0"/>
    </w:pPr>
    <w:rPr>
      <w:sz w:val="28"/>
      <w:szCs w:val="28"/>
      <w:lang w:val="x-none"/>
    </w:rPr>
  </w:style>
  <w:style w:type="paragraph" w:styleId="2">
    <w:name w:val="heading 2"/>
    <w:basedOn w:val="a"/>
    <w:next w:val="a"/>
    <w:qFormat/>
    <w:pPr>
      <w:keepNext/>
      <w:tabs>
        <w:tab w:val="num" w:pos="0"/>
      </w:tabs>
      <w:ind w:firstLine="0"/>
      <w:jc w:val="center"/>
      <w:outlineLvl w:val="1"/>
    </w:pPr>
    <w:rPr>
      <w:b/>
      <w:bCs/>
      <w:lang w:val="x-none"/>
    </w:rPr>
  </w:style>
  <w:style w:type="paragraph" w:styleId="3">
    <w:name w:val="heading 3"/>
    <w:basedOn w:val="a"/>
    <w:next w:val="a"/>
    <w:qFormat/>
    <w:pPr>
      <w:keepNext/>
      <w:tabs>
        <w:tab w:val="num" w:pos="0"/>
      </w:tabs>
      <w:ind w:firstLine="0"/>
      <w:jc w:val="center"/>
      <w:outlineLvl w:val="2"/>
    </w:pPr>
    <w:rPr>
      <w:b/>
      <w:bCs/>
      <w:lang w:val="x-none"/>
    </w:rPr>
  </w:style>
  <w:style w:type="paragraph" w:styleId="5">
    <w:name w:val="heading 5"/>
    <w:basedOn w:val="a"/>
    <w:next w:val="a"/>
    <w:qFormat/>
    <w:pPr>
      <w:keepNext/>
      <w:widowControl w:val="0"/>
      <w:tabs>
        <w:tab w:val="num" w:pos="0"/>
      </w:tabs>
      <w:spacing w:before="80" w:after="80"/>
      <w:ind w:firstLine="0"/>
      <w:outlineLvl w:val="4"/>
    </w:pPr>
    <w:rPr>
      <w:b/>
      <w:bCs/>
      <w:sz w:val="36"/>
      <w:szCs w:val="3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Times New Roman" w:hAnsi="Times New Roman" w:cs="Times New Roman"/>
      <w:b/>
      <w:i w:val="0"/>
      <w:caps/>
      <w:sz w:val="28"/>
      <w:szCs w:val="28"/>
    </w:rPr>
  </w:style>
  <w:style w:type="character" w:customStyle="1" w:styleId="WW8Num3z1">
    <w:name w:val="WW8Num3z1"/>
    <w:rPr>
      <w:rFonts w:ascii="Times New Roman" w:hAnsi="Times New Roman" w:cs="Times New Roman"/>
      <w:b/>
      <w:i w:val="0"/>
      <w:sz w:val="24"/>
      <w:szCs w:val="24"/>
    </w:rPr>
  </w:style>
  <w:style w:type="character" w:customStyle="1" w:styleId="WW8Num3z2">
    <w:name w:val="WW8Num3z2"/>
    <w:rPr>
      <w:rFonts w:ascii="Times New Roman" w:hAnsi="Times New Roman" w:cs="Times New Roman"/>
      <w:b w:val="0"/>
      <w:i w:val="0"/>
      <w:sz w:val="24"/>
      <w:szCs w:val="24"/>
    </w:rPr>
  </w:style>
  <w:style w:type="character" w:customStyle="1" w:styleId="WW8Num3z4">
    <w:name w:val="WW8Num3z4"/>
    <w:rPr>
      <w:rFonts w:cs="Times New Roman"/>
    </w:rPr>
  </w:style>
  <w:style w:type="character" w:customStyle="1" w:styleId="WW8Num4z0">
    <w:name w:val="WW8Num4z0"/>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Liberation Serif" w:hAnsi="Liberation Serif" w:cs="Liberation Serif"/>
    </w:rPr>
  </w:style>
  <w:style w:type="character" w:customStyle="1" w:styleId="WW8Num8z0">
    <w:name w:val="WW8Num8z0"/>
    <w:rPr>
      <w:rFonts w:ascii="Liberation Serif" w:hAnsi="Liberation Serif" w:cs="Liberation Serif"/>
    </w:rPr>
  </w:style>
  <w:style w:type="character" w:customStyle="1" w:styleId="WW8Num9z0">
    <w:name w:val="WW8Num9z0"/>
    <w:rPr>
      <w:rFonts w:ascii="Times New Roman" w:hAnsi="Times New Roman" w:cs="Times New Roman"/>
      <w:sz w:val="28"/>
      <w:szCs w:val="28"/>
    </w:rPr>
  </w:style>
  <w:style w:type="character" w:customStyle="1" w:styleId="WW8Num10z0">
    <w:name w:val="WW8Num10z0"/>
    <w:rPr>
      <w:rFonts w:ascii="Times New Roman" w:hAnsi="Times New Roman" w:cs="Times New Roman"/>
      <w:sz w:val="28"/>
      <w:szCs w:val="28"/>
    </w:rPr>
  </w:style>
  <w:style w:type="character" w:customStyle="1" w:styleId="WW8Num8z1">
    <w:name w:val="WW8Num8z1"/>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8z4">
    <w:name w:val="WW8Num8z4"/>
    <w:rPr>
      <w:rFonts w:ascii="Courier New" w:hAnsi="Courier New" w:cs="Courier New"/>
    </w:rPr>
  </w:style>
  <w:style w:type="character" w:customStyle="1" w:styleId="WW8Num11z0">
    <w:name w:val="WW8Num11z0"/>
    <w:rPr>
      <w:rFonts w:ascii="Times New Roman" w:hAnsi="Times New Roman" w:cs="Times New Roman"/>
    </w:rPr>
  </w:style>
  <w:style w:type="character" w:customStyle="1" w:styleId="WW8Num12z0">
    <w:name w:val="WW8Num12z0"/>
    <w:rPr>
      <w:rFonts w:ascii="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ascii="Symbol" w:hAnsi="Symbol" w:cs="Symbol"/>
    </w:rPr>
  </w:style>
  <w:style w:type="character" w:customStyle="1" w:styleId="WW8Num15z0">
    <w:name w:val="WW8Num15z0"/>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Times New Roman" w:hAnsi="Times New Roman" w:cs="Times New Roman"/>
      <w:b/>
      <w:i w:val="0"/>
      <w:caps/>
      <w:sz w:val="28"/>
      <w:szCs w:val="28"/>
    </w:rPr>
  </w:style>
  <w:style w:type="character" w:customStyle="1" w:styleId="WW8Num21z1">
    <w:name w:val="WW8Num21z1"/>
    <w:rPr>
      <w:rFonts w:ascii="Times New Roman" w:hAnsi="Times New Roman" w:cs="Times New Roman"/>
      <w:b/>
      <w:i w:val="0"/>
      <w:sz w:val="24"/>
      <w:szCs w:val="24"/>
    </w:rPr>
  </w:style>
  <w:style w:type="character" w:customStyle="1" w:styleId="WW8Num21z2">
    <w:name w:val="WW8Num21z2"/>
    <w:rPr>
      <w:rFonts w:ascii="Times New Roman" w:hAnsi="Times New Roman" w:cs="Times New Roman"/>
      <w:b w:val="0"/>
      <w:i w:val="0"/>
      <w:sz w:val="24"/>
      <w:szCs w:val="24"/>
    </w:rPr>
  </w:style>
  <w:style w:type="character" w:customStyle="1" w:styleId="WW8Num21z4">
    <w:name w:val="WW8Num21z4"/>
    <w:rPr>
      <w:rFonts w:cs="Times New Roman"/>
    </w:rPr>
  </w:style>
  <w:style w:type="character" w:customStyle="1" w:styleId="WW8Num22z0">
    <w:name w:val="WW8Num22z0"/>
    <w:rPr>
      <w:rFonts w:ascii="Times New Roman" w:hAnsi="Times New Roman"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Times New Roman" w:hAnsi="Times New Roman"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Times New Roman" w:hAnsi="Times New Roman" w:cs="Times New Roman"/>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sz w:val="28"/>
      <w:szCs w:val="28"/>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7z0">
    <w:name w:val="WW8Num37z0"/>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rPr>
      <w:rFonts w:ascii="Times New Roman" w:hAnsi="Times New Roman" w:cs="Times New Roman"/>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Times New Roman"/>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0">
    <w:name w:val="WW8Num44z0"/>
    <w:rPr>
      <w:rFonts w:ascii="Times New Roman" w:hAnsi="Times New Roman" w:cs="Times New Roman"/>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5z0">
    <w:name w:val="WW8Num45z0"/>
    <w:rPr>
      <w:rFonts w:ascii="Times New Roman" w:hAnsi="Times New Roman" w:cs="Times New Roman"/>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6z0">
    <w:name w:val="WW8Num46z0"/>
    <w:rPr>
      <w:rFonts w:ascii="Times New Roman" w:hAnsi="Times New Roman" w:cs="Times New Roman"/>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0">
    <w:name w:val="WW8Num47z0"/>
    <w:rPr>
      <w:rFonts w:ascii="Times New Roman" w:hAnsi="Times New Roman" w:cs="Times New Roman"/>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7z3">
    <w:name w:val="WW8Num47z3"/>
    <w:rPr>
      <w:rFonts w:ascii="Symbol" w:hAnsi="Symbol" w:cs="Symbol"/>
    </w:rPr>
  </w:style>
  <w:style w:type="character" w:customStyle="1" w:styleId="WW8Num48z0">
    <w:name w:val="WW8Num48z0"/>
    <w:rPr>
      <w:rFonts w:ascii="Times New Roman" w:hAnsi="Times New Roman" w:cs="Times New Roman"/>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rFonts w:ascii="Times New Roman" w:hAnsi="Times New Roman" w:cs="Times New Roman"/>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style>
  <w:style w:type="character" w:customStyle="1" w:styleId="WW8Num52z0">
    <w:name w:val="WW8Num52z0"/>
    <w:rPr>
      <w:rFonts w:ascii="Times New Roman" w:hAnsi="Times New Roman" w:cs="Times New Roman"/>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rPr>
      <w:rFonts w:ascii="Times New Roman" w:hAnsi="Times New Roman" w:cs="Times New Roman"/>
      <w:sz w:val="28"/>
      <w:szCs w:val="28"/>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6z0">
    <w:name w:val="WW8Num56z0"/>
    <w:rPr>
      <w:rFonts w:ascii="Symbol" w:hAnsi="Symbol" w:cs="Symbol"/>
      <w:color w:val="000001"/>
      <w:sz w:val="28"/>
      <w:szCs w:val="28"/>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7z0">
    <w:name w:val="WW8Num57z0"/>
    <w:rPr>
      <w:rFonts w:ascii="Times New Roman" w:hAnsi="Times New Roman" w:cs="Times New Roman"/>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7z3">
    <w:name w:val="WW8Num57z3"/>
    <w:rPr>
      <w:rFonts w:ascii="Symbol" w:hAnsi="Symbol" w:cs="Symbol"/>
    </w:rPr>
  </w:style>
  <w:style w:type="character" w:customStyle="1" w:styleId="10">
    <w:name w:val="Основной шрифт абзаца1"/>
  </w:style>
  <w:style w:type="character" w:customStyle="1" w:styleId="11">
    <w:name w:val="Заголовок 1 Знак"/>
    <w:rPr>
      <w:rFonts w:ascii="Times New Roman" w:hAnsi="Times New Roman" w:cs="Times New Roman"/>
      <w:sz w:val="28"/>
      <w:szCs w:val="28"/>
    </w:rPr>
  </w:style>
  <w:style w:type="character" w:customStyle="1" w:styleId="20">
    <w:name w:val="Заголовок 2 Знак"/>
    <w:rPr>
      <w:rFonts w:ascii="Times New Roman" w:hAnsi="Times New Roman" w:cs="Times New Roman"/>
      <w:b/>
      <w:bCs/>
      <w:sz w:val="24"/>
      <w:szCs w:val="24"/>
    </w:rPr>
  </w:style>
  <w:style w:type="character" w:customStyle="1" w:styleId="30">
    <w:name w:val="Заголовок 3 Знак"/>
    <w:rPr>
      <w:rFonts w:ascii="Times New Roman" w:hAnsi="Times New Roman" w:cs="Times New Roman"/>
      <w:b/>
      <w:bCs/>
      <w:sz w:val="24"/>
      <w:szCs w:val="24"/>
    </w:rPr>
  </w:style>
  <w:style w:type="character" w:customStyle="1" w:styleId="50">
    <w:name w:val="Заголовок 5 Знак"/>
    <w:rPr>
      <w:rFonts w:ascii="Times New Roman" w:hAnsi="Times New Roman" w:cs="Times New Roman"/>
      <w:b/>
      <w:bCs/>
      <w:sz w:val="36"/>
      <w:szCs w:val="36"/>
    </w:rPr>
  </w:style>
  <w:style w:type="character" w:customStyle="1" w:styleId="a3">
    <w:name w:val="Основной текст с отступом Знак"/>
    <w:rPr>
      <w:rFonts w:ascii="Times New Roman" w:hAnsi="Times New Roman" w:cs="Times New Roman"/>
      <w:sz w:val="32"/>
      <w:szCs w:val="32"/>
    </w:rPr>
  </w:style>
  <w:style w:type="character" w:customStyle="1" w:styleId="31">
    <w:name w:val="Основной текст с отступом 3 Знак"/>
    <w:rPr>
      <w:rFonts w:ascii="Times New Roman" w:hAnsi="Times New Roman" w:cs="Times New Roman"/>
      <w:b/>
      <w:bCs/>
      <w:sz w:val="28"/>
      <w:szCs w:val="28"/>
    </w:rPr>
  </w:style>
  <w:style w:type="character" w:customStyle="1" w:styleId="21">
    <w:name w:val="Основной текст 2 Знак"/>
    <w:rPr>
      <w:rFonts w:ascii="TimesET" w:hAnsi="TimesET" w:cs="TimesET"/>
      <w:b/>
      <w:bCs/>
      <w:sz w:val="24"/>
      <w:szCs w:val="24"/>
    </w:rPr>
  </w:style>
  <w:style w:type="character" w:customStyle="1" w:styleId="a4">
    <w:name w:val="Основной текст Знак"/>
    <w:rPr>
      <w:rFonts w:ascii="Times New Roman" w:hAnsi="Times New Roman" w:cs="Times New Roman"/>
      <w:sz w:val="24"/>
      <w:szCs w:val="24"/>
    </w:rPr>
  </w:style>
  <w:style w:type="character" w:customStyle="1" w:styleId="22">
    <w:name w:val="Основной текст с отступом 2 Знак"/>
    <w:rPr>
      <w:rFonts w:ascii="Times New Roman" w:hAnsi="Times New Roman" w:cs="Times New Roman"/>
      <w:b/>
      <w:bCs/>
      <w:sz w:val="24"/>
      <w:szCs w:val="24"/>
    </w:rPr>
  </w:style>
  <w:style w:type="character" w:customStyle="1" w:styleId="a5">
    <w:name w:val="Текст сноски Знак"/>
    <w:rPr>
      <w:rFonts w:ascii="Times New Roman" w:hAnsi="Times New Roman" w:cs="Times New Roman"/>
      <w:sz w:val="20"/>
      <w:szCs w:val="20"/>
    </w:rPr>
  </w:style>
  <w:style w:type="character" w:customStyle="1" w:styleId="FootnoteTextChar1">
    <w:name w:val="Footnote Text Char1"/>
    <w:rPr>
      <w:rFonts w:ascii="Times New Roman" w:hAnsi="Times New Roman" w:cs="Times New Roman"/>
      <w:sz w:val="20"/>
      <w:szCs w:val="20"/>
    </w:rPr>
  </w:style>
  <w:style w:type="character" w:styleId="a6">
    <w:name w:val="Hyperlink"/>
    <w:uiPriority w:val="99"/>
    <w:rPr>
      <w:rFonts w:cs="Times New Roman"/>
      <w:color w:val="0000FF"/>
      <w:u w:val="single"/>
    </w:rPr>
  </w:style>
  <w:style w:type="character" w:styleId="a7">
    <w:name w:val="page number"/>
    <w:rPr>
      <w:rFonts w:cs="Times New Roman"/>
    </w:rPr>
  </w:style>
  <w:style w:type="character" w:customStyle="1" w:styleId="a8">
    <w:name w:val="Нижний колонтитул Знак"/>
    <w:rPr>
      <w:rFonts w:ascii="Times New Roman" w:hAnsi="Times New Roman" w:cs="Times New Roman"/>
      <w:sz w:val="24"/>
      <w:szCs w:val="24"/>
    </w:rPr>
  </w:style>
  <w:style w:type="character" w:customStyle="1" w:styleId="a9">
    <w:name w:val="Верхний колонтитул Знак"/>
    <w:rPr>
      <w:rFonts w:ascii="Times New Roman" w:hAnsi="Times New Roman" w:cs="Times New Roman"/>
      <w:sz w:val="24"/>
      <w:szCs w:val="24"/>
    </w:rPr>
  </w:style>
  <w:style w:type="character" w:customStyle="1" w:styleId="aa">
    <w:name w:val="Текст Знак"/>
    <w:rPr>
      <w:rFonts w:ascii="Courier New" w:hAnsi="Courier New" w:cs="Courier New"/>
      <w:sz w:val="20"/>
      <w:szCs w:val="20"/>
    </w:rPr>
  </w:style>
  <w:style w:type="character" w:customStyle="1" w:styleId="ConsPlusNormal">
    <w:name w:val="ConsPlusNormal Знак"/>
    <w:rPr>
      <w:rFonts w:ascii="Arial" w:eastAsia="Times New Roman" w:hAnsi="Arial" w:cs="Arial"/>
      <w:lang w:val="ru-RU" w:bidi="ar-SA"/>
    </w:rPr>
  </w:style>
  <w:style w:type="character" w:customStyle="1" w:styleId="ab">
    <w:name w:val="Без интервала Знак"/>
    <w:rPr>
      <w:rFonts w:eastAsia="Times New Roman"/>
      <w:sz w:val="22"/>
      <w:szCs w:val="22"/>
      <w:lang w:val="ru-RU" w:bidi="ar-SA"/>
    </w:rPr>
  </w:style>
  <w:style w:type="character" w:customStyle="1" w:styleId="ac">
    <w:name w:val="Части Знак"/>
    <w:rPr>
      <w:rFonts w:ascii="Times New Roman" w:hAnsi="Times New Roman" w:cs="Times New Roman"/>
      <w:b/>
      <w:bCs/>
      <w:sz w:val="24"/>
      <w:szCs w:val="24"/>
      <w:shd w:val="clear" w:color="auto" w:fill="FFFFFF"/>
      <w:lang w:val="x-none"/>
    </w:rPr>
  </w:style>
  <w:style w:type="character" w:customStyle="1" w:styleId="ad">
    <w:name w:val="Главы Знак"/>
    <w:rPr>
      <w:rFonts w:ascii="Times New Roman" w:hAnsi="Times New Roman" w:cs="Times New Roman"/>
      <w:b/>
      <w:bCs/>
      <w:sz w:val="30"/>
      <w:szCs w:val="28"/>
      <w:shd w:val="clear" w:color="auto" w:fill="FFFFFF"/>
    </w:rPr>
  </w:style>
  <w:style w:type="character" w:customStyle="1" w:styleId="ae">
    <w:name w:val="Статьи Знак"/>
    <w:rPr>
      <w:rFonts w:ascii="Times New Roman" w:hAnsi="Times New Roman" w:cs="Times New Roman"/>
      <w:b/>
      <w:bCs/>
      <w:sz w:val="28"/>
      <w:szCs w:val="28"/>
      <w:shd w:val="clear" w:color="auto" w:fill="FFFFFF"/>
    </w:rPr>
  </w:style>
  <w:style w:type="character" w:customStyle="1" w:styleId="Main">
    <w:name w:val="Main Знак"/>
    <w:rPr>
      <w:rFonts w:ascii="Times New Roman" w:hAnsi="Times New Roman" w:cs="Times New Roman"/>
      <w:sz w:val="28"/>
      <w:szCs w:val="28"/>
    </w:rPr>
  </w:style>
  <w:style w:type="character" w:customStyle="1" w:styleId="af">
    <w:name w:val="Тире Знак"/>
    <w:rPr>
      <w:rFonts w:ascii="Times New Roman" w:hAnsi="Times New Roman" w:cs="Times New Roman"/>
      <w:sz w:val="28"/>
      <w:szCs w:val="28"/>
    </w:rPr>
  </w:style>
  <w:style w:type="character" w:styleId="af0">
    <w:name w:val="Strong"/>
    <w:qFormat/>
    <w:rPr>
      <w:b/>
      <w:bCs/>
    </w:rPr>
  </w:style>
  <w:style w:type="character" w:customStyle="1" w:styleId="af1">
    <w:name w:val="Выделенная цитата Знак"/>
    <w:rPr>
      <w:rFonts w:ascii="Times New Roman" w:hAnsi="Times New Roman" w:cs="Times New Roman"/>
      <w:bCs/>
      <w:i/>
      <w:iCs/>
      <w:color w:val="000000"/>
      <w:sz w:val="28"/>
      <w:szCs w:val="24"/>
    </w:rPr>
  </w:style>
  <w:style w:type="character" w:styleId="af2">
    <w:name w:val="FollowedHyperlink"/>
    <w:rPr>
      <w:color w:val="800080"/>
      <w:u w:val="single"/>
    </w:rPr>
  </w:style>
  <w:style w:type="character" w:customStyle="1" w:styleId="12">
    <w:name w:val="Знак Знак12"/>
    <w:rPr>
      <w:rFonts w:eastAsia="Calibri"/>
      <w:sz w:val="28"/>
      <w:szCs w:val="28"/>
      <w:lang w:val="ru-RU" w:bidi="ar-SA"/>
    </w:rPr>
  </w:style>
  <w:style w:type="character" w:customStyle="1" w:styleId="110">
    <w:name w:val="Знак Знак11"/>
    <w:rPr>
      <w:rFonts w:eastAsia="Calibri"/>
      <w:b/>
      <w:bCs/>
      <w:sz w:val="24"/>
      <w:szCs w:val="24"/>
      <w:lang w:val="ru-RU" w:bidi="ar-SA"/>
    </w:rPr>
  </w:style>
  <w:style w:type="character" w:customStyle="1" w:styleId="100">
    <w:name w:val="Знак Знак10"/>
    <w:rPr>
      <w:rFonts w:eastAsia="Calibri"/>
      <w:b/>
      <w:bCs/>
      <w:sz w:val="24"/>
      <w:szCs w:val="24"/>
      <w:lang w:val="ru-RU" w:bidi="ar-SA"/>
    </w:rPr>
  </w:style>
  <w:style w:type="character" w:customStyle="1" w:styleId="9">
    <w:name w:val="Знак Знак9"/>
    <w:rPr>
      <w:rFonts w:eastAsia="Calibri"/>
      <w:b/>
      <w:bCs/>
      <w:sz w:val="36"/>
      <w:szCs w:val="36"/>
      <w:lang w:val="ru-RU" w:bidi="ar-SA"/>
    </w:rPr>
  </w:style>
  <w:style w:type="character" w:customStyle="1" w:styleId="13">
    <w:name w:val="Знак Знак1"/>
    <w:rPr>
      <w:rFonts w:ascii="Calibri" w:eastAsia="Calibri" w:hAnsi="Calibri" w:cs="Calibri"/>
      <w:sz w:val="24"/>
      <w:szCs w:val="24"/>
      <w:lang w:val="ru-RU" w:bidi="ar-SA"/>
    </w:rPr>
  </w:style>
  <w:style w:type="character" w:customStyle="1" w:styleId="23">
    <w:name w:val="Знак Знак2"/>
    <w:rPr>
      <w:rFonts w:ascii="Calibri" w:eastAsia="Calibri" w:hAnsi="Calibri" w:cs="Calibri"/>
      <w:sz w:val="24"/>
      <w:szCs w:val="24"/>
      <w:lang w:val="ru-RU" w:bidi="ar-SA"/>
    </w:rPr>
  </w:style>
  <w:style w:type="character" w:customStyle="1" w:styleId="51">
    <w:name w:val="Знак Знак5"/>
    <w:rPr>
      <w:rFonts w:ascii="Calibri" w:eastAsia="Calibri" w:hAnsi="Calibri" w:cs="Calibri"/>
      <w:sz w:val="24"/>
      <w:szCs w:val="24"/>
      <w:lang w:val="ru-RU" w:bidi="ar-SA"/>
    </w:rPr>
  </w:style>
  <w:style w:type="character" w:customStyle="1" w:styleId="8">
    <w:name w:val="Знак Знак8"/>
    <w:rPr>
      <w:rFonts w:ascii="Calibri" w:eastAsia="Calibri" w:hAnsi="Calibri" w:cs="Calibri"/>
      <w:sz w:val="32"/>
      <w:szCs w:val="32"/>
      <w:lang w:val="ru-RU" w:bidi="ar-SA"/>
    </w:rPr>
  </w:style>
  <w:style w:type="character" w:customStyle="1" w:styleId="6">
    <w:name w:val="Знак Знак6"/>
    <w:rPr>
      <w:rFonts w:ascii="TimesET" w:eastAsia="Calibri" w:hAnsi="TimesET" w:cs="TimesET"/>
      <w:b/>
      <w:bCs/>
      <w:sz w:val="24"/>
      <w:szCs w:val="24"/>
      <w:lang w:val="ru-RU" w:bidi="ar-SA"/>
    </w:rPr>
  </w:style>
  <w:style w:type="character" w:customStyle="1" w:styleId="4">
    <w:name w:val="Знак Знак4"/>
    <w:rPr>
      <w:rFonts w:ascii="Calibri" w:eastAsia="Calibri" w:hAnsi="Calibri" w:cs="Calibri"/>
      <w:b/>
      <w:bCs/>
      <w:sz w:val="24"/>
      <w:szCs w:val="24"/>
      <w:lang w:val="ru-RU" w:bidi="ar-SA"/>
    </w:rPr>
  </w:style>
  <w:style w:type="character" w:customStyle="1" w:styleId="7">
    <w:name w:val="Знак Знак7"/>
    <w:rPr>
      <w:rFonts w:ascii="Calibri" w:eastAsia="Calibri" w:hAnsi="Calibri" w:cs="Calibri"/>
      <w:b/>
      <w:bCs/>
      <w:sz w:val="28"/>
      <w:szCs w:val="28"/>
      <w:lang w:val="ru-RU" w:bidi="ar-SA"/>
    </w:rPr>
  </w:style>
  <w:style w:type="character" w:customStyle="1" w:styleId="af3">
    <w:name w:val="Знак Знак"/>
    <w:rPr>
      <w:rFonts w:ascii="Courier New" w:eastAsia="Calibri" w:hAnsi="Courier New" w:cs="Courier New"/>
      <w:lang w:val="ru-RU" w:bidi="ar-SA"/>
    </w:rPr>
  </w:style>
  <w:style w:type="character" w:customStyle="1" w:styleId="af4">
    <w:name w:val="Н пункта Знак"/>
    <w:rPr>
      <w:rFonts w:ascii="Times New Roman" w:eastAsia="Times New Roman" w:hAnsi="Times New Roman" w:cs="Times New Roman"/>
      <w:sz w:val="24"/>
      <w:szCs w:val="24"/>
    </w:rPr>
  </w:style>
  <w:style w:type="character" w:customStyle="1" w:styleId="120">
    <w:name w:val="Стиль ОСНОВНОЙ !!! + 12 пт Знак Знак"/>
    <w:rPr>
      <w:rFonts w:ascii="Arial" w:hAnsi="Arial" w:cs="Arial"/>
      <w:color w:val="660066"/>
      <w:sz w:val="26"/>
      <w:szCs w:val="26"/>
      <w:lang w:val="ru-RU" w:bidi="ar-SA"/>
    </w:rPr>
  </w:style>
  <w:style w:type="character" w:customStyle="1" w:styleId="159012">
    <w:name w:val="Стиль Стиль ОСНОВНОЙ !!! + Слева:  159 см Первая строка:  0 см + 12... Знак Знак"/>
    <w:rPr>
      <w:rFonts w:ascii="Arial" w:hAnsi="Arial" w:cs="Arial"/>
      <w:color w:val="660066"/>
      <w:sz w:val="26"/>
      <w:szCs w:val="26"/>
      <w:lang w:val="ru-RU" w:bidi="ar-SA"/>
    </w:rPr>
  </w:style>
  <w:style w:type="character" w:customStyle="1" w:styleId="WW8Num83z1">
    <w:name w:val="WW8Num83z1"/>
    <w:rPr>
      <w:rFonts w:ascii="Courier New" w:hAnsi="Courier New" w:cs="Courier New"/>
    </w:rPr>
  </w:style>
  <w:style w:type="character" w:customStyle="1" w:styleId="HTML">
    <w:name w:val="Стандартный HTML Знак"/>
    <w:rPr>
      <w:rFonts w:ascii="Courier New" w:eastAsia="Times New Roman" w:hAnsi="Courier New" w:cs="Courier New"/>
    </w:rPr>
  </w:style>
  <w:style w:type="character" w:customStyle="1" w:styleId="Normal">
    <w:name w:val="Normal Знак"/>
    <w:rPr>
      <w:rFonts w:ascii="Times New Roman" w:eastAsia="Times New Roman" w:hAnsi="Times New Roman" w:cs="Times New Roman"/>
      <w:sz w:val="22"/>
      <w:lang w:val="ru-RU" w:bidi="ar-SA"/>
    </w:rPr>
  </w:style>
  <w:style w:type="character" w:customStyle="1" w:styleId="4-123">
    <w:name w:val="Заг4 - Пункт нумерованный 1.2.3. Знак"/>
    <w:rPr>
      <w:rFonts w:ascii="Times New Roman" w:eastAsia="Times New Roman" w:hAnsi="Times New Roman" w:cs="Times New Roman"/>
      <w:sz w:val="24"/>
      <w:szCs w:val="24"/>
      <w:lang w:val="x-none"/>
    </w:rPr>
  </w:style>
  <w:style w:type="character" w:customStyle="1" w:styleId="3-">
    <w:name w:val="Заг3 - Статья Знак"/>
    <w:rPr>
      <w:rFonts w:ascii="Arial" w:eastAsia="Times New Roman" w:hAnsi="Arial" w:cs="Arial"/>
      <w:i/>
      <w:sz w:val="24"/>
      <w:szCs w:val="24"/>
      <w:lang w:val="x-none"/>
    </w:rPr>
  </w:style>
  <w:style w:type="character" w:customStyle="1" w:styleId="24">
    <w:name w:val="Список маркированный 2 Знак"/>
    <w:rPr>
      <w:rFonts w:ascii="Times New Roman" w:eastAsia="Times New Roman" w:hAnsi="Times New Roman" w:cs="Times New Roman"/>
      <w:sz w:val="24"/>
      <w:szCs w:val="24"/>
      <w:lang w:val="x-none"/>
    </w:rPr>
  </w:style>
  <w:style w:type="character" w:customStyle="1" w:styleId="25">
    <w:name w:val="Стиль2 Знак"/>
    <w:basedOn w:val="Normal"/>
    <w:rPr>
      <w:rFonts w:ascii="Times New Roman" w:eastAsia="Times New Roman" w:hAnsi="Times New Roman" w:cs="Times New Roman"/>
      <w:sz w:val="22"/>
      <w:lang w:val="ru-RU" w:bidi="ar-SA"/>
    </w:rPr>
  </w:style>
  <w:style w:type="character" w:customStyle="1" w:styleId="af5">
    <w:name w:val="Схема документа Знак"/>
    <w:rPr>
      <w:rFonts w:ascii="Tahoma" w:hAnsi="Tahoma" w:cs="Tahoma"/>
      <w:sz w:val="16"/>
      <w:szCs w:val="16"/>
    </w:rPr>
  </w:style>
  <w:style w:type="character" w:customStyle="1" w:styleId="af6">
    <w:name w:val="Ссылка указателя"/>
  </w:style>
  <w:style w:type="character" w:customStyle="1" w:styleId="WW8Num68z0">
    <w:name w:val="WW8Num68z0"/>
    <w:rPr>
      <w:rFonts w:ascii="Times New Roman" w:eastAsia="Times New Roman" w:hAnsi="Times New Roman" w:cs="Times New Roman"/>
      <w:b/>
      <w:sz w:val="28"/>
      <w:szCs w:val="28"/>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8z3">
    <w:name w:val="WW8Num68z3"/>
    <w:rPr>
      <w:rFonts w:ascii="Symbol" w:hAnsi="Symbol" w:cs="Symbol"/>
    </w:rPr>
  </w:style>
  <w:style w:type="character" w:customStyle="1" w:styleId="32">
    <w:name w:val="Знак Знак3"/>
    <w:rPr>
      <w:rFonts w:ascii="Times New Roman" w:hAnsi="Times New Roman" w:cs="Times New Roman"/>
      <w:sz w:val="24"/>
      <w:szCs w:val="24"/>
    </w:rPr>
  </w:style>
  <w:style w:type="character" w:customStyle="1" w:styleId="apple-converted-space">
    <w:name w:val="apple-converted-space"/>
  </w:style>
  <w:style w:type="character" w:customStyle="1" w:styleId="af7">
    <w:name w:val="Маркеры"/>
    <w:rPr>
      <w:rFonts w:ascii="OpenSymbol" w:eastAsia="OpenSymbol" w:hAnsi="OpenSymbol" w:cs="OpenSymbol"/>
    </w:rPr>
  </w:style>
  <w:style w:type="character" w:customStyle="1" w:styleId="af8">
    <w:name w:val="Символ нумерации"/>
  </w:style>
  <w:style w:type="paragraph" w:customStyle="1" w:styleId="af9">
    <w:name w:val="Заголовок"/>
    <w:basedOn w:val="a"/>
    <w:next w:val="afa"/>
    <w:pPr>
      <w:keepNext/>
      <w:spacing w:before="240" w:after="120"/>
    </w:pPr>
    <w:rPr>
      <w:rFonts w:ascii="Liberation Sans" w:eastAsia="Microsoft YaHei" w:hAnsi="Liberation Sans" w:cs="Arial"/>
      <w:sz w:val="28"/>
      <w:szCs w:val="28"/>
    </w:rPr>
  </w:style>
  <w:style w:type="paragraph" w:styleId="afa">
    <w:name w:val="Body Text"/>
    <w:basedOn w:val="a"/>
    <w:pPr>
      <w:widowControl w:val="0"/>
    </w:pPr>
    <w:rPr>
      <w:lang w:val="x-none"/>
    </w:rPr>
  </w:style>
  <w:style w:type="paragraph" w:styleId="afb">
    <w:name w:val="List"/>
    <w:basedOn w:val="afa"/>
    <w:rPr>
      <w:rFonts w:cs="Arial"/>
    </w:rPr>
  </w:style>
  <w:style w:type="paragraph" w:styleId="afc">
    <w:name w:val="caption"/>
    <w:basedOn w:val="a"/>
    <w:qFormat/>
    <w:pPr>
      <w:suppressLineNumbers/>
      <w:spacing w:before="120" w:after="120"/>
    </w:pPr>
    <w:rPr>
      <w:rFonts w:cs="Arial"/>
      <w:i/>
      <w:iCs/>
    </w:rPr>
  </w:style>
  <w:style w:type="paragraph" w:customStyle="1" w:styleId="14">
    <w:name w:val="Указатель1"/>
    <w:basedOn w:val="a"/>
    <w:pPr>
      <w:suppressLineNumbers/>
    </w:pPr>
    <w:rPr>
      <w:rFonts w:cs="Arial"/>
    </w:rPr>
  </w:style>
  <w:style w:type="paragraph" w:styleId="afd">
    <w:name w:val="Body Text Indent"/>
    <w:basedOn w:val="a"/>
    <w:pPr>
      <w:ind w:left="360"/>
      <w:jc w:val="center"/>
    </w:pPr>
    <w:rPr>
      <w:sz w:val="32"/>
      <w:szCs w:val="32"/>
      <w:lang w:val="x-none"/>
    </w:rPr>
  </w:style>
  <w:style w:type="paragraph" w:customStyle="1" w:styleId="310">
    <w:name w:val="Основной текст с отступом 31"/>
    <w:basedOn w:val="a"/>
    <w:pPr>
      <w:ind w:left="360" w:hanging="360"/>
    </w:pPr>
    <w:rPr>
      <w:b/>
      <w:bCs/>
      <w:sz w:val="28"/>
      <w:szCs w:val="28"/>
      <w:lang w:val="x-none"/>
    </w:rPr>
  </w:style>
  <w:style w:type="paragraph" w:customStyle="1" w:styleId="210">
    <w:name w:val="Основной текст 21"/>
    <w:basedOn w:val="a"/>
    <w:pPr>
      <w:jc w:val="center"/>
    </w:pPr>
    <w:rPr>
      <w:rFonts w:ascii="TimesET" w:hAnsi="TimesET" w:cs="TimesET"/>
      <w:b/>
      <w:bCs/>
      <w:lang w:val="x-none"/>
    </w:rPr>
  </w:style>
  <w:style w:type="paragraph" w:customStyle="1" w:styleId="211">
    <w:name w:val="Основной текст с отступом 21"/>
    <w:basedOn w:val="a"/>
    <w:pPr>
      <w:ind w:left="540" w:hanging="540"/>
    </w:pPr>
    <w:rPr>
      <w:b/>
      <w:bCs/>
      <w:lang w:val="x-none"/>
    </w:rPr>
  </w:style>
  <w:style w:type="paragraph" w:customStyle="1" w:styleId="afe">
    <w:name w:val="Готовый"/>
    <w:basedOn w:val="a"/>
    <w:pPr>
      <w:widowControl w:val="0"/>
    </w:pPr>
    <w:rPr>
      <w:rFonts w:ascii="Courier New" w:hAnsi="Courier New" w:cs="Courier New"/>
      <w:sz w:val="20"/>
      <w:szCs w:val="20"/>
    </w:rPr>
  </w:style>
  <w:style w:type="paragraph" w:styleId="aff">
    <w:name w:val="footnote text"/>
    <w:basedOn w:val="a"/>
    <w:rPr>
      <w:sz w:val="20"/>
      <w:szCs w:val="20"/>
      <w:lang w:val="x-none"/>
    </w:rPr>
  </w:style>
  <w:style w:type="paragraph" w:customStyle="1" w:styleId="ConsNormal">
    <w:name w:val="ConsNormal"/>
    <w:pPr>
      <w:widowControl w:val="0"/>
      <w:suppressAutoHyphens/>
      <w:autoSpaceDE w:val="0"/>
      <w:ind w:right="19772" w:firstLine="720"/>
    </w:pPr>
    <w:rPr>
      <w:rFonts w:ascii="Arial" w:eastAsia="Calibri" w:hAnsi="Arial" w:cs="Arial"/>
      <w:lang w:eastAsia="zh-CN"/>
    </w:rPr>
  </w:style>
  <w:style w:type="paragraph" w:customStyle="1" w:styleId="ConsTitle">
    <w:name w:val="ConsTitle"/>
    <w:pPr>
      <w:widowControl w:val="0"/>
      <w:suppressAutoHyphens/>
      <w:autoSpaceDE w:val="0"/>
      <w:ind w:right="19772"/>
    </w:pPr>
    <w:rPr>
      <w:rFonts w:ascii="Arial" w:eastAsia="Calibri" w:hAnsi="Arial" w:cs="Arial"/>
      <w:b/>
      <w:bCs/>
      <w:sz w:val="16"/>
      <w:szCs w:val="16"/>
      <w:lang w:eastAsia="zh-CN"/>
    </w:rPr>
  </w:style>
  <w:style w:type="paragraph" w:customStyle="1" w:styleId="aff0">
    <w:name w:val="Верхний и нижний колонтитулы"/>
    <w:basedOn w:val="a"/>
    <w:pPr>
      <w:suppressLineNumbers/>
      <w:tabs>
        <w:tab w:val="center" w:pos="4819"/>
        <w:tab w:val="right" w:pos="9638"/>
      </w:tabs>
    </w:pPr>
  </w:style>
  <w:style w:type="paragraph" w:styleId="aff1">
    <w:name w:val="footer"/>
    <w:basedOn w:val="a"/>
    <w:rPr>
      <w:lang w:val="x-none"/>
    </w:rPr>
  </w:style>
  <w:style w:type="paragraph" w:customStyle="1" w:styleId="0">
    <w:name w:val="Заголовок 0"/>
    <w:basedOn w:val="1"/>
    <w:pPr>
      <w:tabs>
        <w:tab w:val="clear" w:pos="0"/>
      </w:tabs>
    </w:pPr>
    <w:rPr>
      <w:caps/>
      <w:sz w:val="24"/>
      <w:szCs w:val="24"/>
    </w:rPr>
  </w:style>
  <w:style w:type="paragraph" w:styleId="aff2">
    <w:name w:val="header"/>
    <w:basedOn w:val="a"/>
    <w:rPr>
      <w:lang w:val="x-none"/>
    </w:rPr>
  </w:style>
  <w:style w:type="paragraph" w:customStyle="1" w:styleId="Iauiue2">
    <w:name w:val="Iau?iue2"/>
    <w:pPr>
      <w:widowControl w:val="0"/>
      <w:suppressAutoHyphens/>
    </w:pPr>
    <w:rPr>
      <w:rFonts w:eastAsia="Calibri"/>
      <w:lang w:val="en-US" w:eastAsia="zh-CN"/>
    </w:rPr>
  </w:style>
  <w:style w:type="paragraph" w:customStyle="1" w:styleId="aff3">
    <w:name w:val="Ñòèëü"/>
    <w:pPr>
      <w:widowControl w:val="0"/>
      <w:suppressAutoHyphens/>
    </w:pPr>
    <w:rPr>
      <w:rFonts w:eastAsia="Calibri"/>
      <w:spacing w:val="-1"/>
      <w:kern w:val="2"/>
      <w:position w:val="-1"/>
      <w:sz w:val="24"/>
      <w:szCs w:val="24"/>
      <w:lang w:val="en-US" w:eastAsia="zh-CN"/>
    </w:rPr>
  </w:style>
  <w:style w:type="paragraph" w:customStyle="1" w:styleId="aff4">
    <w:name w:val="Îáû÷íûé"/>
    <w:pPr>
      <w:widowControl w:val="0"/>
      <w:suppressAutoHyphens/>
    </w:pPr>
    <w:rPr>
      <w:rFonts w:eastAsia="Calibri"/>
      <w:sz w:val="28"/>
      <w:szCs w:val="28"/>
      <w:lang w:eastAsia="zh-CN"/>
    </w:rPr>
  </w:style>
  <w:style w:type="paragraph" w:customStyle="1" w:styleId="Iauiue">
    <w:name w:val="Iau?iue"/>
    <w:pPr>
      <w:widowControl w:val="0"/>
      <w:suppressAutoHyphens/>
    </w:pPr>
    <w:rPr>
      <w:rFonts w:eastAsia="Calibri"/>
      <w:lang w:eastAsia="zh-CN"/>
    </w:rPr>
  </w:style>
  <w:style w:type="paragraph" w:customStyle="1" w:styleId="26">
    <w:name w:val="Îñíîâíîé òåêñò 2"/>
    <w:basedOn w:val="aff4"/>
    <w:pPr>
      <w:ind w:firstLine="720"/>
      <w:jc w:val="both"/>
    </w:pPr>
    <w:rPr>
      <w:b/>
      <w:bCs/>
      <w:color w:val="000000"/>
      <w:sz w:val="24"/>
      <w:szCs w:val="24"/>
      <w:lang w:val="en-US"/>
    </w:rPr>
  </w:style>
  <w:style w:type="paragraph" w:customStyle="1" w:styleId="27">
    <w:name w:val="Îñíîâíîé òåêñò ñ îòñòóïîì 2"/>
    <w:basedOn w:val="aff4"/>
    <w:pPr>
      <w:ind w:left="720"/>
      <w:jc w:val="both"/>
    </w:pPr>
    <w:rPr>
      <w:color w:val="000000"/>
      <w:sz w:val="24"/>
      <w:szCs w:val="24"/>
      <w:lang w:val="en-US"/>
    </w:rPr>
  </w:style>
  <w:style w:type="paragraph" w:customStyle="1" w:styleId="15">
    <w:name w:val="çàãîëîâîê 1"/>
    <w:basedOn w:val="aff4"/>
    <w:next w:val="aff4"/>
    <w:pPr>
      <w:keepNext/>
    </w:pPr>
  </w:style>
  <w:style w:type="paragraph" w:customStyle="1" w:styleId="33">
    <w:name w:val="Îñíîâíîé òåêñò ñ îòñòóïîì 3"/>
    <w:basedOn w:val="aff4"/>
    <w:pPr>
      <w:ind w:firstLine="567"/>
      <w:jc w:val="both"/>
    </w:pPr>
    <w:rPr>
      <w:rFonts w:ascii="Peterburg" w:hAnsi="Peterburg" w:cs="Peterburg"/>
      <w:b/>
      <w:bCs/>
      <w:i/>
      <w:iCs/>
      <w:sz w:val="24"/>
      <w:szCs w:val="24"/>
    </w:rPr>
  </w:style>
  <w:style w:type="paragraph" w:customStyle="1" w:styleId="Iniiaiieoaeno">
    <w:name w:val="Iniiaiie oaeno"/>
    <w:basedOn w:val="Iauiue"/>
    <w:pPr>
      <w:widowControl/>
      <w:jc w:val="both"/>
    </w:pPr>
    <w:rPr>
      <w:rFonts w:ascii="Peterburg" w:hAnsi="Peterburg" w:cs="Peterburg"/>
    </w:rPr>
  </w:style>
  <w:style w:type="paragraph" w:customStyle="1" w:styleId="Iniiaiieoaenonionooiii2">
    <w:name w:val="Iniiaiie oaeno n ionooiii 2"/>
    <w:basedOn w:val="Iauiue"/>
    <w:pPr>
      <w:widowControl/>
      <w:ind w:firstLine="284"/>
      <w:jc w:val="both"/>
    </w:pPr>
    <w:rPr>
      <w:rFonts w:ascii="Peterburg" w:hAnsi="Peterburg" w:cs="Peterburg"/>
    </w:rPr>
  </w:style>
  <w:style w:type="paragraph" w:customStyle="1" w:styleId="aff5">
    <w:name w:val="основной"/>
    <w:basedOn w:val="a"/>
    <w:pPr>
      <w:keepNext/>
      <w:ind w:firstLine="0"/>
      <w:jc w:val="left"/>
    </w:pPr>
  </w:style>
  <w:style w:type="paragraph" w:customStyle="1" w:styleId="nienie">
    <w:name w:val="nienie"/>
    <w:basedOn w:val="Iauiue"/>
    <w:pPr>
      <w:keepLines/>
      <w:ind w:left="709" w:hanging="284"/>
      <w:jc w:val="both"/>
    </w:pPr>
    <w:rPr>
      <w:rFonts w:ascii="Peterburg" w:hAnsi="Peterburg" w:cs="Peterburg"/>
      <w:sz w:val="24"/>
      <w:szCs w:val="24"/>
    </w:rPr>
  </w:style>
  <w:style w:type="paragraph" w:customStyle="1" w:styleId="Iniiaiieoaeno2">
    <w:name w:val="Iniiaiie oaeno 2"/>
    <w:basedOn w:val="a"/>
    <w:pPr>
      <w:widowControl w:val="0"/>
      <w:ind w:firstLine="567"/>
    </w:pPr>
    <w:rPr>
      <w:b/>
      <w:bCs/>
      <w:color w:val="000000"/>
    </w:rPr>
  </w:style>
  <w:style w:type="paragraph" w:customStyle="1" w:styleId="aff6">
    <w:name w:val="Îñíîâíîé òåêñò"/>
    <w:basedOn w:val="aff4"/>
    <w:pPr>
      <w:jc w:val="both"/>
    </w:pPr>
    <w:rPr>
      <w:b/>
      <w:bCs/>
      <w:sz w:val="24"/>
      <w:szCs w:val="24"/>
    </w:rPr>
  </w:style>
  <w:style w:type="paragraph" w:customStyle="1" w:styleId="caaieiaie2">
    <w:name w:val="caaieiaie 2"/>
    <w:basedOn w:val="Iauiue"/>
    <w:next w:val="Iauiue"/>
    <w:pPr>
      <w:keepNext/>
      <w:keepLines/>
      <w:spacing w:before="240" w:after="60"/>
      <w:jc w:val="center"/>
    </w:pPr>
    <w:rPr>
      <w:rFonts w:ascii="Peterburg" w:hAnsi="Peterburg" w:cs="Peterburg"/>
      <w:b/>
      <w:bCs/>
      <w:sz w:val="24"/>
      <w:szCs w:val="24"/>
    </w:rPr>
  </w:style>
  <w:style w:type="paragraph" w:customStyle="1" w:styleId="16">
    <w:name w:val="Текст1"/>
    <w:basedOn w:val="a"/>
    <w:pPr>
      <w:ind w:firstLine="0"/>
      <w:jc w:val="left"/>
    </w:pPr>
    <w:rPr>
      <w:rFonts w:ascii="Courier New" w:hAnsi="Courier New" w:cs="Courier New"/>
      <w:sz w:val="20"/>
      <w:szCs w:val="20"/>
      <w:lang w:val="x-none"/>
    </w:rPr>
  </w:style>
  <w:style w:type="paragraph" w:customStyle="1" w:styleId="ConsNonformat">
    <w:name w:val="ConsNonformat"/>
    <w:pPr>
      <w:widowControl w:val="0"/>
      <w:suppressAutoHyphens/>
      <w:autoSpaceDE w:val="0"/>
    </w:pPr>
    <w:rPr>
      <w:rFonts w:ascii="Courier New" w:eastAsia="Calibri" w:hAnsi="Courier New" w:cs="Courier New"/>
      <w:lang w:eastAsia="zh-CN"/>
    </w:rPr>
  </w:style>
  <w:style w:type="paragraph" w:customStyle="1" w:styleId="FR2">
    <w:name w:val="FR2"/>
    <w:pPr>
      <w:widowControl w:val="0"/>
      <w:suppressAutoHyphens/>
      <w:autoSpaceDE w:val="0"/>
      <w:spacing w:line="252" w:lineRule="auto"/>
      <w:ind w:firstLine="160"/>
      <w:jc w:val="both"/>
    </w:pPr>
    <w:rPr>
      <w:rFonts w:eastAsia="Calibri"/>
      <w:sz w:val="18"/>
      <w:szCs w:val="18"/>
      <w:lang w:eastAsia="zh-CN"/>
    </w:rPr>
  </w:style>
  <w:style w:type="paragraph" w:customStyle="1" w:styleId="ConsPlusNormal0">
    <w:name w:val="ConsPlusNormal"/>
    <w:pPr>
      <w:widowControl w:val="0"/>
      <w:suppressAutoHyphens/>
      <w:autoSpaceDE w:val="0"/>
      <w:ind w:firstLine="720"/>
    </w:pPr>
    <w:rPr>
      <w:rFonts w:ascii="Arial" w:hAnsi="Arial" w:cs="Arial"/>
      <w:lang w:eastAsia="zh-CN"/>
    </w:rPr>
  </w:style>
  <w:style w:type="paragraph" w:customStyle="1" w:styleId="ConsPlusNonformat">
    <w:name w:val="ConsPlusNonformat"/>
    <w:pPr>
      <w:widowControl w:val="0"/>
      <w:suppressAutoHyphens/>
      <w:autoSpaceDE w:val="0"/>
    </w:pPr>
    <w:rPr>
      <w:rFonts w:ascii="Courier New" w:hAnsi="Courier New" w:cs="Courier New"/>
      <w:lang w:eastAsia="zh-CN"/>
    </w:rPr>
  </w:style>
  <w:style w:type="paragraph" w:customStyle="1" w:styleId="ConsPlusTitle">
    <w:name w:val="ConsPlusTitle"/>
    <w:pPr>
      <w:widowControl w:val="0"/>
      <w:suppressAutoHyphens/>
      <w:autoSpaceDE w:val="0"/>
    </w:pPr>
    <w:rPr>
      <w:rFonts w:ascii="Arial" w:hAnsi="Arial" w:cs="Arial"/>
      <w:b/>
      <w:bCs/>
      <w:lang w:eastAsia="zh-CN"/>
    </w:rPr>
  </w:style>
  <w:style w:type="paragraph" w:customStyle="1" w:styleId="17">
    <w:name w:val="Абзац списка1"/>
    <w:basedOn w:val="a"/>
    <w:pPr>
      <w:spacing w:after="200" w:line="276" w:lineRule="auto"/>
      <w:ind w:left="720" w:firstLine="0"/>
      <w:contextualSpacing/>
      <w:jc w:val="left"/>
    </w:pPr>
    <w:rPr>
      <w:rFonts w:ascii="Calibri" w:eastAsia="Times New Roman" w:hAnsi="Calibri" w:cs="Calibri"/>
      <w:sz w:val="22"/>
      <w:szCs w:val="22"/>
    </w:rPr>
  </w:style>
  <w:style w:type="paragraph" w:customStyle="1" w:styleId="18">
    <w:name w:val="З1"/>
    <w:basedOn w:val="a"/>
    <w:next w:val="a"/>
    <w:pPr>
      <w:spacing w:line="360" w:lineRule="auto"/>
      <w:ind w:firstLine="748"/>
    </w:pPr>
    <w:rPr>
      <w:rFonts w:eastAsia="Times New Roman"/>
      <w:b/>
    </w:rPr>
  </w:style>
  <w:style w:type="paragraph" w:customStyle="1" w:styleId="19">
    <w:name w:val="Стиль1 Знак"/>
    <w:basedOn w:val="3"/>
    <w:pPr>
      <w:keepLines/>
      <w:tabs>
        <w:tab w:val="clear" w:pos="0"/>
      </w:tabs>
      <w:spacing w:before="60" w:after="120"/>
      <w:jc w:val="both"/>
    </w:pPr>
    <w:rPr>
      <w:rFonts w:ascii="Arial" w:eastAsia="Times New Roman" w:hAnsi="Arial" w:cs="Arial"/>
      <w:sz w:val="22"/>
      <w:szCs w:val="22"/>
    </w:rPr>
  </w:style>
  <w:style w:type="paragraph" w:customStyle="1" w:styleId="1a">
    <w:name w:val="Стиль1"/>
    <w:basedOn w:val="3"/>
    <w:pPr>
      <w:keepLines/>
      <w:tabs>
        <w:tab w:val="clear" w:pos="0"/>
      </w:tabs>
      <w:spacing w:before="60" w:after="120"/>
      <w:jc w:val="both"/>
    </w:pPr>
    <w:rPr>
      <w:rFonts w:ascii="Arial" w:eastAsia="Times New Roman" w:hAnsi="Arial" w:cs="Arial"/>
      <w:sz w:val="22"/>
      <w:szCs w:val="22"/>
    </w:rPr>
  </w:style>
  <w:style w:type="paragraph" w:customStyle="1" w:styleId="Web">
    <w:name w:val="Обычный (Web)"/>
    <w:basedOn w:val="a"/>
    <w:pPr>
      <w:spacing w:before="100" w:after="100"/>
      <w:ind w:firstLine="0"/>
      <w:jc w:val="left"/>
    </w:pPr>
    <w:rPr>
      <w:rFonts w:eastAsia="Times New Roman"/>
      <w:szCs w:val="20"/>
    </w:rPr>
  </w:style>
  <w:style w:type="paragraph" w:styleId="aff7">
    <w:name w:val="Balloon Text"/>
    <w:basedOn w:val="a"/>
    <w:pPr>
      <w:ind w:firstLine="0"/>
      <w:jc w:val="left"/>
    </w:pPr>
    <w:rPr>
      <w:rFonts w:ascii="Tahoma" w:eastAsia="Times New Roman" w:hAnsi="Tahoma" w:cs="Tahoma"/>
      <w:sz w:val="16"/>
      <w:szCs w:val="16"/>
    </w:rPr>
  </w:style>
  <w:style w:type="paragraph" w:customStyle="1" w:styleId="Heading">
    <w:name w:val="Heading"/>
    <w:pPr>
      <w:suppressAutoHyphens/>
      <w:autoSpaceDE w:val="0"/>
    </w:pPr>
    <w:rPr>
      <w:rFonts w:ascii="Arial" w:hAnsi="Arial" w:cs="Arial"/>
      <w:b/>
      <w:bCs/>
      <w:sz w:val="22"/>
      <w:szCs w:val="22"/>
      <w:lang w:eastAsia="zh-CN"/>
    </w:rPr>
  </w:style>
  <w:style w:type="paragraph" w:styleId="aff8">
    <w:name w:val="List Paragraph"/>
    <w:basedOn w:val="a"/>
    <w:qFormat/>
    <w:pPr>
      <w:spacing w:after="200" w:line="276" w:lineRule="auto"/>
      <w:ind w:left="720" w:firstLine="0"/>
      <w:contextualSpacing/>
      <w:jc w:val="left"/>
    </w:pPr>
    <w:rPr>
      <w:rFonts w:ascii="Calibri" w:eastAsia="Times New Roman" w:hAnsi="Calibri" w:cs="Calibri"/>
      <w:sz w:val="22"/>
      <w:szCs w:val="22"/>
    </w:rPr>
  </w:style>
  <w:style w:type="paragraph" w:styleId="aff9">
    <w:name w:val="No Spacing"/>
    <w:qFormat/>
    <w:pPr>
      <w:suppressAutoHyphens/>
    </w:pPr>
    <w:rPr>
      <w:rFonts w:ascii="Calibri" w:hAnsi="Calibri"/>
      <w:sz w:val="22"/>
      <w:szCs w:val="22"/>
      <w:lang w:eastAsia="zh-CN"/>
    </w:rPr>
  </w:style>
  <w:style w:type="paragraph" w:customStyle="1" w:styleId="affa">
    <w:name w:val="Части"/>
    <w:basedOn w:val="a"/>
    <w:pPr>
      <w:keepNext/>
      <w:shd w:val="clear" w:color="auto" w:fill="FFFFFF"/>
      <w:ind w:firstLine="567"/>
      <w:jc w:val="left"/>
    </w:pPr>
    <w:rPr>
      <w:b/>
      <w:bCs/>
      <w:lang w:val="x-none"/>
    </w:rPr>
  </w:style>
  <w:style w:type="paragraph" w:customStyle="1" w:styleId="affb">
    <w:name w:val="Главы"/>
    <w:basedOn w:val="a"/>
    <w:pPr>
      <w:keepNext/>
      <w:shd w:val="clear" w:color="auto" w:fill="FFFFFF"/>
      <w:ind w:left="1814" w:hanging="1247"/>
    </w:pPr>
    <w:rPr>
      <w:b/>
      <w:bCs/>
      <w:sz w:val="30"/>
      <w:szCs w:val="28"/>
      <w:lang w:val="x-none"/>
    </w:rPr>
  </w:style>
  <w:style w:type="paragraph" w:customStyle="1" w:styleId="affc">
    <w:name w:val="Статьи"/>
    <w:basedOn w:val="a"/>
    <w:pPr>
      <w:keepNext/>
      <w:shd w:val="clear" w:color="auto" w:fill="FFFFFF"/>
      <w:ind w:left="1814" w:hanging="1247"/>
      <w:jc w:val="left"/>
    </w:pPr>
    <w:rPr>
      <w:b/>
      <w:bCs/>
      <w:sz w:val="28"/>
      <w:szCs w:val="28"/>
      <w:lang w:val="x-none"/>
    </w:rPr>
  </w:style>
  <w:style w:type="paragraph" w:customStyle="1" w:styleId="Main0">
    <w:name w:val="Main"/>
    <w:basedOn w:val="a"/>
    <w:rPr>
      <w:sz w:val="28"/>
      <w:szCs w:val="28"/>
      <w:lang w:val="x-none"/>
    </w:rPr>
  </w:style>
  <w:style w:type="paragraph" w:customStyle="1" w:styleId="affd">
    <w:name w:val="Тире"/>
    <w:basedOn w:val="a"/>
    <w:pPr>
      <w:ind w:left="1068" w:hanging="360"/>
    </w:pPr>
    <w:rPr>
      <w:sz w:val="28"/>
      <w:szCs w:val="28"/>
      <w:lang w:val="x-none"/>
    </w:rPr>
  </w:style>
  <w:style w:type="paragraph" w:styleId="affe">
    <w:name w:val="Intense Quote"/>
    <w:basedOn w:val="a"/>
    <w:next w:val="a"/>
    <w:qFormat/>
    <w:pPr>
      <w:pBdr>
        <w:top w:val="none" w:sz="0" w:space="0" w:color="000000"/>
        <w:left w:val="none" w:sz="0" w:space="0" w:color="000000"/>
        <w:bottom w:val="single" w:sz="4" w:space="4" w:color="4F81BD"/>
        <w:right w:val="none" w:sz="0" w:space="0" w:color="000000"/>
      </w:pBdr>
      <w:spacing w:before="200" w:after="280"/>
      <w:ind w:left="936" w:right="936"/>
    </w:pPr>
    <w:rPr>
      <w:bCs/>
      <w:i/>
      <w:iCs/>
      <w:color w:val="000000"/>
      <w:sz w:val="28"/>
      <w:lang w:val="x-none"/>
    </w:rPr>
  </w:style>
  <w:style w:type="paragraph" w:styleId="28">
    <w:name w:val="toc 2"/>
    <w:basedOn w:val="a"/>
    <w:next w:val="a"/>
    <w:pPr>
      <w:tabs>
        <w:tab w:val="right" w:leader="dot" w:pos="9628"/>
      </w:tabs>
      <w:ind w:left="680" w:firstLine="0"/>
    </w:pPr>
    <w:rPr>
      <w:b/>
      <w:bCs/>
      <w:lang w:val="x-none" w:eastAsia="x-none"/>
    </w:rPr>
  </w:style>
  <w:style w:type="paragraph" w:styleId="1b">
    <w:name w:val="toc 1"/>
    <w:basedOn w:val="a"/>
    <w:next w:val="a"/>
    <w:uiPriority w:val="39"/>
    <w:pPr>
      <w:ind w:firstLine="737"/>
    </w:pPr>
    <w:rPr>
      <w:sz w:val="28"/>
      <w:lang w:val="x-none" w:eastAsia="x-none"/>
    </w:rPr>
  </w:style>
  <w:style w:type="paragraph" w:styleId="34">
    <w:name w:val="toc 3"/>
    <w:basedOn w:val="a"/>
    <w:next w:val="a"/>
    <w:pPr>
      <w:ind w:left="1616" w:hanging="709"/>
      <w:jc w:val="left"/>
    </w:pPr>
  </w:style>
  <w:style w:type="paragraph" w:customStyle="1" w:styleId="afff">
    <w:name w:val="Н статьи"/>
    <w:basedOn w:val="a"/>
    <w:pPr>
      <w:tabs>
        <w:tab w:val="num" w:pos="0"/>
      </w:tabs>
      <w:spacing w:before="240" w:after="120"/>
      <w:ind w:firstLine="0"/>
    </w:pPr>
    <w:rPr>
      <w:rFonts w:eastAsia="Times New Roman"/>
      <w:b/>
    </w:rPr>
  </w:style>
  <w:style w:type="paragraph" w:customStyle="1" w:styleId="afff0">
    <w:name w:val="Н пункта"/>
    <w:basedOn w:val="a"/>
    <w:pPr>
      <w:tabs>
        <w:tab w:val="num" w:pos="0"/>
      </w:tabs>
      <w:ind w:firstLine="0"/>
    </w:pPr>
    <w:rPr>
      <w:rFonts w:eastAsia="Times New Roman"/>
      <w:lang w:val="x-none"/>
    </w:rPr>
  </w:style>
  <w:style w:type="paragraph" w:customStyle="1" w:styleId="afff1">
    <w:name w:val="Н подпункт"/>
    <w:basedOn w:val="afff0"/>
    <w:pPr>
      <w:ind w:left="3228" w:hanging="360"/>
    </w:pPr>
  </w:style>
  <w:style w:type="paragraph" w:customStyle="1" w:styleId="121">
    <w:name w:val="Стиль ОСНОВНОЙ !!! + 12 пт Знак"/>
    <w:basedOn w:val="a"/>
    <w:pPr>
      <w:spacing w:before="240" w:after="120"/>
      <w:ind w:firstLine="902"/>
    </w:pPr>
    <w:rPr>
      <w:rFonts w:ascii="Arial" w:hAnsi="Arial" w:cs="Arial"/>
      <w:color w:val="660066"/>
      <w:sz w:val="26"/>
      <w:szCs w:val="26"/>
    </w:rPr>
  </w:style>
  <w:style w:type="paragraph" w:customStyle="1" w:styleId="1590120">
    <w:name w:val="Стиль Стиль ОСНОВНОЙ !!! + Слева:  159 см Первая строка:  0 см + 12... Знак"/>
    <w:basedOn w:val="a"/>
    <w:pPr>
      <w:spacing w:before="120"/>
      <w:ind w:left="900" w:firstLine="0"/>
    </w:pPr>
    <w:rPr>
      <w:rFonts w:ascii="Arial" w:hAnsi="Arial" w:cs="Arial"/>
      <w:color w:val="660066"/>
      <w:sz w:val="26"/>
      <w:szCs w:val="26"/>
    </w:rPr>
  </w:style>
  <w:style w:type="paragraph" w:customStyle="1" w:styleId="1590121">
    <w:name w:val="Стиль Стиль ОСНОВНОЙ !!! + Слева:  159 см Первая строка:  0 см + 12..."/>
    <w:basedOn w:val="a"/>
    <w:pPr>
      <w:spacing w:before="120"/>
      <w:ind w:left="900" w:firstLine="0"/>
    </w:pPr>
    <w:rPr>
      <w:rFonts w:ascii="Arial" w:eastAsia="Times New Roman" w:hAnsi="Arial" w:cs="Arial"/>
      <w:sz w:val="26"/>
      <w:szCs w:val="26"/>
    </w:rPr>
  </w:style>
  <w:style w:type="paragraph" w:styleId="afff2">
    <w:name w:val="Normal (Web)"/>
    <w:basedOn w:val="a"/>
    <w:pPr>
      <w:spacing w:before="280" w:after="119"/>
      <w:ind w:firstLine="0"/>
      <w:jc w:val="left"/>
    </w:pPr>
    <w:rPr>
      <w:rFonts w:eastAsia="Times New Roman"/>
    </w:rPr>
  </w:style>
  <w:style w:type="paragraph" w:customStyle="1" w:styleId="ConsPlusCell">
    <w:name w:val="ConsPlusCell"/>
    <w:pPr>
      <w:suppressAutoHyphens/>
      <w:autoSpaceDE w:val="0"/>
    </w:pPr>
    <w:rPr>
      <w:rFonts w:eastAsia="Calibri"/>
      <w:sz w:val="24"/>
      <w:szCs w:val="24"/>
      <w:lang w:eastAsia="zh-CN"/>
    </w:rPr>
  </w:style>
  <w:style w:type="paragraph" w:styleId="HTML0">
    <w:name w:val="HTML Preformatted"/>
    <w:basedOn w:val="a"/>
    <w:pPr>
      <w:ind w:firstLine="0"/>
      <w:jc w:val="left"/>
    </w:pPr>
    <w:rPr>
      <w:rFonts w:ascii="Courier New" w:eastAsia="Times New Roman" w:hAnsi="Courier New" w:cs="Courier New"/>
      <w:sz w:val="20"/>
      <w:szCs w:val="20"/>
      <w:lang w:val="x-none"/>
    </w:rPr>
  </w:style>
  <w:style w:type="paragraph" w:styleId="afff3">
    <w:name w:val="index heading"/>
    <w:basedOn w:val="af9"/>
    <w:pPr>
      <w:suppressLineNumbers/>
      <w:ind w:firstLine="0"/>
    </w:pPr>
    <w:rPr>
      <w:b/>
      <w:bCs/>
      <w:sz w:val="32"/>
      <w:szCs w:val="32"/>
    </w:rPr>
  </w:style>
  <w:style w:type="paragraph" w:styleId="afff4">
    <w:name w:val="toa heading"/>
    <w:basedOn w:val="1"/>
    <w:next w:val="a"/>
    <w:pPr>
      <w:keepLines/>
      <w:tabs>
        <w:tab w:val="clear" w:pos="0"/>
      </w:tabs>
      <w:spacing w:before="480" w:line="276" w:lineRule="auto"/>
      <w:jc w:val="left"/>
    </w:pPr>
    <w:rPr>
      <w:rFonts w:ascii="Cambria" w:eastAsia="Times New Roman" w:hAnsi="Cambria" w:cs="Cambria"/>
      <w:b/>
      <w:bCs/>
      <w:color w:val="365F91"/>
    </w:rPr>
  </w:style>
  <w:style w:type="paragraph" w:customStyle="1" w:styleId="FORMATTEXT">
    <w:name w:val=".FORMATTEXT"/>
    <w:pPr>
      <w:widowControl w:val="0"/>
      <w:suppressAutoHyphens/>
      <w:autoSpaceDE w:val="0"/>
    </w:pPr>
    <w:rPr>
      <w:sz w:val="24"/>
      <w:szCs w:val="24"/>
      <w:lang w:eastAsia="zh-CN"/>
    </w:rPr>
  </w:style>
  <w:style w:type="paragraph" w:customStyle="1" w:styleId="BodyText22">
    <w:name w:val="Body Text 22"/>
    <w:basedOn w:val="a"/>
    <w:rPr>
      <w:rFonts w:eastAsia="Times New Roman"/>
      <w:szCs w:val="20"/>
    </w:rPr>
  </w:style>
  <w:style w:type="paragraph" w:customStyle="1" w:styleId="1c">
    <w:name w:val="Обычный1"/>
    <w:pPr>
      <w:suppressAutoHyphens/>
      <w:snapToGrid w:val="0"/>
    </w:pPr>
    <w:rPr>
      <w:sz w:val="22"/>
      <w:lang w:eastAsia="zh-CN"/>
    </w:rPr>
  </w:style>
  <w:style w:type="paragraph" w:customStyle="1" w:styleId="1d">
    <w:name w:val="Название объекта1"/>
    <w:next w:val="a"/>
    <w:pPr>
      <w:suppressAutoHyphens/>
      <w:spacing w:before="240" w:after="60"/>
      <w:contextualSpacing/>
    </w:pPr>
    <w:rPr>
      <w:sz w:val="26"/>
      <w:lang w:eastAsia="zh-CN"/>
    </w:rPr>
  </w:style>
  <w:style w:type="paragraph" w:customStyle="1" w:styleId="1e">
    <w:name w:val="Список маркированный 1"/>
    <w:basedOn w:val="a"/>
    <w:pPr>
      <w:tabs>
        <w:tab w:val="num" w:pos="0"/>
        <w:tab w:val="left" w:pos="1134"/>
      </w:tabs>
      <w:autoSpaceDE w:val="0"/>
      <w:ind w:left="1211" w:hanging="360"/>
    </w:pPr>
    <w:rPr>
      <w:rFonts w:eastAsia="Times New Roman"/>
      <w:lang w:val="x-none"/>
    </w:rPr>
  </w:style>
  <w:style w:type="paragraph" w:customStyle="1" w:styleId="4-1230">
    <w:name w:val="Заг4 - Пункт нумерованный 1.2.3."/>
    <w:basedOn w:val="afa"/>
    <w:pPr>
      <w:widowControl/>
      <w:tabs>
        <w:tab w:val="num" w:pos="0"/>
        <w:tab w:val="left" w:pos="360"/>
        <w:tab w:val="left" w:pos="1134"/>
      </w:tabs>
    </w:pPr>
    <w:rPr>
      <w:rFonts w:eastAsia="Times New Roman"/>
    </w:rPr>
  </w:style>
  <w:style w:type="paragraph" w:customStyle="1" w:styleId="3-0">
    <w:name w:val="Заг3 - Статья"/>
    <w:basedOn w:val="a"/>
    <w:pPr>
      <w:keepNext/>
      <w:keepLines/>
      <w:tabs>
        <w:tab w:val="num" w:pos="0"/>
      </w:tabs>
      <w:spacing w:before="360" w:after="120"/>
      <w:ind w:left="1211" w:hanging="360"/>
      <w:jc w:val="left"/>
    </w:pPr>
    <w:rPr>
      <w:rFonts w:ascii="Arial" w:eastAsia="Times New Roman" w:hAnsi="Arial" w:cs="Arial"/>
      <w:i/>
      <w:lang w:val="x-none"/>
    </w:rPr>
  </w:style>
  <w:style w:type="paragraph" w:customStyle="1" w:styleId="29">
    <w:name w:val="Список маркированный 2"/>
    <w:basedOn w:val="1e"/>
    <w:pPr>
      <w:tabs>
        <w:tab w:val="clear" w:pos="1134"/>
      </w:tabs>
    </w:pPr>
  </w:style>
  <w:style w:type="paragraph" w:customStyle="1" w:styleId="2a">
    <w:name w:val="Стиль2"/>
    <w:basedOn w:val="1c"/>
    <w:pPr>
      <w:ind w:firstLine="709"/>
      <w:jc w:val="both"/>
    </w:pPr>
  </w:style>
  <w:style w:type="paragraph" w:customStyle="1" w:styleId="1f">
    <w:name w:val="Схема документа1"/>
    <w:basedOn w:val="a"/>
    <w:rPr>
      <w:rFonts w:ascii="Tahoma" w:hAnsi="Tahoma" w:cs="Tahoma"/>
      <w:sz w:val="16"/>
      <w:szCs w:val="16"/>
    </w:rPr>
  </w:style>
  <w:style w:type="paragraph" w:customStyle="1" w:styleId="afff5">
    <w:name w:val="Содержимое таблицы"/>
    <w:basedOn w:val="a"/>
    <w:pPr>
      <w:suppressLineNumbers/>
    </w:pPr>
  </w:style>
  <w:style w:type="paragraph" w:customStyle="1" w:styleId="afff6">
    <w:name w:val="Заголовок таблицы"/>
    <w:basedOn w:val="afff5"/>
    <w:pPr>
      <w:jc w:val="center"/>
    </w:pPr>
    <w:rPr>
      <w:b/>
      <w:bCs/>
    </w:rPr>
  </w:style>
  <w:style w:type="paragraph" w:customStyle="1" w:styleId="afff7">
    <w:name w:val="Содержимое врезки"/>
    <w:basedOn w:val="a"/>
  </w:style>
  <w:style w:type="paragraph" w:customStyle="1" w:styleId="afff8">
    <w:name w:val="Верхний колонтитул слева"/>
    <w:basedOn w:val="aff2"/>
    <w:pPr>
      <w:suppressLineNumbers/>
      <w:tabs>
        <w:tab w:val="center" w:pos="4818"/>
        <w:tab w:val="right" w:pos="9637"/>
      </w:tabs>
    </w:pPr>
  </w:style>
  <w:style w:type="paragraph" w:customStyle="1" w:styleId="Standard">
    <w:name w:val="Standard"/>
    <w:pPr>
      <w:suppressAutoHyphens/>
      <w:ind w:left="709" w:firstLine="709"/>
      <w:jc w:val="both"/>
      <w:textAlignment w:val="baseline"/>
    </w:pPr>
    <w:rPr>
      <w:rFonts w:eastAsia="Calibri"/>
      <w:sz w:val="24"/>
      <w:szCs w:val="22"/>
      <w:lang w:eastAsia="zh-CN"/>
    </w:rPr>
  </w:style>
  <w:style w:type="paragraph" w:customStyle="1" w:styleId="afff9">
    <w:name w:val="текст"/>
    <w:basedOn w:val="a"/>
    <w:pPr>
      <w:spacing w:before="120" w:after="120"/>
    </w:pPr>
    <w:rPr>
      <w:sz w:val="28"/>
      <w:szCs w:val="28"/>
    </w:rPr>
  </w:style>
  <w:style w:type="paragraph" w:customStyle="1" w:styleId="western">
    <w:name w:val="western"/>
    <w:basedOn w:val="a"/>
    <w:pPr>
      <w:shd w:val="clear" w:color="auto" w:fill="FFFFFF"/>
      <w:spacing w:before="280" w:after="280"/>
      <w:ind w:left="249" w:hanging="249"/>
    </w:pPr>
    <w:rPr>
      <w:rFonts w:ascii="Tahoma" w:eastAsia="Times New Roman" w:hAnsi="Tahoma" w:cs="Tahoma"/>
      <w:sz w:val="18"/>
      <w:szCs w:val="18"/>
      <w:lang w:bidi="hi-IN"/>
    </w:rPr>
  </w:style>
  <w:style w:type="paragraph" w:customStyle="1" w:styleId="afffa">
    <w:name w:val="Прижатый влево"/>
    <w:basedOn w:val="a"/>
    <w:next w:val="a"/>
    <w:pPr>
      <w:widowControl w:val="0"/>
      <w:ind w:firstLine="0"/>
      <w:jc w:val="left"/>
    </w:pPr>
    <w:rPr>
      <w:rFonts w:ascii="Times New Roman CYR" w:eastAsia="Times New Roman"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36</Pages>
  <Words>10172</Words>
  <Characters>57982</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ЧАСТИ МУНИЦИПАЛЬНОГО ОБРАЗОВАНИЯ  КАДОМСКОЕ ГОРОДСКОЕ ПОСЕЛЕНИЕ –НАСЕЛЕННОГО ПУНКТА Р.П.КАДОМ</vt:lpstr>
    </vt:vector>
  </TitlesOfParts>
  <Company>HP Inc.</Company>
  <LinksUpToDate>false</LinksUpToDate>
  <CharactersWithSpaces>68018</CharactersWithSpaces>
  <SharedDoc>false</SharedDoc>
  <HLinks>
    <vt:vector size="258" baseType="variant">
      <vt:variant>
        <vt:i4>1703993</vt:i4>
      </vt:variant>
      <vt:variant>
        <vt:i4>254</vt:i4>
      </vt:variant>
      <vt:variant>
        <vt:i4>0</vt:i4>
      </vt:variant>
      <vt:variant>
        <vt:i4>5</vt:i4>
      </vt:variant>
      <vt:variant>
        <vt:lpwstr/>
      </vt:variant>
      <vt:variant>
        <vt:lpwstr>_Toc99969604</vt:lpwstr>
      </vt:variant>
      <vt:variant>
        <vt:i4>1900601</vt:i4>
      </vt:variant>
      <vt:variant>
        <vt:i4>248</vt:i4>
      </vt:variant>
      <vt:variant>
        <vt:i4>0</vt:i4>
      </vt:variant>
      <vt:variant>
        <vt:i4>5</vt:i4>
      </vt:variant>
      <vt:variant>
        <vt:lpwstr/>
      </vt:variant>
      <vt:variant>
        <vt:lpwstr>_Toc99969603</vt:lpwstr>
      </vt:variant>
      <vt:variant>
        <vt:i4>1835065</vt:i4>
      </vt:variant>
      <vt:variant>
        <vt:i4>242</vt:i4>
      </vt:variant>
      <vt:variant>
        <vt:i4>0</vt:i4>
      </vt:variant>
      <vt:variant>
        <vt:i4>5</vt:i4>
      </vt:variant>
      <vt:variant>
        <vt:lpwstr/>
      </vt:variant>
      <vt:variant>
        <vt:lpwstr>_Toc99969602</vt:lpwstr>
      </vt:variant>
      <vt:variant>
        <vt:i4>2031673</vt:i4>
      </vt:variant>
      <vt:variant>
        <vt:i4>236</vt:i4>
      </vt:variant>
      <vt:variant>
        <vt:i4>0</vt:i4>
      </vt:variant>
      <vt:variant>
        <vt:i4>5</vt:i4>
      </vt:variant>
      <vt:variant>
        <vt:lpwstr/>
      </vt:variant>
      <vt:variant>
        <vt:lpwstr>_Toc99969601</vt:lpwstr>
      </vt:variant>
      <vt:variant>
        <vt:i4>1966137</vt:i4>
      </vt:variant>
      <vt:variant>
        <vt:i4>230</vt:i4>
      </vt:variant>
      <vt:variant>
        <vt:i4>0</vt:i4>
      </vt:variant>
      <vt:variant>
        <vt:i4>5</vt:i4>
      </vt:variant>
      <vt:variant>
        <vt:lpwstr/>
      </vt:variant>
      <vt:variant>
        <vt:lpwstr>_Toc99969600</vt:lpwstr>
      </vt:variant>
      <vt:variant>
        <vt:i4>1310768</vt:i4>
      </vt:variant>
      <vt:variant>
        <vt:i4>224</vt:i4>
      </vt:variant>
      <vt:variant>
        <vt:i4>0</vt:i4>
      </vt:variant>
      <vt:variant>
        <vt:i4>5</vt:i4>
      </vt:variant>
      <vt:variant>
        <vt:lpwstr/>
      </vt:variant>
      <vt:variant>
        <vt:lpwstr>_Toc99969599</vt:lpwstr>
      </vt:variant>
      <vt:variant>
        <vt:i4>1376304</vt:i4>
      </vt:variant>
      <vt:variant>
        <vt:i4>218</vt:i4>
      </vt:variant>
      <vt:variant>
        <vt:i4>0</vt:i4>
      </vt:variant>
      <vt:variant>
        <vt:i4>5</vt:i4>
      </vt:variant>
      <vt:variant>
        <vt:lpwstr/>
      </vt:variant>
      <vt:variant>
        <vt:lpwstr>_Toc99969598</vt:lpwstr>
      </vt:variant>
      <vt:variant>
        <vt:i4>1703984</vt:i4>
      </vt:variant>
      <vt:variant>
        <vt:i4>212</vt:i4>
      </vt:variant>
      <vt:variant>
        <vt:i4>0</vt:i4>
      </vt:variant>
      <vt:variant>
        <vt:i4>5</vt:i4>
      </vt:variant>
      <vt:variant>
        <vt:lpwstr/>
      </vt:variant>
      <vt:variant>
        <vt:lpwstr>_Toc99969597</vt:lpwstr>
      </vt:variant>
      <vt:variant>
        <vt:i4>1769520</vt:i4>
      </vt:variant>
      <vt:variant>
        <vt:i4>206</vt:i4>
      </vt:variant>
      <vt:variant>
        <vt:i4>0</vt:i4>
      </vt:variant>
      <vt:variant>
        <vt:i4>5</vt:i4>
      </vt:variant>
      <vt:variant>
        <vt:lpwstr/>
      </vt:variant>
      <vt:variant>
        <vt:lpwstr>_Toc99969596</vt:lpwstr>
      </vt:variant>
      <vt:variant>
        <vt:i4>1572912</vt:i4>
      </vt:variant>
      <vt:variant>
        <vt:i4>200</vt:i4>
      </vt:variant>
      <vt:variant>
        <vt:i4>0</vt:i4>
      </vt:variant>
      <vt:variant>
        <vt:i4>5</vt:i4>
      </vt:variant>
      <vt:variant>
        <vt:lpwstr/>
      </vt:variant>
      <vt:variant>
        <vt:lpwstr>_Toc99969595</vt:lpwstr>
      </vt:variant>
      <vt:variant>
        <vt:i4>1638448</vt:i4>
      </vt:variant>
      <vt:variant>
        <vt:i4>194</vt:i4>
      </vt:variant>
      <vt:variant>
        <vt:i4>0</vt:i4>
      </vt:variant>
      <vt:variant>
        <vt:i4>5</vt:i4>
      </vt:variant>
      <vt:variant>
        <vt:lpwstr/>
      </vt:variant>
      <vt:variant>
        <vt:lpwstr>_Toc99969594</vt:lpwstr>
      </vt:variant>
      <vt:variant>
        <vt:i4>1966128</vt:i4>
      </vt:variant>
      <vt:variant>
        <vt:i4>188</vt:i4>
      </vt:variant>
      <vt:variant>
        <vt:i4>0</vt:i4>
      </vt:variant>
      <vt:variant>
        <vt:i4>5</vt:i4>
      </vt:variant>
      <vt:variant>
        <vt:lpwstr/>
      </vt:variant>
      <vt:variant>
        <vt:lpwstr>_Toc99969593</vt:lpwstr>
      </vt:variant>
      <vt:variant>
        <vt:i4>2031664</vt:i4>
      </vt:variant>
      <vt:variant>
        <vt:i4>182</vt:i4>
      </vt:variant>
      <vt:variant>
        <vt:i4>0</vt:i4>
      </vt:variant>
      <vt:variant>
        <vt:i4>5</vt:i4>
      </vt:variant>
      <vt:variant>
        <vt:lpwstr/>
      </vt:variant>
      <vt:variant>
        <vt:lpwstr>_Toc99969592</vt:lpwstr>
      </vt:variant>
      <vt:variant>
        <vt:i4>1835056</vt:i4>
      </vt:variant>
      <vt:variant>
        <vt:i4>176</vt:i4>
      </vt:variant>
      <vt:variant>
        <vt:i4>0</vt:i4>
      </vt:variant>
      <vt:variant>
        <vt:i4>5</vt:i4>
      </vt:variant>
      <vt:variant>
        <vt:lpwstr/>
      </vt:variant>
      <vt:variant>
        <vt:lpwstr>_Toc99969591</vt:lpwstr>
      </vt:variant>
      <vt:variant>
        <vt:i4>1900592</vt:i4>
      </vt:variant>
      <vt:variant>
        <vt:i4>170</vt:i4>
      </vt:variant>
      <vt:variant>
        <vt:i4>0</vt:i4>
      </vt:variant>
      <vt:variant>
        <vt:i4>5</vt:i4>
      </vt:variant>
      <vt:variant>
        <vt:lpwstr/>
      </vt:variant>
      <vt:variant>
        <vt:lpwstr>_Toc99969590</vt:lpwstr>
      </vt:variant>
      <vt:variant>
        <vt:i4>1310769</vt:i4>
      </vt:variant>
      <vt:variant>
        <vt:i4>164</vt:i4>
      </vt:variant>
      <vt:variant>
        <vt:i4>0</vt:i4>
      </vt:variant>
      <vt:variant>
        <vt:i4>5</vt:i4>
      </vt:variant>
      <vt:variant>
        <vt:lpwstr/>
      </vt:variant>
      <vt:variant>
        <vt:lpwstr>_Toc99969589</vt:lpwstr>
      </vt:variant>
      <vt:variant>
        <vt:i4>1376305</vt:i4>
      </vt:variant>
      <vt:variant>
        <vt:i4>158</vt:i4>
      </vt:variant>
      <vt:variant>
        <vt:i4>0</vt:i4>
      </vt:variant>
      <vt:variant>
        <vt:i4>5</vt:i4>
      </vt:variant>
      <vt:variant>
        <vt:lpwstr/>
      </vt:variant>
      <vt:variant>
        <vt:lpwstr>_Toc99969588</vt:lpwstr>
      </vt:variant>
      <vt:variant>
        <vt:i4>1703985</vt:i4>
      </vt:variant>
      <vt:variant>
        <vt:i4>152</vt:i4>
      </vt:variant>
      <vt:variant>
        <vt:i4>0</vt:i4>
      </vt:variant>
      <vt:variant>
        <vt:i4>5</vt:i4>
      </vt:variant>
      <vt:variant>
        <vt:lpwstr/>
      </vt:variant>
      <vt:variant>
        <vt:lpwstr>_Toc99969587</vt:lpwstr>
      </vt:variant>
      <vt:variant>
        <vt:i4>1769521</vt:i4>
      </vt:variant>
      <vt:variant>
        <vt:i4>146</vt:i4>
      </vt:variant>
      <vt:variant>
        <vt:i4>0</vt:i4>
      </vt:variant>
      <vt:variant>
        <vt:i4>5</vt:i4>
      </vt:variant>
      <vt:variant>
        <vt:lpwstr/>
      </vt:variant>
      <vt:variant>
        <vt:lpwstr>_Toc99969586</vt:lpwstr>
      </vt:variant>
      <vt:variant>
        <vt:i4>1572913</vt:i4>
      </vt:variant>
      <vt:variant>
        <vt:i4>140</vt:i4>
      </vt:variant>
      <vt:variant>
        <vt:i4>0</vt:i4>
      </vt:variant>
      <vt:variant>
        <vt:i4>5</vt:i4>
      </vt:variant>
      <vt:variant>
        <vt:lpwstr/>
      </vt:variant>
      <vt:variant>
        <vt:lpwstr>_Toc99969585</vt:lpwstr>
      </vt:variant>
      <vt:variant>
        <vt:i4>1638449</vt:i4>
      </vt:variant>
      <vt:variant>
        <vt:i4>134</vt:i4>
      </vt:variant>
      <vt:variant>
        <vt:i4>0</vt:i4>
      </vt:variant>
      <vt:variant>
        <vt:i4>5</vt:i4>
      </vt:variant>
      <vt:variant>
        <vt:lpwstr/>
      </vt:variant>
      <vt:variant>
        <vt:lpwstr>_Toc99969584</vt:lpwstr>
      </vt:variant>
      <vt:variant>
        <vt:i4>1966129</vt:i4>
      </vt:variant>
      <vt:variant>
        <vt:i4>128</vt:i4>
      </vt:variant>
      <vt:variant>
        <vt:i4>0</vt:i4>
      </vt:variant>
      <vt:variant>
        <vt:i4>5</vt:i4>
      </vt:variant>
      <vt:variant>
        <vt:lpwstr/>
      </vt:variant>
      <vt:variant>
        <vt:lpwstr>_Toc99969583</vt:lpwstr>
      </vt:variant>
      <vt:variant>
        <vt:i4>2031665</vt:i4>
      </vt:variant>
      <vt:variant>
        <vt:i4>122</vt:i4>
      </vt:variant>
      <vt:variant>
        <vt:i4>0</vt:i4>
      </vt:variant>
      <vt:variant>
        <vt:i4>5</vt:i4>
      </vt:variant>
      <vt:variant>
        <vt:lpwstr/>
      </vt:variant>
      <vt:variant>
        <vt:lpwstr>_Toc99969582</vt:lpwstr>
      </vt:variant>
      <vt:variant>
        <vt:i4>1835057</vt:i4>
      </vt:variant>
      <vt:variant>
        <vt:i4>116</vt:i4>
      </vt:variant>
      <vt:variant>
        <vt:i4>0</vt:i4>
      </vt:variant>
      <vt:variant>
        <vt:i4>5</vt:i4>
      </vt:variant>
      <vt:variant>
        <vt:lpwstr/>
      </vt:variant>
      <vt:variant>
        <vt:lpwstr>_Toc99969581</vt:lpwstr>
      </vt:variant>
      <vt:variant>
        <vt:i4>1900593</vt:i4>
      </vt:variant>
      <vt:variant>
        <vt:i4>110</vt:i4>
      </vt:variant>
      <vt:variant>
        <vt:i4>0</vt:i4>
      </vt:variant>
      <vt:variant>
        <vt:i4>5</vt:i4>
      </vt:variant>
      <vt:variant>
        <vt:lpwstr/>
      </vt:variant>
      <vt:variant>
        <vt:lpwstr>_Toc99969580</vt:lpwstr>
      </vt:variant>
      <vt:variant>
        <vt:i4>1310782</vt:i4>
      </vt:variant>
      <vt:variant>
        <vt:i4>104</vt:i4>
      </vt:variant>
      <vt:variant>
        <vt:i4>0</vt:i4>
      </vt:variant>
      <vt:variant>
        <vt:i4>5</vt:i4>
      </vt:variant>
      <vt:variant>
        <vt:lpwstr/>
      </vt:variant>
      <vt:variant>
        <vt:lpwstr>_Toc99969579</vt:lpwstr>
      </vt:variant>
      <vt:variant>
        <vt:i4>1376318</vt:i4>
      </vt:variant>
      <vt:variant>
        <vt:i4>98</vt:i4>
      </vt:variant>
      <vt:variant>
        <vt:i4>0</vt:i4>
      </vt:variant>
      <vt:variant>
        <vt:i4>5</vt:i4>
      </vt:variant>
      <vt:variant>
        <vt:lpwstr/>
      </vt:variant>
      <vt:variant>
        <vt:lpwstr>_Toc99969578</vt:lpwstr>
      </vt:variant>
      <vt:variant>
        <vt:i4>1703998</vt:i4>
      </vt:variant>
      <vt:variant>
        <vt:i4>92</vt:i4>
      </vt:variant>
      <vt:variant>
        <vt:i4>0</vt:i4>
      </vt:variant>
      <vt:variant>
        <vt:i4>5</vt:i4>
      </vt:variant>
      <vt:variant>
        <vt:lpwstr/>
      </vt:variant>
      <vt:variant>
        <vt:lpwstr>_Toc99969577</vt:lpwstr>
      </vt:variant>
      <vt:variant>
        <vt:i4>1769534</vt:i4>
      </vt:variant>
      <vt:variant>
        <vt:i4>86</vt:i4>
      </vt:variant>
      <vt:variant>
        <vt:i4>0</vt:i4>
      </vt:variant>
      <vt:variant>
        <vt:i4>5</vt:i4>
      </vt:variant>
      <vt:variant>
        <vt:lpwstr/>
      </vt:variant>
      <vt:variant>
        <vt:lpwstr>_Toc99969576</vt:lpwstr>
      </vt:variant>
      <vt:variant>
        <vt:i4>1572926</vt:i4>
      </vt:variant>
      <vt:variant>
        <vt:i4>80</vt:i4>
      </vt:variant>
      <vt:variant>
        <vt:i4>0</vt:i4>
      </vt:variant>
      <vt:variant>
        <vt:i4>5</vt:i4>
      </vt:variant>
      <vt:variant>
        <vt:lpwstr/>
      </vt:variant>
      <vt:variant>
        <vt:lpwstr>_Toc99969575</vt:lpwstr>
      </vt:variant>
      <vt:variant>
        <vt:i4>1638462</vt:i4>
      </vt:variant>
      <vt:variant>
        <vt:i4>74</vt:i4>
      </vt:variant>
      <vt:variant>
        <vt:i4>0</vt:i4>
      </vt:variant>
      <vt:variant>
        <vt:i4>5</vt:i4>
      </vt:variant>
      <vt:variant>
        <vt:lpwstr/>
      </vt:variant>
      <vt:variant>
        <vt:lpwstr>_Toc99969574</vt:lpwstr>
      </vt:variant>
      <vt:variant>
        <vt:i4>1966142</vt:i4>
      </vt:variant>
      <vt:variant>
        <vt:i4>68</vt:i4>
      </vt:variant>
      <vt:variant>
        <vt:i4>0</vt:i4>
      </vt:variant>
      <vt:variant>
        <vt:i4>5</vt:i4>
      </vt:variant>
      <vt:variant>
        <vt:lpwstr/>
      </vt:variant>
      <vt:variant>
        <vt:lpwstr>_Toc99969573</vt:lpwstr>
      </vt:variant>
      <vt:variant>
        <vt:i4>2031678</vt:i4>
      </vt:variant>
      <vt:variant>
        <vt:i4>62</vt:i4>
      </vt:variant>
      <vt:variant>
        <vt:i4>0</vt:i4>
      </vt:variant>
      <vt:variant>
        <vt:i4>5</vt:i4>
      </vt:variant>
      <vt:variant>
        <vt:lpwstr/>
      </vt:variant>
      <vt:variant>
        <vt:lpwstr>_Toc99969572</vt:lpwstr>
      </vt:variant>
      <vt:variant>
        <vt:i4>1835070</vt:i4>
      </vt:variant>
      <vt:variant>
        <vt:i4>56</vt:i4>
      </vt:variant>
      <vt:variant>
        <vt:i4>0</vt:i4>
      </vt:variant>
      <vt:variant>
        <vt:i4>5</vt:i4>
      </vt:variant>
      <vt:variant>
        <vt:lpwstr/>
      </vt:variant>
      <vt:variant>
        <vt:lpwstr>_Toc99969571</vt:lpwstr>
      </vt:variant>
      <vt:variant>
        <vt:i4>1900606</vt:i4>
      </vt:variant>
      <vt:variant>
        <vt:i4>50</vt:i4>
      </vt:variant>
      <vt:variant>
        <vt:i4>0</vt:i4>
      </vt:variant>
      <vt:variant>
        <vt:i4>5</vt:i4>
      </vt:variant>
      <vt:variant>
        <vt:lpwstr/>
      </vt:variant>
      <vt:variant>
        <vt:lpwstr>_Toc99969570</vt:lpwstr>
      </vt:variant>
      <vt:variant>
        <vt:i4>1310783</vt:i4>
      </vt:variant>
      <vt:variant>
        <vt:i4>44</vt:i4>
      </vt:variant>
      <vt:variant>
        <vt:i4>0</vt:i4>
      </vt:variant>
      <vt:variant>
        <vt:i4>5</vt:i4>
      </vt:variant>
      <vt:variant>
        <vt:lpwstr/>
      </vt:variant>
      <vt:variant>
        <vt:lpwstr>_Toc99969569</vt:lpwstr>
      </vt:variant>
      <vt:variant>
        <vt:i4>1376319</vt:i4>
      </vt:variant>
      <vt:variant>
        <vt:i4>38</vt:i4>
      </vt:variant>
      <vt:variant>
        <vt:i4>0</vt:i4>
      </vt:variant>
      <vt:variant>
        <vt:i4>5</vt:i4>
      </vt:variant>
      <vt:variant>
        <vt:lpwstr/>
      </vt:variant>
      <vt:variant>
        <vt:lpwstr>_Toc99969568</vt:lpwstr>
      </vt:variant>
      <vt:variant>
        <vt:i4>1703999</vt:i4>
      </vt:variant>
      <vt:variant>
        <vt:i4>32</vt:i4>
      </vt:variant>
      <vt:variant>
        <vt:i4>0</vt:i4>
      </vt:variant>
      <vt:variant>
        <vt:i4>5</vt:i4>
      </vt:variant>
      <vt:variant>
        <vt:lpwstr/>
      </vt:variant>
      <vt:variant>
        <vt:lpwstr>_Toc99969567</vt:lpwstr>
      </vt:variant>
      <vt:variant>
        <vt:i4>1769535</vt:i4>
      </vt:variant>
      <vt:variant>
        <vt:i4>26</vt:i4>
      </vt:variant>
      <vt:variant>
        <vt:i4>0</vt:i4>
      </vt:variant>
      <vt:variant>
        <vt:i4>5</vt:i4>
      </vt:variant>
      <vt:variant>
        <vt:lpwstr/>
      </vt:variant>
      <vt:variant>
        <vt:lpwstr>_Toc99969566</vt:lpwstr>
      </vt:variant>
      <vt:variant>
        <vt:i4>1572927</vt:i4>
      </vt:variant>
      <vt:variant>
        <vt:i4>20</vt:i4>
      </vt:variant>
      <vt:variant>
        <vt:i4>0</vt:i4>
      </vt:variant>
      <vt:variant>
        <vt:i4>5</vt:i4>
      </vt:variant>
      <vt:variant>
        <vt:lpwstr/>
      </vt:variant>
      <vt:variant>
        <vt:lpwstr>_Toc99969565</vt:lpwstr>
      </vt:variant>
      <vt:variant>
        <vt:i4>1638463</vt:i4>
      </vt:variant>
      <vt:variant>
        <vt:i4>14</vt:i4>
      </vt:variant>
      <vt:variant>
        <vt:i4>0</vt:i4>
      </vt:variant>
      <vt:variant>
        <vt:i4>5</vt:i4>
      </vt:variant>
      <vt:variant>
        <vt:lpwstr/>
      </vt:variant>
      <vt:variant>
        <vt:lpwstr>_Toc99969564</vt:lpwstr>
      </vt:variant>
      <vt:variant>
        <vt:i4>1966143</vt:i4>
      </vt:variant>
      <vt:variant>
        <vt:i4>8</vt:i4>
      </vt:variant>
      <vt:variant>
        <vt:i4>0</vt:i4>
      </vt:variant>
      <vt:variant>
        <vt:i4>5</vt:i4>
      </vt:variant>
      <vt:variant>
        <vt:lpwstr/>
      </vt:variant>
      <vt:variant>
        <vt:lpwstr>_Toc99969563</vt:lpwstr>
      </vt:variant>
      <vt:variant>
        <vt:i4>2031679</vt:i4>
      </vt:variant>
      <vt:variant>
        <vt:i4>2</vt:i4>
      </vt:variant>
      <vt:variant>
        <vt:i4>0</vt:i4>
      </vt:variant>
      <vt:variant>
        <vt:i4>5</vt:i4>
      </vt:variant>
      <vt:variant>
        <vt:lpwstr/>
      </vt:variant>
      <vt:variant>
        <vt:lpwstr>_Toc99969562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ЧАСТИ МУНИЦИПАЛЬНОГО ОБРАЗОВАНИЯ  КАДОМСКОЕ ГОРОДСКОЕ ПОСЕЛЕНИЕ –НАСЕЛЕННОГО ПУНКТА Р.П.КАДОМ</dc:title>
  <dc:creator>Андреева</dc:creator>
  <cp:lastModifiedBy>wiadmin</cp:lastModifiedBy>
  <cp:revision>17</cp:revision>
  <cp:lastPrinted>2022-04-07T11:38:00Z</cp:lastPrinted>
  <dcterms:created xsi:type="dcterms:W3CDTF">2022-04-04T12:18:00Z</dcterms:created>
  <dcterms:modified xsi:type="dcterms:W3CDTF">2022-04-07T11:45:00Z</dcterms:modified>
</cp:coreProperties>
</file>